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A14" w:rsidRPr="00041AE8" w:rsidRDefault="00581A14" w:rsidP="00473EA4">
      <w:pPr>
        <w:spacing w:after="0" w:line="240" w:lineRule="auto"/>
        <w:ind w:right="-2"/>
        <w:rPr>
          <w:b/>
          <w:color w:val="auto"/>
        </w:rPr>
      </w:pPr>
      <w:bookmarkStart w:id="0" w:name="_Toc410286581"/>
      <w:bookmarkStart w:id="1" w:name="_Toc16794083"/>
      <w:r w:rsidRPr="00041AE8">
        <w:rPr>
          <w:b/>
          <w:color w:val="auto"/>
        </w:rPr>
        <w:t>D-05.03.05a NAWIERZCHNIA Z BETONU ASFALTOWEGO. WARSTWA ścier</w:t>
      </w:r>
      <w:r w:rsidR="00473EA4">
        <w:rPr>
          <w:b/>
          <w:color w:val="auto"/>
        </w:rPr>
        <w:t>.</w:t>
      </w:r>
      <w:bookmarkStart w:id="2" w:name="_GoBack"/>
      <w:bookmarkEnd w:id="2"/>
      <w:r w:rsidRPr="00041AE8">
        <w:rPr>
          <w:b/>
          <w:color w:val="auto"/>
        </w:rPr>
        <w:t xml:space="preserve"> wg.WT-1 I WT-22 Z 2010 R.</w:t>
      </w:r>
      <w:bookmarkEnd w:id="0"/>
      <w:bookmarkEnd w:id="1"/>
    </w:p>
    <w:p w:rsidR="00581A14" w:rsidRPr="00041AE8" w:rsidRDefault="00581A14" w:rsidP="00041AE8">
      <w:pPr>
        <w:spacing w:after="0" w:line="240" w:lineRule="auto"/>
        <w:rPr>
          <w:color w:val="auto"/>
        </w:rPr>
      </w:pPr>
      <w:bookmarkStart w:id="3" w:name="_Toc410286582"/>
      <w:bookmarkStart w:id="4" w:name="_Toc13080429"/>
      <w:bookmarkStart w:id="5" w:name="_Toc13081620"/>
      <w:bookmarkStart w:id="6" w:name="_Toc16773148"/>
      <w:bookmarkStart w:id="7" w:name="_Toc16794084"/>
      <w:r w:rsidRPr="00041AE8">
        <w:rPr>
          <w:color w:val="auto"/>
        </w:rPr>
        <w:t>1. WSTĘP</w:t>
      </w:r>
      <w:bookmarkEnd w:id="3"/>
      <w:bookmarkEnd w:id="4"/>
      <w:bookmarkEnd w:id="5"/>
      <w:bookmarkEnd w:id="6"/>
      <w:bookmarkEnd w:id="7"/>
      <w:r w:rsidRPr="00041AE8">
        <w:rPr>
          <w:color w:val="auto"/>
        </w:rPr>
        <w:tab/>
      </w:r>
    </w:p>
    <w:p w:rsidR="00581A14" w:rsidRPr="00041AE8" w:rsidRDefault="00581A14" w:rsidP="00041AE8">
      <w:pPr>
        <w:spacing w:after="0" w:line="240" w:lineRule="auto"/>
        <w:rPr>
          <w:color w:val="auto"/>
        </w:rPr>
      </w:pPr>
      <w:r w:rsidRPr="00041AE8">
        <w:rPr>
          <w:color w:val="auto"/>
        </w:rPr>
        <w:t>1.1. Przedmiot ST</w:t>
      </w:r>
    </w:p>
    <w:p w:rsidR="00581A14" w:rsidRPr="00041AE8" w:rsidRDefault="00581A14" w:rsidP="00C35996">
      <w:pPr>
        <w:spacing w:after="0" w:line="240" w:lineRule="auto"/>
        <w:rPr>
          <w:color w:val="auto"/>
        </w:rPr>
      </w:pPr>
      <w:r w:rsidRPr="00041AE8">
        <w:rPr>
          <w:color w:val="auto"/>
        </w:rPr>
        <w:tab/>
        <w:t xml:space="preserve">Przedmiotem niniejszej szczegółowej specyfikacji technicznej (ST) są wymagania dotyczące wykonania i odbioru robót związanych z wykonaniem warstwy ścieralnej z betonu asfaltowego w związku z </w:t>
      </w:r>
      <w:r w:rsidR="00C35996" w:rsidRPr="00C35996">
        <w:rPr>
          <w:color w:val="auto"/>
        </w:rPr>
        <w:t>BUDOW</w:t>
      </w:r>
      <w:r w:rsidR="00C35996">
        <w:rPr>
          <w:color w:val="auto"/>
        </w:rPr>
        <w:t>Ą</w:t>
      </w:r>
      <w:r w:rsidR="00C35996" w:rsidRPr="00C35996">
        <w:rPr>
          <w:color w:val="auto"/>
        </w:rPr>
        <w:t xml:space="preserve"> BOISKA DO GRY W KOSZYK</w:t>
      </w:r>
      <w:r w:rsidR="00C35996" w:rsidRPr="00C35996">
        <w:rPr>
          <w:rFonts w:hint="eastAsia"/>
          <w:color w:val="auto"/>
        </w:rPr>
        <w:t>Ó</w:t>
      </w:r>
      <w:r w:rsidR="00C35996" w:rsidRPr="00C35996">
        <w:rPr>
          <w:color w:val="auto"/>
        </w:rPr>
        <w:t>WK</w:t>
      </w:r>
      <w:r w:rsidR="00C35996" w:rsidRPr="00C35996">
        <w:rPr>
          <w:rFonts w:hint="eastAsia"/>
          <w:color w:val="auto"/>
        </w:rPr>
        <w:t>Ę</w:t>
      </w:r>
      <w:r w:rsidR="00C35996" w:rsidRPr="00C35996">
        <w:rPr>
          <w:color w:val="auto"/>
        </w:rPr>
        <w:t xml:space="preserve"> WRAZ</w:t>
      </w:r>
      <w:r w:rsidR="00C35996">
        <w:rPr>
          <w:color w:val="auto"/>
        </w:rPr>
        <w:t xml:space="preserve"> </w:t>
      </w:r>
      <w:r w:rsidR="00C35996" w:rsidRPr="00C35996">
        <w:rPr>
          <w:color w:val="auto"/>
        </w:rPr>
        <w:t>Z NIEZB</w:t>
      </w:r>
      <w:r w:rsidR="00C35996" w:rsidRPr="00C35996">
        <w:rPr>
          <w:rFonts w:hint="eastAsia"/>
          <w:color w:val="auto"/>
        </w:rPr>
        <w:t>Ę</w:t>
      </w:r>
      <w:r w:rsidR="00C35996" w:rsidRPr="00C35996">
        <w:rPr>
          <w:color w:val="auto"/>
        </w:rPr>
        <w:t>DNYMI URZ</w:t>
      </w:r>
      <w:r w:rsidR="00C35996" w:rsidRPr="00C35996">
        <w:rPr>
          <w:rFonts w:hint="eastAsia"/>
          <w:color w:val="auto"/>
        </w:rPr>
        <w:t>Ą</w:t>
      </w:r>
      <w:r w:rsidR="00C35996" w:rsidRPr="00C35996">
        <w:rPr>
          <w:color w:val="auto"/>
        </w:rPr>
        <w:t>DZENIAMI BUDOWLANYMI</w:t>
      </w:r>
      <w:r w:rsidR="00C35996">
        <w:rPr>
          <w:color w:val="auto"/>
        </w:rPr>
        <w:t xml:space="preserve"> </w:t>
      </w:r>
      <w:r w:rsidR="00C35996" w:rsidRPr="00C35996">
        <w:rPr>
          <w:color w:val="auto"/>
        </w:rPr>
        <w:t xml:space="preserve">ul. Kopernika  dz. geod. nr 513/33  </w:t>
      </w:r>
      <w:proofErr w:type="spellStart"/>
      <w:r w:rsidR="00C35996" w:rsidRPr="00C35996">
        <w:rPr>
          <w:color w:val="auto"/>
        </w:rPr>
        <w:t>obr</w:t>
      </w:r>
      <w:proofErr w:type="spellEnd"/>
      <w:r w:rsidR="00C35996" w:rsidRPr="00C35996">
        <w:rPr>
          <w:color w:val="auto"/>
        </w:rPr>
        <w:t>. 13</w:t>
      </w:r>
      <w:r w:rsidRPr="00041AE8">
        <w:rPr>
          <w:color w:val="auto"/>
        </w:rPr>
        <w:t>w Szczecinku.</w:t>
      </w:r>
    </w:p>
    <w:p w:rsidR="00581A14" w:rsidRPr="00041AE8" w:rsidRDefault="00581A14" w:rsidP="00041AE8">
      <w:pPr>
        <w:spacing w:after="0" w:line="240" w:lineRule="auto"/>
        <w:rPr>
          <w:color w:val="auto"/>
        </w:rPr>
      </w:pPr>
      <w:r w:rsidRPr="00041AE8">
        <w:rPr>
          <w:color w:val="auto"/>
        </w:rPr>
        <w:t>1.2. Zakres stosowania ST</w:t>
      </w:r>
    </w:p>
    <w:p w:rsidR="00581A14" w:rsidRPr="00041AE8" w:rsidRDefault="00581A14" w:rsidP="00041AE8">
      <w:pPr>
        <w:spacing w:after="0" w:line="240" w:lineRule="auto"/>
        <w:rPr>
          <w:color w:val="auto"/>
        </w:rPr>
      </w:pPr>
      <w:r w:rsidRPr="00041AE8">
        <w:rPr>
          <w:color w:val="auto"/>
        </w:rPr>
        <w:tab/>
        <w:t>Specyfikacja techniczna (ST) stosowane są jako dokument przetargowy i kontraktowy przy zlecaniu i realizacji robót wymienionych w pkt. 1.1.</w:t>
      </w:r>
    </w:p>
    <w:p w:rsidR="00581A14" w:rsidRPr="00041AE8" w:rsidRDefault="00581A14" w:rsidP="00041AE8">
      <w:pPr>
        <w:spacing w:after="0" w:line="240" w:lineRule="auto"/>
        <w:rPr>
          <w:color w:val="auto"/>
        </w:rPr>
      </w:pPr>
      <w:r w:rsidRPr="00041AE8">
        <w:rPr>
          <w:color w:val="auto"/>
        </w:rPr>
        <w:t>1.3. Zakres robót objętych ST</w:t>
      </w:r>
    </w:p>
    <w:p w:rsidR="00581A14" w:rsidRPr="00041AE8" w:rsidRDefault="00581A14" w:rsidP="00041AE8">
      <w:pPr>
        <w:spacing w:after="0" w:line="240" w:lineRule="auto"/>
        <w:rPr>
          <w:color w:val="auto"/>
        </w:rPr>
      </w:pPr>
      <w:r w:rsidRPr="00041AE8">
        <w:rPr>
          <w:color w:val="auto"/>
        </w:rPr>
        <w:tab/>
        <w:t>Ustalenia zawarte w niniejszej specyfikacji dotyczą zasad prowadzenia robót związanych z wykonaniem i odbiorem warstwy ścieralnej z betonu asfaltowego AC 11 S gr. 4 cm wg PN-EN 13108-1 [47] i WT-2 Nawierzchnie asfaltowe 2010 [65] z mieszanki mineralno-asfaltowej dostarczonej od producenta. W przypadku produkcji mieszanki mineralno-asfaltowej przez Wykonawcę dla potrzeb budowy, Wykonawca zobowiązany jest prowadzić Zakładową kontrolę produkcji (ZKP) zgodnie z WT-2 [65] punkt 8.4.1.5.</w:t>
      </w:r>
    </w:p>
    <w:p w:rsidR="00581A14" w:rsidRPr="00041AE8" w:rsidRDefault="00581A14" w:rsidP="00041AE8">
      <w:pPr>
        <w:spacing w:after="0" w:line="240" w:lineRule="auto"/>
        <w:rPr>
          <w:color w:val="auto"/>
        </w:rPr>
      </w:pPr>
      <w:r w:rsidRPr="00041AE8">
        <w:rPr>
          <w:color w:val="auto"/>
        </w:rPr>
        <w:tab/>
        <w:t>Stosowane mieszanki  betonu asfaltowego o wymiarze D podano w tablicy 1.</w:t>
      </w:r>
    </w:p>
    <w:p w:rsidR="00581A14" w:rsidRPr="00041AE8" w:rsidRDefault="00581A14" w:rsidP="00041AE8">
      <w:pPr>
        <w:spacing w:after="0" w:line="240" w:lineRule="auto"/>
        <w:rPr>
          <w:color w:val="auto"/>
        </w:rPr>
      </w:pPr>
      <w:r w:rsidRPr="00041AE8">
        <w:rPr>
          <w:color w:val="auto"/>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581A14" w:rsidRPr="00041AE8" w:rsidTr="00C35996">
        <w:trPr>
          <w:trHeight w:val="590"/>
        </w:trPr>
        <w:tc>
          <w:tcPr>
            <w:tcW w:w="1276" w:type="dxa"/>
            <w:vAlign w:val="center"/>
          </w:tcPr>
          <w:p w:rsidR="00581A14" w:rsidRPr="00041AE8" w:rsidRDefault="00581A14" w:rsidP="00041AE8">
            <w:pPr>
              <w:spacing w:line="240" w:lineRule="auto"/>
              <w:rPr>
                <w:color w:val="auto"/>
              </w:rPr>
            </w:pPr>
            <w:r w:rsidRPr="00041AE8">
              <w:rPr>
                <w:color w:val="auto"/>
              </w:rPr>
              <w:t>Kategoria</w:t>
            </w:r>
          </w:p>
          <w:p w:rsidR="00581A14" w:rsidRPr="00041AE8" w:rsidRDefault="00581A14" w:rsidP="00041AE8">
            <w:pPr>
              <w:spacing w:line="240" w:lineRule="auto"/>
              <w:rPr>
                <w:color w:val="auto"/>
              </w:rPr>
            </w:pPr>
            <w:r w:rsidRPr="00041AE8">
              <w:rPr>
                <w:color w:val="auto"/>
              </w:rPr>
              <w:t>ruchu</w:t>
            </w:r>
          </w:p>
        </w:tc>
        <w:tc>
          <w:tcPr>
            <w:tcW w:w="6132" w:type="dxa"/>
            <w:vAlign w:val="center"/>
          </w:tcPr>
          <w:p w:rsidR="00581A14" w:rsidRPr="00041AE8" w:rsidRDefault="00581A14" w:rsidP="00041AE8">
            <w:pPr>
              <w:spacing w:line="240" w:lineRule="auto"/>
              <w:rPr>
                <w:color w:val="auto"/>
              </w:rPr>
            </w:pPr>
            <w:r w:rsidRPr="00041AE8">
              <w:rPr>
                <w:color w:val="auto"/>
              </w:rPr>
              <w:t>Mieszanki  o wymiarze D1),  mm</w:t>
            </w:r>
          </w:p>
        </w:tc>
      </w:tr>
      <w:tr w:rsidR="00581A14" w:rsidRPr="00473EA4" w:rsidTr="00C35996">
        <w:tc>
          <w:tcPr>
            <w:tcW w:w="1276" w:type="dxa"/>
          </w:tcPr>
          <w:p w:rsidR="00581A14" w:rsidRPr="00041AE8" w:rsidRDefault="00581A14" w:rsidP="00041AE8">
            <w:pPr>
              <w:spacing w:line="240" w:lineRule="auto"/>
              <w:rPr>
                <w:color w:val="auto"/>
              </w:rPr>
            </w:pPr>
            <w:r w:rsidRPr="00041AE8">
              <w:rPr>
                <w:color w:val="auto"/>
                <w:highlight w:val="yellow"/>
              </w:rPr>
              <w:t>KR 1-2</w:t>
            </w:r>
          </w:p>
          <w:p w:rsidR="00581A14" w:rsidRPr="00041AE8" w:rsidRDefault="00581A14" w:rsidP="00041AE8">
            <w:pPr>
              <w:spacing w:line="240" w:lineRule="auto"/>
              <w:rPr>
                <w:color w:val="auto"/>
              </w:rPr>
            </w:pPr>
            <w:r w:rsidRPr="00041AE8">
              <w:rPr>
                <w:color w:val="auto"/>
              </w:rPr>
              <w:t>KR 3-4</w:t>
            </w:r>
          </w:p>
          <w:p w:rsidR="00581A14" w:rsidRPr="00041AE8" w:rsidRDefault="00581A14" w:rsidP="00041AE8">
            <w:pPr>
              <w:spacing w:line="240" w:lineRule="auto"/>
              <w:rPr>
                <w:color w:val="auto"/>
              </w:rPr>
            </w:pPr>
            <w:r w:rsidRPr="00041AE8">
              <w:rPr>
                <w:color w:val="auto"/>
              </w:rPr>
              <w:t>KR 5-6</w:t>
            </w:r>
          </w:p>
        </w:tc>
        <w:tc>
          <w:tcPr>
            <w:tcW w:w="6132" w:type="dxa"/>
          </w:tcPr>
          <w:p w:rsidR="00581A14" w:rsidRPr="00C35996" w:rsidRDefault="00581A14" w:rsidP="00041AE8">
            <w:pPr>
              <w:spacing w:line="240" w:lineRule="auto"/>
              <w:rPr>
                <w:color w:val="auto"/>
                <w:lang w:val="en-US"/>
              </w:rPr>
            </w:pPr>
            <w:r w:rsidRPr="00C35996">
              <w:rPr>
                <w:color w:val="auto"/>
                <w:lang w:val="en-US"/>
              </w:rPr>
              <w:t>AC5S</w:t>
            </w:r>
            <w:r w:rsidRPr="00C35996">
              <w:rPr>
                <w:color w:val="auto"/>
                <w:highlight w:val="yellow"/>
                <w:lang w:val="en-US"/>
              </w:rPr>
              <w:t>, AC8S</w:t>
            </w:r>
            <w:r w:rsidRPr="00C35996">
              <w:rPr>
                <w:color w:val="auto"/>
                <w:lang w:val="en-US"/>
              </w:rPr>
              <w:t>, AC11S</w:t>
            </w:r>
          </w:p>
          <w:p w:rsidR="00581A14" w:rsidRPr="00C35996" w:rsidRDefault="00581A14" w:rsidP="00041AE8">
            <w:pPr>
              <w:spacing w:line="240" w:lineRule="auto"/>
              <w:rPr>
                <w:color w:val="auto"/>
                <w:lang w:val="en-US"/>
              </w:rPr>
            </w:pPr>
            <w:r w:rsidRPr="00C35996">
              <w:rPr>
                <w:color w:val="auto"/>
                <w:lang w:val="en-US"/>
              </w:rPr>
              <w:t>AC8S, AC11S</w:t>
            </w:r>
          </w:p>
          <w:p w:rsidR="00581A14" w:rsidRPr="00C35996" w:rsidRDefault="00581A14" w:rsidP="00041AE8">
            <w:pPr>
              <w:spacing w:line="240" w:lineRule="auto"/>
              <w:rPr>
                <w:color w:val="auto"/>
                <w:lang w:val="en-US"/>
              </w:rPr>
            </w:pPr>
            <w:r w:rsidRPr="00C35996">
              <w:rPr>
                <w:color w:val="auto"/>
                <w:lang w:val="en-US"/>
              </w:rPr>
              <w:t>AC8S, AC11S 2)</w:t>
            </w:r>
          </w:p>
        </w:tc>
      </w:tr>
    </w:tbl>
    <w:p w:rsidR="00581A14" w:rsidRPr="00041AE8" w:rsidRDefault="00581A14" w:rsidP="00041AE8">
      <w:pPr>
        <w:spacing w:after="0" w:line="240" w:lineRule="auto"/>
        <w:rPr>
          <w:color w:val="auto"/>
        </w:rPr>
      </w:pPr>
      <w:r w:rsidRPr="00041AE8">
        <w:rPr>
          <w:color w:val="auto"/>
        </w:rPr>
        <w:t>1) Podział ze względu na wymiar największego kruszywa w mieszance.</w:t>
      </w:r>
    </w:p>
    <w:p w:rsidR="00581A14" w:rsidRPr="00041AE8" w:rsidRDefault="00581A14" w:rsidP="00041AE8">
      <w:pPr>
        <w:spacing w:after="0" w:line="240" w:lineRule="auto"/>
        <w:rPr>
          <w:color w:val="auto"/>
        </w:rPr>
      </w:pPr>
      <w:r w:rsidRPr="00041AE8">
        <w:rPr>
          <w:color w:val="auto"/>
        </w:rPr>
        <w:t>2) Dopuszczony do stosowania w terenach górskich.</w:t>
      </w:r>
    </w:p>
    <w:p w:rsidR="00581A14" w:rsidRPr="00041AE8" w:rsidRDefault="00581A14" w:rsidP="00041AE8">
      <w:pPr>
        <w:spacing w:after="0" w:line="240" w:lineRule="auto"/>
        <w:rPr>
          <w:color w:val="auto"/>
        </w:rPr>
      </w:pPr>
      <w:r w:rsidRPr="00041AE8">
        <w:rPr>
          <w:color w:val="auto"/>
        </w:rPr>
        <w:t>1.4. Określenia podstawowe</w:t>
      </w:r>
    </w:p>
    <w:p w:rsidR="00581A14" w:rsidRPr="00041AE8" w:rsidRDefault="00581A14" w:rsidP="00041AE8">
      <w:pPr>
        <w:spacing w:after="0" w:line="240" w:lineRule="auto"/>
        <w:rPr>
          <w:color w:val="auto"/>
        </w:rPr>
      </w:pPr>
      <w:r w:rsidRPr="00041AE8">
        <w:rPr>
          <w:color w:val="auto"/>
        </w:rPr>
        <w:t>1.4.1. Nawierzchnia – konstrukcja składająca się z jednej lub kilku warstw służących do przejmowania i rozkładania obciążeń od ruchu pojazdów na podłoże.</w:t>
      </w:r>
    </w:p>
    <w:p w:rsidR="00581A14" w:rsidRPr="00041AE8" w:rsidRDefault="00581A14" w:rsidP="00041AE8">
      <w:pPr>
        <w:spacing w:after="0" w:line="240" w:lineRule="auto"/>
        <w:rPr>
          <w:color w:val="auto"/>
        </w:rPr>
      </w:pPr>
      <w:r w:rsidRPr="00041AE8">
        <w:rPr>
          <w:color w:val="auto"/>
        </w:rPr>
        <w:t>1.4.2. Warstwa ścieralna – górna warstwa nawierzchni będąca w bezpośrednim kontakcie z kołami pojazdów.</w:t>
      </w:r>
    </w:p>
    <w:p w:rsidR="00581A14" w:rsidRPr="00041AE8" w:rsidRDefault="00581A14" w:rsidP="00041AE8">
      <w:pPr>
        <w:spacing w:after="0" w:line="240" w:lineRule="auto"/>
        <w:rPr>
          <w:color w:val="auto"/>
        </w:rPr>
      </w:pPr>
      <w:r w:rsidRPr="00041AE8">
        <w:rPr>
          <w:color w:val="auto"/>
        </w:rPr>
        <w:t>1.4.3. Mieszanka mineralno-asfaltowa – mieszanka kruszyw i lepiszcza asfaltowego.</w:t>
      </w:r>
    </w:p>
    <w:p w:rsidR="00581A14" w:rsidRPr="00041AE8" w:rsidRDefault="00581A14" w:rsidP="00041AE8">
      <w:pPr>
        <w:spacing w:after="0" w:line="240" w:lineRule="auto"/>
        <w:rPr>
          <w:color w:val="auto"/>
        </w:rPr>
      </w:pPr>
      <w:r w:rsidRPr="00041AE8">
        <w:rPr>
          <w:color w:val="auto"/>
        </w:rPr>
        <w:t>1.4.4. Wymiar mieszanki mineralno-asfaltowej – określenie mieszanki mineralno-asfaltowej, ze względu na największy wymiar kruszywa D, np. wymiar 5, 8, 11.</w:t>
      </w:r>
    </w:p>
    <w:p w:rsidR="00581A14" w:rsidRPr="00041AE8" w:rsidRDefault="00581A14" w:rsidP="00041AE8">
      <w:pPr>
        <w:spacing w:after="0" w:line="240" w:lineRule="auto"/>
        <w:rPr>
          <w:color w:val="auto"/>
        </w:rPr>
      </w:pPr>
      <w:r w:rsidRPr="00041AE8">
        <w:rPr>
          <w:color w:val="auto"/>
        </w:rPr>
        <w:t>1.4.5. Beton asfaltowy – mieszanka mineralno-asfaltowa, w której kruszywo o uziarnieniu ciągłym lub nieciągłym tworzy strukturę wzajemnie klinującą się.</w:t>
      </w:r>
    </w:p>
    <w:p w:rsidR="00581A14" w:rsidRPr="00041AE8" w:rsidRDefault="00581A14" w:rsidP="00041AE8">
      <w:pPr>
        <w:spacing w:after="0" w:line="240" w:lineRule="auto"/>
        <w:rPr>
          <w:color w:val="auto"/>
        </w:rPr>
      </w:pPr>
      <w:r w:rsidRPr="00041AE8">
        <w:rPr>
          <w:color w:val="auto"/>
        </w:rPr>
        <w:t>1.4.6. Uziarnienie – skład ziarnowy kruszywa, wyrażony w procentach masy ziaren przechodzących przez określony zestaw sit.</w:t>
      </w:r>
    </w:p>
    <w:p w:rsidR="00581A14" w:rsidRPr="00041AE8" w:rsidRDefault="00581A14" w:rsidP="00041AE8">
      <w:pPr>
        <w:spacing w:after="0" w:line="240" w:lineRule="auto"/>
        <w:rPr>
          <w:color w:val="auto"/>
        </w:rPr>
      </w:pPr>
      <w:r w:rsidRPr="00041AE8">
        <w:rPr>
          <w:color w:val="auto"/>
        </w:rPr>
        <w:t xml:space="preserve">1.4.7. Kategoria ruchu – obciążenie drogi ruchem samochodowym, wyrażone w osiach obliczeniowych (100 </w:t>
      </w:r>
      <w:proofErr w:type="spellStart"/>
      <w:r w:rsidRPr="00041AE8">
        <w:rPr>
          <w:color w:val="auto"/>
        </w:rPr>
        <w:t>kN</w:t>
      </w:r>
      <w:proofErr w:type="spellEnd"/>
      <w:r w:rsidRPr="00041AE8">
        <w:rPr>
          <w:color w:val="auto"/>
        </w:rPr>
        <w:t>) wg „Katalogu typowych konstrukcji nawierzchni podatnych i półsztywnych” GDDP-</w:t>
      </w:r>
      <w:proofErr w:type="spellStart"/>
      <w:r w:rsidRPr="00041AE8">
        <w:rPr>
          <w:color w:val="auto"/>
        </w:rPr>
        <w:t>IBDiM</w:t>
      </w:r>
      <w:proofErr w:type="spellEnd"/>
      <w:r w:rsidRPr="00041AE8">
        <w:rPr>
          <w:color w:val="auto"/>
        </w:rPr>
        <w:t xml:space="preserve"> [68].</w:t>
      </w:r>
    </w:p>
    <w:p w:rsidR="00581A14" w:rsidRPr="00041AE8" w:rsidRDefault="00581A14" w:rsidP="00041AE8">
      <w:pPr>
        <w:spacing w:after="0" w:line="240" w:lineRule="auto"/>
        <w:rPr>
          <w:color w:val="auto"/>
        </w:rPr>
      </w:pPr>
      <w:r w:rsidRPr="00041AE8">
        <w:rPr>
          <w:color w:val="auto"/>
        </w:rPr>
        <w:t>1.4.8. Wymiar kruszywa – wielkość ziaren kruszywa, określona przez dolny (d) i górny (D) wymiar sita.</w:t>
      </w:r>
    </w:p>
    <w:p w:rsidR="00581A14" w:rsidRPr="00041AE8" w:rsidRDefault="00581A14" w:rsidP="00041AE8">
      <w:pPr>
        <w:spacing w:after="0" w:line="240" w:lineRule="auto"/>
        <w:rPr>
          <w:color w:val="auto"/>
        </w:rPr>
      </w:pPr>
      <w:r w:rsidRPr="00041AE8">
        <w:rPr>
          <w:color w:val="auto"/>
        </w:rPr>
        <w:t xml:space="preserve">1.4.9. Kruszywo grube – kruszywo z ziaren o wymiarze: D ≤ </w:t>
      </w:r>
      <w:smartTag w:uri="urn:schemas-microsoft-com:office:smarttags" w:element="metricconverter">
        <w:smartTagPr>
          <w:attr w:name="ProductID" w:val="45 mm"/>
        </w:smartTagPr>
        <w:r w:rsidRPr="00041AE8">
          <w:rPr>
            <w:color w:val="auto"/>
          </w:rPr>
          <w:t>45 mm</w:t>
        </w:r>
      </w:smartTag>
      <w:r w:rsidRPr="00041AE8">
        <w:rPr>
          <w:color w:val="auto"/>
        </w:rPr>
        <w:t xml:space="preserve"> oraz d &gt; </w:t>
      </w:r>
      <w:smartTag w:uri="urn:schemas-microsoft-com:office:smarttags" w:element="metricconverter">
        <w:smartTagPr>
          <w:attr w:name="ProductID" w:val="2 mm"/>
        </w:smartTagPr>
        <w:r w:rsidRPr="00041AE8">
          <w:rPr>
            <w:color w:val="auto"/>
          </w:rPr>
          <w:t>2 mm</w:t>
        </w:r>
      </w:smartTag>
      <w:r w:rsidRPr="00041AE8">
        <w:rPr>
          <w:color w:val="auto"/>
        </w:rPr>
        <w:t>.</w:t>
      </w:r>
    </w:p>
    <w:p w:rsidR="00581A14" w:rsidRPr="00041AE8" w:rsidRDefault="00581A14" w:rsidP="00041AE8">
      <w:pPr>
        <w:spacing w:after="0" w:line="240" w:lineRule="auto"/>
        <w:rPr>
          <w:color w:val="auto"/>
        </w:rPr>
      </w:pPr>
      <w:r w:rsidRPr="00041AE8">
        <w:rPr>
          <w:color w:val="auto"/>
        </w:rPr>
        <w:t xml:space="preserve">1.4.10. Kruszywo drobne – kruszywo z ziaren o wymiarze: D ≤ </w:t>
      </w:r>
      <w:smartTag w:uri="urn:schemas-microsoft-com:office:smarttags" w:element="metricconverter">
        <w:smartTagPr>
          <w:attr w:name="ProductID" w:val="2 mm"/>
        </w:smartTagPr>
        <w:r w:rsidRPr="00041AE8">
          <w:rPr>
            <w:color w:val="auto"/>
          </w:rPr>
          <w:t>2 mm</w:t>
        </w:r>
      </w:smartTag>
      <w:r w:rsidRPr="00041AE8">
        <w:rPr>
          <w:color w:val="auto"/>
        </w:rPr>
        <w:t xml:space="preserve">, którego większa część pozostaje na sicie </w:t>
      </w:r>
      <w:smartTag w:uri="urn:schemas-microsoft-com:office:smarttags" w:element="metricconverter">
        <w:smartTagPr>
          <w:attr w:name="ProductID" w:val="0,063 mm"/>
        </w:smartTagPr>
        <w:r w:rsidRPr="00041AE8">
          <w:rPr>
            <w:color w:val="auto"/>
          </w:rPr>
          <w:t>0,063 mm</w:t>
        </w:r>
      </w:smartTag>
      <w:r w:rsidRPr="00041AE8">
        <w:rPr>
          <w:color w:val="auto"/>
        </w:rPr>
        <w:t>.</w:t>
      </w:r>
    </w:p>
    <w:p w:rsidR="00581A14" w:rsidRPr="00041AE8" w:rsidRDefault="00581A14" w:rsidP="00041AE8">
      <w:pPr>
        <w:spacing w:after="0" w:line="240" w:lineRule="auto"/>
        <w:rPr>
          <w:color w:val="auto"/>
        </w:rPr>
      </w:pPr>
      <w:r w:rsidRPr="00041AE8">
        <w:rPr>
          <w:color w:val="auto"/>
        </w:rPr>
        <w:t xml:space="preserve">1.4.11. Pył – kruszywo z ziaren przechodzących przez sito </w:t>
      </w:r>
      <w:smartTag w:uri="urn:schemas-microsoft-com:office:smarttags" w:element="metricconverter">
        <w:smartTagPr>
          <w:attr w:name="ProductID" w:val="0,063 mm"/>
        </w:smartTagPr>
        <w:r w:rsidRPr="00041AE8">
          <w:rPr>
            <w:color w:val="auto"/>
          </w:rPr>
          <w:t>0,063 mm</w:t>
        </w:r>
      </w:smartTag>
      <w:r w:rsidRPr="00041AE8">
        <w:rPr>
          <w:color w:val="auto"/>
        </w:rPr>
        <w:t>.</w:t>
      </w:r>
    </w:p>
    <w:p w:rsidR="00581A14" w:rsidRPr="00041AE8" w:rsidRDefault="00581A14" w:rsidP="00041AE8">
      <w:pPr>
        <w:spacing w:after="0" w:line="240" w:lineRule="auto"/>
        <w:rPr>
          <w:color w:val="auto"/>
        </w:rPr>
      </w:pPr>
      <w:r w:rsidRPr="00041AE8">
        <w:rPr>
          <w:color w:val="auto"/>
        </w:rPr>
        <w:t xml:space="preserve">1.4.12. Wypełniacz – kruszywo, którego większa część przechodzi przez sito </w:t>
      </w:r>
      <w:smartTag w:uri="urn:schemas-microsoft-com:office:smarttags" w:element="metricconverter">
        <w:smartTagPr>
          <w:attr w:name="ProductID" w:val="0,063 mm"/>
        </w:smartTagPr>
        <w:r w:rsidRPr="00041AE8">
          <w:rPr>
            <w:color w:val="auto"/>
          </w:rPr>
          <w:t>0,063 mm</w:t>
        </w:r>
      </w:smartTag>
      <w:r w:rsidRPr="00041AE8">
        <w:rPr>
          <w:color w:val="auto"/>
        </w:rPr>
        <w:t>. (Wypełniacz mieszany – kruszywo, które składa się z wypełniacza pochodzenia mineralnego i wodorotlenku wapnia. Wypełniacz dodany – wypełniacz pochodzenia mineralnego, wyprodukowany oddzielnie).</w:t>
      </w:r>
    </w:p>
    <w:p w:rsidR="00581A14" w:rsidRPr="00041AE8" w:rsidRDefault="00581A14" w:rsidP="00041AE8">
      <w:pPr>
        <w:spacing w:after="0" w:line="240" w:lineRule="auto"/>
        <w:rPr>
          <w:color w:val="auto"/>
        </w:rPr>
      </w:pPr>
      <w:r w:rsidRPr="00041AE8">
        <w:rPr>
          <w:color w:val="auto"/>
        </w:rPr>
        <w:t>1.4.13. Kationowa emulsja asfaltowa – emulsja, w której emulgator nadaje dodatnie ładunki cząstkom zdyspergowanego asfaltu.</w:t>
      </w:r>
    </w:p>
    <w:p w:rsidR="00581A14" w:rsidRPr="00041AE8" w:rsidRDefault="00581A14" w:rsidP="00041AE8">
      <w:pPr>
        <w:spacing w:after="0" w:line="240" w:lineRule="auto"/>
        <w:rPr>
          <w:color w:val="auto"/>
        </w:rPr>
      </w:pPr>
      <w:r w:rsidRPr="00041AE8">
        <w:rPr>
          <w:color w:val="auto"/>
        </w:rPr>
        <w:t>1.4.14. Pozostałe określenia podstawowe są zgodne z obowiązującymi, odpowiednimi polskimi normami i z definicjami podanymi w ST D-M-00.00.00 „Wymagania ogólne” pkt 1.4.</w:t>
      </w:r>
    </w:p>
    <w:p w:rsidR="00581A14" w:rsidRPr="00041AE8" w:rsidRDefault="00581A14" w:rsidP="00041AE8">
      <w:pPr>
        <w:spacing w:after="0" w:line="240" w:lineRule="auto"/>
        <w:rPr>
          <w:color w:val="auto"/>
        </w:rPr>
      </w:pPr>
      <w:r w:rsidRPr="00041AE8">
        <w:rPr>
          <w:color w:val="auto"/>
        </w:rPr>
        <w:t>1.4.15. Symbole i skróty dodatkowe</w:t>
      </w:r>
    </w:p>
    <w:tbl>
      <w:tblPr>
        <w:tblW w:w="0" w:type="auto"/>
        <w:tblLook w:val="04A0" w:firstRow="1" w:lastRow="0" w:firstColumn="1" w:lastColumn="0" w:noHBand="0" w:noVBand="1"/>
      </w:tblPr>
      <w:tblGrid>
        <w:gridCol w:w="675"/>
        <w:gridCol w:w="6912"/>
      </w:tblGrid>
      <w:tr w:rsidR="00581A14" w:rsidRPr="00041AE8" w:rsidTr="00C35996">
        <w:tc>
          <w:tcPr>
            <w:tcW w:w="675" w:type="dxa"/>
          </w:tcPr>
          <w:p w:rsidR="00581A14" w:rsidRPr="00041AE8" w:rsidRDefault="00581A14" w:rsidP="00041AE8">
            <w:pPr>
              <w:spacing w:after="0" w:line="240" w:lineRule="auto"/>
              <w:rPr>
                <w:color w:val="auto"/>
              </w:rPr>
            </w:pPr>
            <w:r w:rsidRPr="00041AE8">
              <w:rPr>
                <w:color w:val="auto"/>
              </w:rPr>
              <w:t>ACS</w:t>
            </w:r>
          </w:p>
        </w:tc>
        <w:tc>
          <w:tcPr>
            <w:tcW w:w="6912" w:type="dxa"/>
          </w:tcPr>
          <w:p w:rsidR="00581A14" w:rsidRPr="00041AE8" w:rsidRDefault="00581A14" w:rsidP="00041AE8">
            <w:pPr>
              <w:spacing w:after="0" w:line="240" w:lineRule="auto"/>
              <w:rPr>
                <w:color w:val="auto"/>
              </w:rPr>
            </w:pPr>
            <w:r w:rsidRPr="00041AE8">
              <w:rPr>
                <w:color w:val="auto"/>
              </w:rPr>
              <w:t>beton asfaltowy do warstwy ścieralnej</w:t>
            </w:r>
          </w:p>
        </w:tc>
      </w:tr>
      <w:tr w:rsidR="00581A14" w:rsidRPr="00041AE8" w:rsidTr="00C35996">
        <w:tc>
          <w:tcPr>
            <w:tcW w:w="675" w:type="dxa"/>
          </w:tcPr>
          <w:p w:rsidR="00581A14" w:rsidRPr="00041AE8" w:rsidRDefault="00581A14" w:rsidP="00041AE8">
            <w:pPr>
              <w:spacing w:after="0" w:line="240" w:lineRule="auto"/>
              <w:rPr>
                <w:color w:val="auto"/>
              </w:rPr>
            </w:pPr>
            <w:r w:rsidRPr="00041AE8">
              <w:rPr>
                <w:color w:val="auto"/>
              </w:rPr>
              <w:t>PMB</w:t>
            </w:r>
          </w:p>
        </w:tc>
        <w:tc>
          <w:tcPr>
            <w:tcW w:w="6912" w:type="dxa"/>
          </w:tcPr>
          <w:p w:rsidR="00581A14" w:rsidRPr="00041AE8" w:rsidRDefault="00581A14" w:rsidP="00041AE8">
            <w:pPr>
              <w:spacing w:after="0" w:line="240" w:lineRule="auto"/>
              <w:rPr>
                <w:color w:val="auto"/>
              </w:rPr>
            </w:pPr>
            <w:proofErr w:type="spellStart"/>
            <w:r w:rsidRPr="00041AE8">
              <w:rPr>
                <w:color w:val="auto"/>
              </w:rPr>
              <w:t>polimeroasfalt</w:t>
            </w:r>
            <w:proofErr w:type="spellEnd"/>
            <w:r w:rsidRPr="00041AE8">
              <w:rPr>
                <w:color w:val="auto"/>
              </w:rPr>
              <w:t>,</w:t>
            </w:r>
          </w:p>
        </w:tc>
      </w:tr>
      <w:tr w:rsidR="00581A14" w:rsidRPr="00041AE8" w:rsidTr="00C35996">
        <w:tc>
          <w:tcPr>
            <w:tcW w:w="675" w:type="dxa"/>
          </w:tcPr>
          <w:p w:rsidR="00581A14" w:rsidRPr="00041AE8" w:rsidRDefault="00581A14" w:rsidP="00041AE8">
            <w:pPr>
              <w:spacing w:after="0" w:line="240" w:lineRule="auto"/>
              <w:rPr>
                <w:color w:val="auto"/>
              </w:rPr>
            </w:pPr>
            <w:r w:rsidRPr="00041AE8">
              <w:rPr>
                <w:color w:val="auto"/>
              </w:rPr>
              <w:t>D</w:t>
            </w:r>
          </w:p>
        </w:tc>
        <w:tc>
          <w:tcPr>
            <w:tcW w:w="6912" w:type="dxa"/>
          </w:tcPr>
          <w:p w:rsidR="00581A14" w:rsidRPr="00041AE8" w:rsidRDefault="00581A14" w:rsidP="00041AE8">
            <w:pPr>
              <w:spacing w:after="0" w:line="240" w:lineRule="auto"/>
              <w:rPr>
                <w:color w:val="auto"/>
              </w:rPr>
            </w:pPr>
            <w:r w:rsidRPr="00041AE8">
              <w:rPr>
                <w:color w:val="auto"/>
              </w:rPr>
              <w:t>górny wymiar sita (przy określaniu wielkości ziaren kruszywa),</w:t>
            </w:r>
          </w:p>
        </w:tc>
      </w:tr>
      <w:tr w:rsidR="00581A14" w:rsidRPr="00041AE8" w:rsidTr="00C35996">
        <w:tc>
          <w:tcPr>
            <w:tcW w:w="675" w:type="dxa"/>
          </w:tcPr>
          <w:p w:rsidR="00581A14" w:rsidRPr="00041AE8" w:rsidRDefault="00581A14" w:rsidP="00041AE8">
            <w:pPr>
              <w:spacing w:after="0" w:line="240" w:lineRule="auto"/>
              <w:rPr>
                <w:color w:val="auto"/>
              </w:rPr>
            </w:pPr>
            <w:r w:rsidRPr="00041AE8">
              <w:rPr>
                <w:color w:val="auto"/>
              </w:rPr>
              <w:t>d</w:t>
            </w:r>
          </w:p>
        </w:tc>
        <w:tc>
          <w:tcPr>
            <w:tcW w:w="6912" w:type="dxa"/>
          </w:tcPr>
          <w:p w:rsidR="00581A14" w:rsidRPr="00041AE8" w:rsidRDefault="00581A14" w:rsidP="00041AE8">
            <w:pPr>
              <w:spacing w:after="0" w:line="240" w:lineRule="auto"/>
              <w:rPr>
                <w:color w:val="auto"/>
              </w:rPr>
            </w:pPr>
            <w:r w:rsidRPr="00041AE8">
              <w:rPr>
                <w:color w:val="auto"/>
              </w:rPr>
              <w:t>dolny wymiar sita (przy określaniu wielkości ziaren kruszywa),</w:t>
            </w:r>
          </w:p>
        </w:tc>
      </w:tr>
      <w:tr w:rsidR="00581A14" w:rsidRPr="00041AE8" w:rsidTr="00C35996">
        <w:tc>
          <w:tcPr>
            <w:tcW w:w="675" w:type="dxa"/>
          </w:tcPr>
          <w:p w:rsidR="00581A14" w:rsidRPr="00041AE8" w:rsidRDefault="00581A14" w:rsidP="00041AE8">
            <w:pPr>
              <w:spacing w:after="0" w:line="240" w:lineRule="auto"/>
              <w:rPr>
                <w:color w:val="auto"/>
              </w:rPr>
            </w:pPr>
            <w:r w:rsidRPr="00041AE8">
              <w:rPr>
                <w:color w:val="auto"/>
              </w:rPr>
              <w:t>C</w:t>
            </w:r>
          </w:p>
        </w:tc>
        <w:tc>
          <w:tcPr>
            <w:tcW w:w="6912" w:type="dxa"/>
          </w:tcPr>
          <w:p w:rsidR="00581A14" w:rsidRPr="00041AE8" w:rsidRDefault="00581A14" w:rsidP="00041AE8">
            <w:pPr>
              <w:spacing w:after="0" w:line="240" w:lineRule="auto"/>
              <w:rPr>
                <w:color w:val="auto"/>
              </w:rPr>
            </w:pPr>
            <w:r w:rsidRPr="00041AE8">
              <w:rPr>
                <w:color w:val="auto"/>
              </w:rPr>
              <w:t>kationowa emulsja asfaltowa,</w:t>
            </w:r>
          </w:p>
        </w:tc>
      </w:tr>
      <w:tr w:rsidR="00581A14" w:rsidRPr="00041AE8" w:rsidTr="00C35996">
        <w:tc>
          <w:tcPr>
            <w:tcW w:w="675" w:type="dxa"/>
          </w:tcPr>
          <w:p w:rsidR="00581A14" w:rsidRPr="00041AE8" w:rsidRDefault="00581A14" w:rsidP="00041AE8">
            <w:pPr>
              <w:spacing w:after="0" w:line="240" w:lineRule="auto"/>
              <w:rPr>
                <w:color w:val="auto"/>
              </w:rPr>
            </w:pPr>
            <w:r w:rsidRPr="00041AE8">
              <w:rPr>
                <w:color w:val="auto"/>
              </w:rPr>
              <w:t>NPD</w:t>
            </w:r>
          </w:p>
        </w:tc>
        <w:tc>
          <w:tcPr>
            <w:tcW w:w="6912" w:type="dxa"/>
          </w:tcPr>
          <w:p w:rsidR="00581A14" w:rsidRPr="00041AE8" w:rsidRDefault="00581A14" w:rsidP="00041AE8">
            <w:pPr>
              <w:spacing w:after="0" w:line="240" w:lineRule="auto"/>
              <w:rPr>
                <w:color w:val="auto"/>
              </w:rPr>
            </w:pPr>
            <w:r w:rsidRPr="00041AE8">
              <w:rPr>
                <w:color w:val="auto"/>
              </w:rPr>
              <w:t xml:space="preserve">właściwość użytkowa nie określana (ang. No Performance </w:t>
            </w:r>
            <w:proofErr w:type="spellStart"/>
            <w:r w:rsidRPr="00041AE8">
              <w:rPr>
                <w:color w:val="auto"/>
              </w:rPr>
              <w:t>Determined</w:t>
            </w:r>
            <w:proofErr w:type="spellEnd"/>
            <w:r w:rsidRPr="00041AE8">
              <w:rPr>
                <w:color w:val="auto"/>
              </w:rPr>
              <w:t>; producent może jej nie określać),</w:t>
            </w:r>
          </w:p>
        </w:tc>
      </w:tr>
      <w:tr w:rsidR="00581A14" w:rsidRPr="00041AE8" w:rsidTr="00C35996">
        <w:tc>
          <w:tcPr>
            <w:tcW w:w="675" w:type="dxa"/>
          </w:tcPr>
          <w:p w:rsidR="00581A14" w:rsidRPr="00041AE8" w:rsidRDefault="00581A14" w:rsidP="00041AE8">
            <w:pPr>
              <w:spacing w:after="0" w:line="240" w:lineRule="auto"/>
              <w:rPr>
                <w:color w:val="auto"/>
              </w:rPr>
            </w:pPr>
            <w:r w:rsidRPr="00041AE8">
              <w:rPr>
                <w:color w:val="auto"/>
              </w:rPr>
              <w:t>TBR</w:t>
            </w:r>
          </w:p>
        </w:tc>
        <w:tc>
          <w:tcPr>
            <w:tcW w:w="6912" w:type="dxa"/>
          </w:tcPr>
          <w:p w:rsidR="00581A14" w:rsidRPr="00041AE8" w:rsidRDefault="00581A14" w:rsidP="00041AE8">
            <w:pPr>
              <w:spacing w:after="0" w:line="240" w:lineRule="auto"/>
              <w:rPr>
                <w:color w:val="auto"/>
              </w:rPr>
            </w:pPr>
            <w:r w:rsidRPr="00041AE8">
              <w:rPr>
                <w:color w:val="auto"/>
              </w:rPr>
              <w:t xml:space="preserve">do zadeklarowania (ang. To Be </w:t>
            </w:r>
            <w:proofErr w:type="spellStart"/>
            <w:r w:rsidRPr="00041AE8">
              <w:rPr>
                <w:color w:val="auto"/>
              </w:rPr>
              <w:t>Reported</w:t>
            </w:r>
            <w:proofErr w:type="spellEnd"/>
            <w:r w:rsidRPr="00041AE8">
              <w:rPr>
                <w:color w:val="auto"/>
              </w:rPr>
              <w:t>; producent może dostarczyć odpowiednie informacje, jednak nie jest do tego zobowiązany),</w:t>
            </w:r>
          </w:p>
        </w:tc>
      </w:tr>
      <w:tr w:rsidR="00581A14" w:rsidRPr="00041AE8" w:rsidTr="00C35996">
        <w:tc>
          <w:tcPr>
            <w:tcW w:w="675" w:type="dxa"/>
          </w:tcPr>
          <w:p w:rsidR="00581A14" w:rsidRPr="00041AE8" w:rsidRDefault="00581A14" w:rsidP="00041AE8">
            <w:pPr>
              <w:spacing w:after="0" w:line="240" w:lineRule="auto"/>
              <w:rPr>
                <w:color w:val="auto"/>
              </w:rPr>
            </w:pPr>
            <w:r w:rsidRPr="00041AE8">
              <w:rPr>
                <w:color w:val="auto"/>
              </w:rPr>
              <w:t>IRI</w:t>
            </w:r>
          </w:p>
        </w:tc>
        <w:tc>
          <w:tcPr>
            <w:tcW w:w="6912" w:type="dxa"/>
          </w:tcPr>
          <w:p w:rsidR="00581A14" w:rsidRPr="00041AE8" w:rsidRDefault="00581A14" w:rsidP="00041AE8">
            <w:pPr>
              <w:spacing w:after="0" w:line="240" w:lineRule="auto"/>
              <w:rPr>
                <w:color w:val="auto"/>
              </w:rPr>
            </w:pPr>
            <w:r w:rsidRPr="00041AE8">
              <w:rPr>
                <w:color w:val="auto"/>
              </w:rPr>
              <w:t xml:space="preserve">(International </w:t>
            </w:r>
            <w:proofErr w:type="spellStart"/>
            <w:r w:rsidRPr="00041AE8">
              <w:rPr>
                <w:color w:val="auto"/>
              </w:rPr>
              <w:t>Roughness</w:t>
            </w:r>
            <w:proofErr w:type="spellEnd"/>
            <w:r w:rsidRPr="00041AE8">
              <w:rPr>
                <w:color w:val="auto"/>
              </w:rPr>
              <w:t xml:space="preserve"> Index) międzynarodowy wskaźnik równości,</w:t>
            </w:r>
          </w:p>
        </w:tc>
      </w:tr>
      <w:tr w:rsidR="00581A14" w:rsidRPr="00041AE8" w:rsidTr="00C35996">
        <w:tc>
          <w:tcPr>
            <w:tcW w:w="675" w:type="dxa"/>
          </w:tcPr>
          <w:p w:rsidR="00581A14" w:rsidRPr="00041AE8" w:rsidRDefault="00581A14" w:rsidP="00041AE8">
            <w:pPr>
              <w:spacing w:after="0" w:line="240" w:lineRule="auto"/>
              <w:rPr>
                <w:color w:val="auto"/>
              </w:rPr>
            </w:pPr>
            <w:r w:rsidRPr="00041AE8">
              <w:rPr>
                <w:color w:val="auto"/>
              </w:rPr>
              <w:t>MOP</w:t>
            </w:r>
          </w:p>
        </w:tc>
        <w:tc>
          <w:tcPr>
            <w:tcW w:w="6912" w:type="dxa"/>
          </w:tcPr>
          <w:p w:rsidR="00581A14" w:rsidRPr="00041AE8" w:rsidRDefault="00581A14" w:rsidP="00041AE8">
            <w:pPr>
              <w:spacing w:after="0" w:line="240" w:lineRule="auto"/>
              <w:rPr>
                <w:color w:val="auto"/>
              </w:rPr>
            </w:pPr>
            <w:r w:rsidRPr="00041AE8">
              <w:rPr>
                <w:color w:val="auto"/>
              </w:rPr>
              <w:t xml:space="preserve">miejsce obsługi podróżnych. </w:t>
            </w:r>
          </w:p>
        </w:tc>
      </w:tr>
    </w:tbl>
    <w:p w:rsidR="00581A14" w:rsidRPr="00041AE8" w:rsidRDefault="00581A14" w:rsidP="00041AE8">
      <w:pPr>
        <w:spacing w:after="0" w:line="240" w:lineRule="auto"/>
        <w:rPr>
          <w:color w:val="auto"/>
        </w:rPr>
      </w:pPr>
      <w:r w:rsidRPr="00041AE8">
        <w:rPr>
          <w:color w:val="auto"/>
        </w:rPr>
        <w:t>1.5. Ogólne wymagania dotyczące robót</w:t>
      </w:r>
    </w:p>
    <w:p w:rsidR="00581A14" w:rsidRPr="00041AE8" w:rsidRDefault="00581A14" w:rsidP="00041AE8">
      <w:pPr>
        <w:spacing w:after="0" w:line="240" w:lineRule="auto"/>
        <w:rPr>
          <w:color w:val="auto"/>
        </w:rPr>
      </w:pPr>
      <w:r w:rsidRPr="00041AE8">
        <w:rPr>
          <w:color w:val="auto"/>
        </w:rPr>
        <w:lastRenderedPageBreak/>
        <w:tab/>
        <w:t>Ogólne wymagania dotyczące robót podano w ST D-M-00.00.00 „Wymagania ogólne” [1] pkt 1.5.</w:t>
      </w:r>
    </w:p>
    <w:p w:rsidR="00581A14" w:rsidRPr="00041AE8" w:rsidRDefault="00581A14" w:rsidP="00041AE8">
      <w:pPr>
        <w:spacing w:after="0" w:line="240" w:lineRule="auto"/>
        <w:rPr>
          <w:color w:val="auto"/>
        </w:rPr>
      </w:pPr>
      <w:bookmarkStart w:id="8" w:name="_Toc410286583"/>
      <w:bookmarkStart w:id="9" w:name="_Toc13080430"/>
      <w:bookmarkStart w:id="10" w:name="_Toc13081621"/>
      <w:bookmarkStart w:id="11" w:name="_Toc16773149"/>
      <w:bookmarkStart w:id="12" w:name="_Toc16794085"/>
      <w:r w:rsidRPr="00041AE8">
        <w:rPr>
          <w:color w:val="auto"/>
        </w:rPr>
        <w:t>2. MATERIAŁY</w:t>
      </w:r>
      <w:bookmarkEnd w:id="8"/>
      <w:bookmarkEnd w:id="9"/>
      <w:bookmarkEnd w:id="10"/>
      <w:bookmarkEnd w:id="11"/>
      <w:bookmarkEnd w:id="12"/>
    </w:p>
    <w:p w:rsidR="00581A14" w:rsidRPr="00041AE8" w:rsidRDefault="00581A14" w:rsidP="00041AE8">
      <w:pPr>
        <w:spacing w:after="0" w:line="240" w:lineRule="auto"/>
        <w:rPr>
          <w:color w:val="auto"/>
        </w:rPr>
      </w:pPr>
      <w:r w:rsidRPr="00041AE8">
        <w:rPr>
          <w:color w:val="auto"/>
        </w:rPr>
        <w:t>2.1. Ogólne wymagania dotyczące materiałów</w:t>
      </w:r>
    </w:p>
    <w:p w:rsidR="00581A14" w:rsidRPr="00041AE8" w:rsidRDefault="00581A14" w:rsidP="00041AE8">
      <w:pPr>
        <w:spacing w:after="0" w:line="240" w:lineRule="auto"/>
        <w:rPr>
          <w:color w:val="auto"/>
        </w:rPr>
      </w:pPr>
      <w:r w:rsidRPr="00041AE8">
        <w:rPr>
          <w:color w:val="auto"/>
        </w:rPr>
        <w:tab/>
        <w:t>Ogólne wymagania dotyczące materiałów, ich pozyskiwania i składowania, podano w ST D-M-00.00.00 „Wymagania ogólne” [1] pkt 2.</w:t>
      </w:r>
    </w:p>
    <w:p w:rsidR="00581A14" w:rsidRPr="00041AE8" w:rsidRDefault="00581A14" w:rsidP="00041AE8">
      <w:pPr>
        <w:spacing w:after="0" w:line="240" w:lineRule="auto"/>
        <w:rPr>
          <w:color w:val="auto"/>
        </w:rPr>
      </w:pPr>
      <w:r w:rsidRPr="00041AE8">
        <w:rPr>
          <w:color w:val="auto"/>
        </w:rPr>
        <w:t>2.2. Lepiszcza asfaltowe</w:t>
      </w:r>
    </w:p>
    <w:p w:rsidR="00581A14" w:rsidRPr="00041AE8" w:rsidRDefault="00581A14" w:rsidP="00041AE8">
      <w:pPr>
        <w:spacing w:after="0" w:line="240" w:lineRule="auto"/>
        <w:rPr>
          <w:color w:val="auto"/>
        </w:rPr>
      </w:pPr>
      <w:r w:rsidRPr="00041AE8">
        <w:rPr>
          <w:color w:val="auto"/>
        </w:rPr>
        <w:tab/>
        <w:t>Należy stosować asfalty drogowe wg PN-EN 12591 [27]. Rodzaje stosowanych lepiszczy asfaltowych podano w tablicy 2. Oprócz lepiszczy wymienionych w tablicy 2 można stosować inne lepiszcza nienormowe według aprobat technicznych.</w:t>
      </w:r>
    </w:p>
    <w:p w:rsidR="00581A14" w:rsidRPr="00041AE8" w:rsidRDefault="00581A14" w:rsidP="00041AE8">
      <w:pPr>
        <w:spacing w:after="0" w:line="240" w:lineRule="auto"/>
        <w:rPr>
          <w:color w:val="auto"/>
        </w:rPr>
      </w:pPr>
      <w:r w:rsidRPr="00041AE8">
        <w:rPr>
          <w:color w:val="auto"/>
        </w:rPr>
        <w:t>Tablica 2. Zalecane  lepiszcza asfaltowego do warstwy ścieralnej z betonu asfaltowego</w:t>
      </w:r>
    </w:p>
    <w:tbl>
      <w:tblPr>
        <w:tblW w:w="7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9"/>
        <w:gridCol w:w="1419"/>
        <w:gridCol w:w="2344"/>
        <w:gridCol w:w="2359"/>
      </w:tblGrid>
      <w:tr w:rsidR="00581A14" w:rsidRPr="00041AE8" w:rsidTr="00C35996">
        <w:tc>
          <w:tcPr>
            <w:tcW w:w="1389" w:type="dxa"/>
            <w:tcBorders>
              <w:bottom w:val="nil"/>
            </w:tcBorders>
          </w:tcPr>
          <w:p w:rsidR="00581A14" w:rsidRPr="00041AE8" w:rsidRDefault="00581A14" w:rsidP="00041AE8">
            <w:pPr>
              <w:spacing w:line="240" w:lineRule="auto"/>
              <w:rPr>
                <w:color w:val="auto"/>
              </w:rPr>
            </w:pPr>
            <w:r w:rsidRPr="00041AE8">
              <w:rPr>
                <w:color w:val="auto"/>
              </w:rPr>
              <w:t>Kategoria</w:t>
            </w:r>
          </w:p>
        </w:tc>
        <w:tc>
          <w:tcPr>
            <w:tcW w:w="1419" w:type="dxa"/>
            <w:tcBorders>
              <w:bottom w:val="nil"/>
            </w:tcBorders>
          </w:tcPr>
          <w:p w:rsidR="00581A14" w:rsidRPr="00041AE8" w:rsidRDefault="00581A14" w:rsidP="00041AE8">
            <w:pPr>
              <w:spacing w:line="240" w:lineRule="auto"/>
              <w:rPr>
                <w:color w:val="auto"/>
              </w:rPr>
            </w:pPr>
            <w:r w:rsidRPr="00041AE8">
              <w:rPr>
                <w:color w:val="auto"/>
              </w:rPr>
              <w:t>Mieszanka</w:t>
            </w:r>
          </w:p>
        </w:tc>
        <w:tc>
          <w:tcPr>
            <w:tcW w:w="4703" w:type="dxa"/>
            <w:gridSpan w:val="2"/>
          </w:tcPr>
          <w:p w:rsidR="00581A14" w:rsidRPr="00041AE8" w:rsidRDefault="00581A14" w:rsidP="00041AE8">
            <w:pPr>
              <w:spacing w:line="240" w:lineRule="auto"/>
              <w:rPr>
                <w:color w:val="auto"/>
              </w:rPr>
            </w:pPr>
            <w:r w:rsidRPr="00041AE8">
              <w:rPr>
                <w:color w:val="auto"/>
              </w:rPr>
              <w:t xml:space="preserve">Gatunek lepiszcza   </w:t>
            </w:r>
          </w:p>
        </w:tc>
      </w:tr>
      <w:tr w:rsidR="00581A14" w:rsidRPr="00041AE8" w:rsidTr="00C35996">
        <w:tc>
          <w:tcPr>
            <w:tcW w:w="1389" w:type="dxa"/>
            <w:tcBorders>
              <w:top w:val="nil"/>
            </w:tcBorders>
          </w:tcPr>
          <w:p w:rsidR="00581A14" w:rsidRPr="00041AE8" w:rsidRDefault="00581A14" w:rsidP="00041AE8">
            <w:pPr>
              <w:spacing w:line="240" w:lineRule="auto"/>
              <w:rPr>
                <w:color w:val="auto"/>
              </w:rPr>
            </w:pPr>
            <w:r w:rsidRPr="00041AE8">
              <w:rPr>
                <w:color w:val="auto"/>
              </w:rPr>
              <w:t>ruchu</w:t>
            </w:r>
          </w:p>
        </w:tc>
        <w:tc>
          <w:tcPr>
            <w:tcW w:w="1419" w:type="dxa"/>
            <w:tcBorders>
              <w:top w:val="nil"/>
            </w:tcBorders>
          </w:tcPr>
          <w:p w:rsidR="00581A14" w:rsidRPr="00041AE8" w:rsidRDefault="00581A14" w:rsidP="00041AE8">
            <w:pPr>
              <w:spacing w:line="240" w:lineRule="auto"/>
              <w:rPr>
                <w:color w:val="auto"/>
              </w:rPr>
            </w:pPr>
            <w:r w:rsidRPr="00041AE8">
              <w:rPr>
                <w:color w:val="auto"/>
              </w:rPr>
              <w:t>ACS</w:t>
            </w:r>
          </w:p>
        </w:tc>
        <w:tc>
          <w:tcPr>
            <w:tcW w:w="2344" w:type="dxa"/>
          </w:tcPr>
          <w:p w:rsidR="00581A14" w:rsidRPr="00041AE8" w:rsidRDefault="00581A14" w:rsidP="00041AE8">
            <w:pPr>
              <w:spacing w:line="240" w:lineRule="auto"/>
              <w:rPr>
                <w:color w:val="auto"/>
              </w:rPr>
            </w:pPr>
            <w:r w:rsidRPr="00041AE8">
              <w:rPr>
                <w:color w:val="auto"/>
              </w:rPr>
              <w:t>asfalt drogowy</w:t>
            </w:r>
          </w:p>
        </w:tc>
        <w:tc>
          <w:tcPr>
            <w:tcW w:w="2359" w:type="dxa"/>
          </w:tcPr>
          <w:p w:rsidR="00581A14" w:rsidRPr="00041AE8" w:rsidRDefault="00581A14" w:rsidP="00041AE8">
            <w:pPr>
              <w:spacing w:line="240" w:lineRule="auto"/>
              <w:rPr>
                <w:color w:val="auto"/>
              </w:rPr>
            </w:pPr>
            <w:proofErr w:type="spellStart"/>
            <w:r w:rsidRPr="00041AE8">
              <w:rPr>
                <w:color w:val="auto"/>
              </w:rPr>
              <w:t>polimeroasfalt</w:t>
            </w:r>
            <w:proofErr w:type="spellEnd"/>
          </w:p>
        </w:tc>
      </w:tr>
      <w:tr w:rsidR="00581A14" w:rsidRPr="00041AE8" w:rsidTr="00C35996">
        <w:tc>
          <w:tcPr>
            <w:tcW w:w="1389" w:type="dxa"/>
          </w:tcPr>
          <w:p w:rsidR="00581A14" w:rsidRPr="00041AE8" w:rsidRDefault="00581A14" w:rsidP="00041AE8">
            <w:pPr>
              <w:spacing w:line="240" w:lineRule="auto"/>
              <w:rPr>
                <w:color w:val="auto"/>
              </w:rPr>
            </w:pPr>
            <w:r w:rsidRPr="00041AE8">
              <w:rPr>
                <w:color w:val="auto"/>
                <w:highlight w:val="yellow"/>
              </w:rPr>
              <w:t>KR</w:t>
            </w:r>
            <w:r w:rsidRPr="00041AE8">
              <w:rPr>
                <w:color w:val="auto"/>
              </w:rPr>
              <w:t>2</w:t>
            </w:r>
          </w:p>
        </w:tc>
        <w:tc>
          <w:tcPr>
            <w:tcW w:w="1419" w:type="dxa"/>
          </w:tcPr>
          <w:p w:rsidR="00581A14" w:rsidRPr="00041AE8" w:rsidRDefault="00581A14" w:rsidP="00041AE8">
            <w:pPr>
              <w:spacing w:line="240" w:lineRule="auto"/>
              <w:rPr>
                <w:color w:val="auto"/>
              </w:rPr>
            </w:pPr>
            <w:r w:rsidRPr="00041AE8">
              <w:rPr>
                <w:color w:val="auto"/>
              </w:rPr>
              <w:t xml:space="preserve">AC5S, </w:t>
            </w:r>
            <w:r w:rsidRPr="00041AE8">
              <w:rPr>
                <w:color w:val="auto"/>
                <w:highlight w:val="yellow"/>
              </w:rPr>
              <w:t>AC8S,</w:t>
            </w:r>
            <w:r w:rsidRPr="00041AE8">
              <w:rPr>
                <w:color w:val="auto"/>
              </w:rPr>
              <w:t xml:space="preserve"> AC11S</w:t>
            </w:r>
          </w:p>
        </w:tc>
        <w:tc>
          <w:tcPr>
            <w:tcW w:w="2344" w:type="dxa"/>
          </w:tcPr>
          <w:p w:rsidR="00581A14" w:rsidRPr="00041AE8" w:rsidRDefault="00581A14" w:rsidP="00041AE8">
            <w:pPr>
              <w:spacing w:line="240" w:lineRule="auto"/>
              <w:rPr>
                <w:color w:val="auto"/>
              </w:rPr>
            </w:pPr>
            <w:r w:rsidRPr="00041AE8">
              <w:rPr>
                <w:color w:val="auto"/>
              </w:rPr>
              <w:t>50/70, 70/100</w:t>
            </w:r>
          </w:p>
          <w:p w:rsidR="00581A14" w:rsidRPr="00041AE8" w:rsidRDefault="00581A14" w:rsidP="00041AE8">
            <w:pPr>
              <w:spacing w:line="240" w:lineRule="auto"/>
              <w:rPr>
                <w:color w:val="auto"/>
              </w:rPr>
            </w:pPr>
            <w:r w:rsidRPr="00041AE8">
              <w:rPr>
                <w:color w:val="auto"/>
              </w:rPr>
              <w:t>Wielorodzajowy 50/70</w:t>
            </w:r>
          </w:p>
        </w:tc>
        <w:tc>
          <w:tcPr>
            <w:tcW w:w="2359" w:type="dxa"/>
          </w:tcPr>
          <w:p w:rsidR="00581A14" w:rsidRPr="00041AE8" w:rsidRDefault="00581A14" w:rsidP="00041AE8">
            <w:pPr>
              <w:spacing w:line="240" w:lineRule="auto"/>
              <w:rPr>
                <w:color w:val="auto"/>
              </w:rPr>
            </w:pPr>
          </w:p>
          <w:p w:rsidR="00581A14" w:rsidRPr="00041AE8" w:rsidRDefault="00581A14" w:rsidP="00041AE8">
            <w:pPr>
              <w:spacing w:line="240" w:lineRule="auto"/>
              <w:rPr>
                <w:color w:val="auto"/>
              </w:rPr>
            </w:pPr>
            <w:r w:rsidRPr="00041AE8">
              <w:rPr>
                <w:color w:val="auto"/>
              </w:rPr>
              <w:t>-</w:t>
            </w:r>
          </w:p>
        </w:tc>
      </w:tr>
    </w:tbl>
    <w:p w:rsidR="00581A14" w:rsidRPr="00041AE8" w:rsidRDefault="00581A14" w:rsidP="00041AE8">
      <w:pPr>
        <w:spacing w:after="0" w:line="240" w:lineRule="auto"/>
        <w:rPr>
          <w:color w:val="auto"/>
        </w:rPr>
      </w:pPr>
    </w:p>
    <w:p w:rsidR="00581A14" w:rsidRPr="00041AE8" w:rsidRDefault="00581A14" w:rsidP="00041AE8">
      <w:pPr>
        <w:spacing w:after="0" w:line="240" w:lineRule="auto"/>
        <w:rPr>
          <w:color w:val="auto"/>
        </w:rPr>
      </w:pPr>
      <w:r w:rsidRPr="00041AE8">
        <w:rPr>
          <w:color w:val="auto"/>
        </w:rPr>
        <w:t xml:space="preserve">Asfalty drogowe powinny spełniać wymagania podane w tablicy 3. </w:t>
      </w:r>
    </w:p>
    <w:p w:rsidR="00581A14" w:rsidRPr="00041AE8" w:rsidRDefault="00581A14" w:rsidP="00041AE8">
      <w:pPr>
        <w:spacing w:after="0" w:line="240" w:lineRule="auto"/>
        <w:rPr>
          <w:color w:val="auto"/>
        </w:rPr>
      </w:pPr>
      <w:r w:rsidRPr="00041AE8">
        <w:rPr>
          <w:color w:val="auto"/>
        </w:rPr>
        <w:t>Tablica 3. Wymagania wobec asfaltów drogowych wg PN-EN 12591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851"/>
        <w:gridCol w:w="1984"/>
        <w:gridCol w:w="851"/>
        <w:gridCol w:w="882"/>
      </w:tblGrid>
      <w:tr w:rsidR="00581A14" w:rsidRPr="00041AE8" w:rsidTr="00C35996">
        <w:tc>
          <w:tcPr>
            <w:tcW w:w="534" w:type="dxa"/>
            <w:vMerge w:val="restart"/>
            <w:vAlign w:val="center"/>
          </w:tcPr>
          <w:p w:rsidR="00581A14" w:rsidRPr="00041AE8" w:rsidRDefault="00581A14" w:rsidP="00041AE8">
            <w:pPr>
              <w:spacing w:line="240" w:lineRule="auto"/>
              <w:rPr>
                <w:color w:val="auto"/>
              </w:rPr>
            </w:pPr>
            <w:r w:rsidRPr="00041AE8">
              <w:rPr>
                <w:color w:val="auto"/>
              </w:rPr>
              <w:t>Lp.</w:t>
            </w:r>
          </w:p>
        </w:tc>
        <w:tc>
          <w:tcPr>
            <w:tcW w:w="3260" w:type="dxa"/>
            <w:gridSpan w:val="2"/>
            <w:vMerge w:val="restart"/>
            <w:vAlign w:val="center"/>
          </w:tcPr>
          <w:p w:rsidR="00581A14" w:rsidRPr="00041AE8" w:rsidRDefault="00581A14" w:rsidP="00041AE8">
            <w:pPr>
              <w:spacing w:line="240" w:lineRule="auto"/>
              <w:rPr>
                <w:color w:val="auto"/>
              </w:rPr>
            </w:pPr>
            <w:r w:rsidRPr="00041AE8">
              <w:rPr>
                <w:color w:val="auto"/>
              </w:rPr>
              <w:t>Właściwości</w:t>
            </w:r>
          </w:p>
        </w:tc>
        <w:tc>
          <w:tcPr>
            <w:tcW w:w="1984" w:type="dxa"/>
            <w:vMerge w:val="restart"/>
            <w:vAlign w:val="center"/>
          </w:tcPr>
          <w:p w:rsidR="00581A14" w:rsidRPr="00041AE8" w:rsidRDefault="00581A14" w:rsidP="00041AE8">
            <w:pPr>
              <w:spacing w:line="240" w:lineRule="auto"/>
              <w:rPr>
                <w:color w:val="auto"/>
              </w:rPr>
            </w:pPr>
            <w:r w:rsidRPr="00041AE8">
              <w:rPr>
                <w:color w:val="auto"/>
              </w:rPr>
              <w:t>Metoda</w:t>
            </w:r>
          </w:p>
          <w:p w:rsidR="00581A14" w:rsidRPr="00041AE8" w:rsidRDefault="00581A14" w:rsidP="00041AE8">
            <w:pPr>
              <w:spacing w:line="240" w:lineRule="auto"/>
              <w:rPr>
                <w:color w:val="auto"/>
              </w:rPr>
            </w:pPr>
            <w:r w:rsidRPr="00041AE8">
              <w:rPr>
                <w:color w:val="auto"/>
              </w:rPr>
              <w:t>badania</w:t>
            </w:r>
          </w:p>
        </w:tc>
        <w:tc>
          <w:tcPr>
            <w:tcW w:w="1733" w:type="dxa"/>
            <w:gridSpan w:val="2"/>
          </w:tcPr>
          <w:p w:rsidR="00581A14" w:rsidRPr="00041AE8" w:rsidRDefault="00581A14" w:rsidP="00041AE8">
            <w:pPr>
              <w:spacing w:line="240" w:lineRule="auto"/>
              <w:rPr>
                <w:color w:val="auto"/>
              </w:rPr>
            </w:pPr>
            <w:r w:rsidRPr="00041AE8">
              <w:rPr>
                <w:color w:val="auto"/>
              </w:rPr>
              <w:t>Rodzaj asfaltu</w:t>
            </w:r>
          </w:p>
        </w:tc>
      </w:tr>
      <w:tr w:rsidR="00581A14" w:rsidRPr="00041AE8" w:rsidTr="00C35996">
        <w:tc>
          <w:tcPr>
            <w:tcW w:w="534" w:type="dxa"/>
            <w:vMerge/>
          </w:tcPr>
          <w:p w:rsidR="00581A14" w:rsidRPr="00041AE8" w:rsidRDefault="00581A14" w:rsidP="00041AE8">
            <w:pPr>
              <w:spacing w:line="240" w:lineRule="auto"/>
              <w:rPr>
                <w:color w:val="auto"/>
              </w:rPr>
            </w:pPr>
          </w:p>
        </w:tc>
        <w:tc>
          <w:tcPr>
            <w:tcW w:w="3260" w:type="dxa"/>
            <w:gridSpan w:val="2"/>
            <w:vMerge/>
          </w:tcPr>
          <w:p w:rsidR="00581A14" w:rsidRPr="00041AE8" w:rsidRDefault="00581A14" w:rsidP="00041AE8">
            <w:pPr>
              <w:spacing w:line="240" w:lineRule="auto"/>
              <w:rPr>
                <w:color w:val="auto"/>
              </w:rPr>
            </w:pPr>
          </w:p>
        </w:tc>
        <w:tc>
          <w:tcPr>
            <w:tcW w:w="1984" w:type="dxa"/>
            <w:vMerge/>
          </w:tcPr>
          <w:p w:rsidR="00581A14" w:rsidRPr="00041AE8" w:rsidRDefault="00581A14" w:rsidP="00041AE8">
            <w:pPr>
              <w:spacing w:line="240" w:lineRule="auto"/>
              <w:rPr>
                <w:color w:val="auto"/>
              </w:rPr>
            </w:pPr>
          </w:p>
        </w:tc>
        <w:tc>
          <w:tcPr>
            <w:tcW w:w="851" w:type="dxa"/>
          </w:tcPr>
          <w:p w:rsidR="00581A14" w:rsidRPr="00041AE8" w:rsidRDefault="00581A14" w:rsidP="00041AE8">
            <w:pPr>
              <w:spacing w:line="240" w:lineRule="auto"/>
              <w:rPr>
                <w:color w:val="auto"/>
              </w:rPr>
            </w:pPr>
            <w:r w:rsidRPr="00041AE8">
              <w:rPr>
                <w:color w:val="auto"/>
              </w:rPr>
              <w:t>50/70</w:t>
            </w:r>
          </w:p>
        </w:tc>
        <w:tc>
          <w:tcPr>
            <w:tcW w:w="882" w:type="dxa"/>
          </w:tcPr>
          <w:p w:rsidR="00581A14" w:rsidRPr="00041AE8" w:rsidRDefault="00581A14" w:rsidP="00041AE8">
            <w:pPr>
              <w:spacing w:line="240" w:lineRule="auto"/>
              <w:rPr>
                <w:color w:val="auto"/>
              </w:rPr>
            </w:pPr>
            <w:r w:rsidRPr="00041AE8">
              <w:rPr>
                <w:color w:val="auto"/>
              </w:rPr>
              <w:t>70/100</w:t>
            </w:r>
          </w:p>
        </w:tc>
      </w:tr>
      <w:tr w:rsidR="00581A14" w:rsidRPr="00041AE8" w:rsidTr="00C35996">
        <w:tc>
          <w:tcPr>
            <w:tcW w:w="534" w:type="dxa"/>
          </w:tcPr>
          <w:p w:rsidR="00581A14" w:rsidRPr="00041AE8" w:rsidRDefault="00581A14" w:rsidP="00041AE8">
            <w:pPr>
              <w:spacing w:line="240" w:lineRule="auto"/>
              <w:rPr>
                <w:color w:val="auto"/>
              </w:rPr>
            </w:pPr>
            <w:r w:rsidRPr="00041AE8">
              <w:rPr>
                <w:color w:val="auto"/>
              </w:rPr>
              <w:t>1</w:t>
            </w:r>
          </w:p>
        </w:tc>
        <w:tc>
          <w:tcPr>
            <w:tcW w:w="3260" w:type="dxa"/>
            <w:gridSpan w:val="2"/>
          </w:tcPr>
          <w:p w:rsidR="00581A14" w:rsidRPr="00041AE8" w:rsidRDefault="00581A14" w:rsidP="00041AE8">
            <w:pPr>
              <w:spacing w:line="240" w:lineRule="auto"/>
              <w:rPr>
                <w:color w:val="auto"/>
              </w:rPr>
            </w:pPr>
            <w:r w:rsidRPr="00041AE8">
              <w:rPr>
                <w:color w:val="auto"/>
              </w:rPr>
              <w:t>2</w:t>
            </w:r>
          </w:p>
        </w:tc>
        <w:tc>
          <w:tcPr>
            <w:tcW w:w="1984" w:type="dxa"/>
          </w:tcPr>
          <w:p w:rsidR="00581A14" w:rsidRPr="00041AE8" w:rsidRDefault="00581A14" w:rsidP="00041AE8">
            <w:pPr>
              <w:spacing w:line="240" w:lineRule="auto"/>
              <w:rPr>
                <w:color w:val="auto"/>
              </w:rPr>
            </w:pPr>
            <w:r w:rsidRPr="00041AE8">
              <w:rPr>
                <w:color w:val="auto"/>
              </w:rPr>
              <w:t>3</w:t>
            </w:r>
          </w:p>
        </w:tc>
        <w:tc>
          <w:tcPr>
            <w:tcW w:w="851" w:type="dxa"/>
          </w:tcPr>
          <w:p w:rsidR="00581A14" w:rsidRPr="00041AE8" w:rsidRDefault="00581A14" w:rsidP="00041AE8">
            <w:pPr>
              <w:spacing w:line="240" w:lineRule="auto"/>
              <w:rPr>
                <w:color w:val="auto"/>
              </w:rPr>
            </w:pPr>
            <w:r w:rsidRPr="00041AE8">
              <w:rPr>
                <w:color w:val="auto"/>
              </w:rPr>
              <w:t>4</w:t>
            </w:r>
          </w:p>
        </w:tc>
        <w:tc>
          <w:tcPr>
            <w:tcW w:w="882" w:type="dxa"/>
          </w:tcPr>
          <w:p w:rsidR="00581A14" w:rsidRPr="00041AE8" w:rsidRDefault="00581A14" w:rsidP="00041AE8">
            <w:pPr>
              <w:spacing w:line="240" w:lineRule="auto"/>
              <w:rPr>
                <w:color w:val="auto"/>
              </w:rPr>
            </w:pPr>
            <w:r w:rsidRPr="00041AE8">
              <w:rPr>
                <w:color w:val="auto"/>
              </w:rPr>
              <w:t>5</w:t>
            </w:r>
          </w:p>
        </w:tc>
      </w:tr>
      <w:tr w:rsidR="00581A14" w:rsidRPr="00041AE8" w:rsidTr="00C35996">
        <w:tc>
          <w:tcPr>
            <w:tcW w:w="7511" w:type="dxa"/>
            <w:gridSpan w:val="6"/>
          </w:tcPr>
          <w:p w:rsidR="00581A14" w:rsidRPr="00041AE8" w:rsidRDefault="00581A14" w:rsidP="00041AE8">
            <w:pPr>
              <w:spacing w:line="240" w:lineRule="auto"/>
              <w:rPr>
                <w:color w:val="auto"/>
              </w:rPr>
            </w:pPr>
            <w:r w:rsidRPr="00041AE8">
              <w:rPr>
                <w:color w:val="auto"/>
              </w:rPr>
              <w:t>WŁAŚCIWOŚCI   OBLIGATORYJNE</w:t>
            </w:r>
          </w:p>
        </w:tc>
      </w:tr>
      <w:tr w:rsidR="00581A14" w:rsidRPr="00041AE8" w:rsidTr="00C35996">
        <w:tc>
          <w:tcPr>
            <w:tcW w:w="534" w:type="dxa"/>
          </w:tcPr>
          <w:p w:rsidR="00581A14" w:rsidRPr="00041AE8" w:rsidRDefault="00581A14" w:rsidP="00041AE8">
            <w:pPr>
              <w:spacing w:line="240" w:lineRule="auto"/>
              <w:rPr>
                <w:color w:val="auto"/>
              </w:rPr>
            </w:pPr>
            <w:r w:rsidRPr="00041AE8">
              <w:rPr>
                <w:color w:val="auto"/>
              </w:rPr>
              <w:t>1</w:t>
            </w:r>
          </w:p>
        </w:tc>
        <w:tc>
          <w:tcPr>
            <w:tcW w:w="2409" w:type="dxa"/>
          </w:tcPr>
          <w:p w:rsidR="00581A14" w:rsidRPr="00041AE8" w:rsidRDefault="00581A14" w:rsidP="00041AE8">
            <w:pPr>
              <w:spacing w:line="240" w:lineRule="auto"/>
              <w:rPr>
                <w:color w:val="auto"/>
              </w:rPr>
            </w:pPr>
            <w:r w:rsidRPr="00041AE8">
              <w:rPr>
                <w:color w:val="auto"/>
              </w:rPr>
              <w:t xml:space="preserve">Penetracja w </w:t>
            </w:r>
            <w:smartTag w:uri="urn:schemas-microsoft-com:office:smarttags" w:element="metricconverter">
              <w:smartTagPr>
                <w:attr w:name="ProductID" w:val="25ﾰC"/>
              </w:smartTagPr>
              <w:r w:rsidRPr="00041AE8">
                <w:rPr>
                  <w:color w:val="auto"/>
                </w:rPr>
                <w:t>25°C</w:t>
              </w:r>
            </w:smartTag>
          </w:p>
        </w:tc>
        <w:tc>
          <w:tcPr>
            <w:tcW w:w="851" w:type="dxa"/>
          </w:tcPr>
          <w:p w:rsidR="00581A14" w:rsidRPr="00041AE8" w:rsidRDefault="00581A14" w:rsidP="00041AE8">
            <w:pPr>
              <w:spacing w:line="240" w:lineRule="auto"/>
              <w:rPr>
                <w:color w:val="auto"/>
              </w:rPr>
            </w:pPr>
            <w:smartTag w:uri="urn:schemas-microsoft-com:office:smarttags" w:element="metricconverter">
              <w:smartTagPr>
                <w:attr w:name="ProductID" w:val="0,1 mm"/>
              </w:smartTagPr>
              <w:r w:rsidRPr="00041AE8">
                <w:rPr>
                  <w:color w:val="auto"/>
                </w:rPr>
                <w:t>0,1 mm</w:t>
              </w:r>
            </w:smartTag>
          </w:p>
        </w:tc>
        <w:tc>
          <w:tcPr>
            <w:tcW w:w="1984" w:type="dxa"/>
          </w:tcPr>
          <w:p w:rsidR="00581A14" w:rsidRPr="00041AE8" w:rsidRDefault="00581A14" w:rsidP="00041AE8">
            <w:pPr>
              <w:spacing w:line="240" w:lineRule="auto"/>
              <w:rPr>
                <w:color w:val="auto"/>
              </w:rPr>
            </w:pPr>
            <w:r w:rsidRPr="00041AE8">
              <w:rPr>
                <w:color w:val="auto"/>
              </w:rPr>
              <w:t>PN-EN 1426 [21]</w:t>
            </w:r>
          </w:p>
        </w:tc>
        <w:tc>
          <w:tcPr>
            <w:tcW w:w="851" w:type="dxa"/>
          </w:tcPr>
          <w:p w:rsidR="00581A14" w:rsidRPr="00041AE8" w:rsidRDefault="00581A14" w:rsidP="00041AE8">
            <w:pPr>
              <w:spacing w:line="240" w:lineRule="auto"/>
              <w:rPr>
                <w:color w:val="auto"/>
              </w:rPr>
            </w:pPr>
            <w:r w:rsidRPr="00041AE8">
              <w:rPr>
                <w:color w:val="auto"/>
              </w:rPr>
              <w:t>50-70</w:t>
            </w:r>
          </w:p>
        </w:tc>
        <w:tc>
          <w:tcPr>
            <w:tcW w:w="882" w:type="dxa"/>
          </w:tcPr>
          <w:p w:rsidR="00581A14" w:rsidRPr="00041AE8" w:rsidRDefault="00581A14" w:rsidP="00041AE8">
            <w:pPr>
              <w:spacing w:line="240" w:lineRule="auto"/>
              <w:rPr>
                <w:color w:val="auto"/>
              </w:rPr>
            </w:pPr>
            <w:r w:rsidRPr="00041AE8">
              <w:rPr>
                <w:color w:val="auto"/>
              </w:rPr>
              <w:t>70-100</w:t>
            </w:r>
          </w:p>
        </w:tc>
      </w:tr>
      <w:tr w:rsidR="00581A14" w:rsidRPr="00041AE8" w:rsidTr="00C35996">
        <w:tc>
          <w:tcPr>
            <w:tcW w:w="534" w:type="dxa"/>
          </w:tcPr>
          <w:p w:rsidR="00581A14" w:rsidRPr="00041AE8" w:rsidRDefault="00581A14" w:rsidP="00041AE8">
            <w:pPr>
              <w:spacing w:line="240" w:lineRule="auto"/>
              <w:rPr>
                <w:color w:val="auto"/>
              </w:rPr>
            </w:pPr>
            <w:r w:rsidRPr="00041AE8">
              <w:rPr>
                <w:color w:val="auto"/>
              </w:rPr>
              <w:t>2</w:t>
            </w:r>
          </w:p>
        </w:tc>
        <w:tc>
          <w:tcPr>
            <w:tcW w:w="2409" w:type="dxa"/>
          </w:tcPr>
          <w:p w:rsidR="00581A14" w:rsidRPr="00041AE8" w:rsidRDefault="00581A14" w:rsidP="00041AE8">
            <w:pPr>
              <w:spacing w:line="240" w:lineRule="auto"/>
              <w:rPr>
                <w:color w:val="auto"/>
              </w:rPr>
            </w:pPr>
            <w:r w:rsidRPr="00041AE8">
              <w:rPr>
                <w:color w:val="auto"/>
              </w:rPr>
              <w:t>Temperatura mięknienia</w:t>
            </w:r>
          </w:p>
        </w:tc>
        <w:tc>
          <w:tcPr>
            <w:tcW w:w="851" w:type="dxa"/>
          </w:tcPr>
          <w:p w:rsidR="00581A14" w:rsidRPr="00041AE8" w:rsidRDefault="00581A14" w:rsidP="00041AE8">
            <w:pPr>
              <w:spacing w:line="240" w:lineRule="auto"/>
              <w:rPr>
                <w:color w:val="auto"/>
              </w:rPr>
            </w:pPr>
            <w:r w:rsidRPr="00041AE8">
              <w:rPr>
                <w:color w:val="auto"/>
              </w:rPr>
              <w:t>°C</w:t>
            </w:r>
          </w:p>
        </w:tc>
        <w:tc>
          <w:tcPr>
            <w:tcW w:w="1984" w:type="dxa"/>
          </w:tcPr>
          <w:p w:rsidR="00581A14" w:rsidRPr="00041AE8" w:rsidRDefault="00581A14" w:rsidP="00041AE8">
            <w:pPr>
              <w:spacing w:line="240" w:lineRule="auto"/>
              <w:rPr>
                <w:color w:val="auto"/>
              </w:rPr>
            </w:pPr>
            <w:r w:rsidRPr="00041AE8">
              <w:rPr>
                <w:color w:val="auto"/>
              </w:rPr>
              <w:t>PN-EN 1427 [22]</w:t>
            </w:r>
          </w:p>
        </w:tc>
        <w:tc>
          <w:tcPr>
            <w:tcW w:w="851" w:type="dxa"/>
          </w:tcPr>
          <w:p w:rsidR="00581A14" w:rsidRPr="00041AE8" w:rsidRDefault="00581A14" w:rsidP="00041AE8">
            <w:pPr>
              <w:spacing w:line="240" w:lineRule="auto"/>
              <w:rPr>
                <w:color w:val="auto"/>
              </w:rPr>
            </w:pPr>
            <w:r w:rsidRPr="00041AE8">
              <w:rPr>
                <w:color w:val="auto"/>
              </w:rPr>
              <w:t>46-54</w:t>
            </w:r>
          </w:p>
        </w:tc>
        <w:tc>
          <w:tcPr>
            <w:tcW w:w="882" w:type="dxa"/>
          </w:tcPr>
          <w:p w:rsidR="00581A14" w:rsidRPr="00041AE8" w:rsidRDefault="00581A14" w:rsidP="00041AE8">
            <w:pPr>
              <w:spacing w:line="240" w:lineRule="auto"/>
              <w:rPr>
                <w:color w:val="auto"/>
              </w:rPr>
            </w:pPr>
            <w:r w:rsidRPr="00041AE8">
              <w:rPr>
                <w:color w:val="auto"/>
              </w:rPr>
              <w:t>43-51</w:t>
            </w:r>
          </w:p>
        </w:tc>
      </w:tr>
      <w:tr w:rsidR="00581A14" w:rsidRPr="00041AE8" w:rsidTr="00C35996">
        <w:tc>
          <w:tcPr>
            <w:tcW w:w="534" w:type="dxa"/>
          </w:tcPr>
          <w:p w:rsidR="00581A14" w:rsidRPr="00041AE8" w:rsidRDefault="00581A14" w:rsidP="00041AE8">
            <w:pPr>
              <w:spacing w:line="240" w:lineRule="auto"/>
              <w:rPr>
                <w:color w:val="auto"/>
              </w:rPr>
            </w:pPr>
            <w:r w:rsidRPr="00041AE8">
              <w:rPr>
                <w:color w:val="auto"/>
              </w:rPr>
              <w:t>3</w:t>
            </w:r>
          </w:p>
        </w:tc>
        <w:tc>
          <w:tcPr>
            <w:tcW w:w="2409" w:type="dxa"/>
          </w:tcPr>
          <w:p w:rsidR="00581A14" w:rsidRPr="00041AE8" w:rsidRDefault="00581A14" w:rsidP="00041AE8">
            <w:pPr>
              <w:spacing w:line="240" w:lineRule="auto"/>
              <w:rPr>
                <w:color w:val="auto"/>
              </w:rPr>
            </w:pPr>
            <w:r w:rsidRPr="00041AE8">
              <w:rPr>
                <w:color w:val="auto"/>
              </w:rPr>
              <w:t xml:space="preserve">Temperatura zapłonu, </w:t>
            </w:r>
          </w:p>
          <w:p w:rsidR="00581A14" w:rsidRPr="00041AE8" w:rsidRDefault="00581A14" w:rsidP="00041AE8">
            <w:pPr>
              <w:spacing w:line="240" w:lineRule="auto"/>
              <w:rPr>
                <w:color w:val="auto"/>
              </w:rPr>
            </w:pPr>
            <w:r w:rsidRPr="00041AE8">
              <w:rPr>
                <w:color w:val="auto"/>
              </w:rPr>
              <w:t>nie mniej niż</w:t>
            </w:r>
          </w:p>
        </w:tc>
        <w:tc>
          <w:tcPr>
            <w:tcW w:w="851" w:type="dxa"/>
          </w:tcPr>
          <w:p w:rsidR="00581A14" w:rsidRPr="00041AE8" w:rsidRDefault="00581A14" w:rsidP="00041AE8">
            <w:pPr>
              <w:spacing w:line="240" w:lineRule="auto"/>
              <w:rPr>
                <w:color w:val="auto"/>
              </w:rPr>
            </w:pPr>
            <w:r w:rsidRPr="00041AE8">
              <w:rPr>
                <w:color w:val="auto"/>
              </w:rPr>
              <w:t>°C</w:t>
            </w:r>
          </w:p>
        </w:tc>
        <w:tc>
          <w:tcPr>
            <w:tcW w:w="1984" w:type="dxa"/>
          </w:tcPr>
          <w:p w:rsidR="00581A14" w:rsidRPr="00041AE8" w:rsidRDefault="00581A14" w:rsidP="00041AE8">
            <w:pPr>
              <w:spacing w:line="240" w:lineRule="auto"/>
              <w:rPr>
                <w:color w:val="auto"/>
              </w:rPr>
            </w:pPr>
            <w:r w:rsidRPr="00041AE8">
              <w:rPr>
                <w:color w:val="auto"/>
              </w:rPr>
              <w:t>PN-EN 22592 [62]</w:t>
            </w:r>
          </w:p>
        </w:tc>
        <w:tc>
          <w:tcPr>
            <w:tcW w:w="851" w:type="dxa"/>
          </w:tcPr>
          <w:p w:rsidR="00581A14" w:rsidRPr="00041AE8" w:rsidRDefault="00581A14" w:rsidP="00041AE8">
            <w:pPr>
              <w:spacing w:line="240" w:lineRule="auto"/>
              <w:rPr>
                <w:color w:val="auto"/>
              </w:rPr>
            </w:pPr>
            <w:r w:rsidRPr="00041AE8">
              <w:rPr>
                <w:color w:val="auto"/>
              </w:rPr>
              <w:t>230</w:t>
            </w:r>
          </w:p>
        </w:tc>
        <w:tc>
          <w:tcPr>
            <w:tcW w:w="882" w:type="dxa"/>
          </w:tcPr>
          <w:p w:rsidR="00581A14" w:rsidRPr="00041AE8" w:rsidRDefault="00581A14" w:rsidP="00041AE8">
            <w:pPr>
              <w:spacing w:line="240" w:lineRule="auto"/>
              <w:rPr>
                <w:color w:val="auto"/>
              </w:rPr>
            </w:pPr>
            <w:r w:rsidRPr="00041AE8">
              <w:rPr>
                <w:color w:val="auto"/>
              </w:rPr>
              <w:t>230</w:t>
            </w:r>
          </w:p>
        </w:tc>
      </w:tr>
      <w:tr w:rsidR="00581A14" w:rsidRPr="00041AE8" w:rsidTr="00C35996">
        <w:tc>
          <w:tcPr>
            <w:tcW w:w="534" w:type="dxa"/>
          </w:tcPr>
          <w:p w:rsidR="00581A14" w:rsidRPr="00041AE8" w:rsidRDefault="00581A14" w:rsidP="00041AE8">
            <w:pPr>
              <w:spacing w:line="240" w:lineRule="auto"/>
              <w:rPr>
                <w:color w:val="auto"/>
              </w:rPr>
            </w:pPr>
            <w:r w:rsidRPr="00041AE8">
              <w:rPr>
                <w:color w:val="auto"/>
              </w:rPr>
              <w:t>4</w:t>
            </w:r>
          </w:p>
        </w:tc>
        <w:tc>
          <w:tcPr>
            <w:tcW w:w="2409" w:type="dxa"/>
          </w:tcPr>
          <w:p w:rsidR="00581A14" w:rsidRPr="00041AE8" w:rsidRDefault="00581A14" w:rsidP="00041AE8">
            <w:pPr>
              <w:spacing w:line="240" w:lineRule="auto"/>
              <w:rPr>
                <w:color w:val="auto"/>
              </w:rPr>
            </w:pPr>
            <w:r w:rsidRPr="00041AE8">
              <w:rPr>
                <w:color w:val="auto"/>
              </w:rPr>
              <w:t xml:space="preserve">Zawartość składników rozpuszczalnych, </w:t>
            </w:r>
          </w:p>
          <w:p w:rsidR="00581A14" w:rsidRPr="00041AE8" w:rsidRDefault="00581A14" w:rsidP="00041AE8">
            <w:pPr>
              <w:spacing w:line="240" w:lineRule="auto"/>
              <w:rPr>
                <w:color w:val="auto"/>
              </w:rPr>
            </w:pPr>
            <w:r w:rsidRPr="00041AE8">
              <w:rPr>
                <w:color w:val="auto"/>
              </w:rPr>
              <w:t>nie mniej niż</w:t>
            </w:r>
          </w:p>
        </w:tc>
        <w:tc>
          <w:tcPr>
            <w:tcW w:w="851" w:type="dxa"/>
          </w:tcPr>
          <w:p w:rsidR="00581A14" w:rsidRPr="00041AE8" w:rsidRDefault="00581A14" w:rsidP="00041AE8">
            <w:pPr>
              <w:spacing w:line="240" w:lineRule="auto"/>
              <w:rPr>
                <w:color w:val="auto"/>
              </w:rPr>
            </w:pPr>
          </w:p>
          <w:p w:rsidR="00581A14" w:rsidRPr="00041AE8" w:rsidRDefault="00581A14" w:rsidP="00041AE8">
            <w:pPr>
              <w:spacing w:line="240" w:lineRule="auto"/>
              <w:rPr>
                <w:color w:val="auto"/>
              </w:rPr>
            </w:pPr>
            <w:r w:rsidRPr="00041AE8">
              <w:rPr>
                <w:color w:val="auto"/>
              </w:rPr>
              <w:t>% m/m</w:t>
            </w:r>
          </w:p>
        </w:tc>
        <w:tc>
          <w:tcPr>
            <w:tcW w:w="1984" w:type="dxa"/>
          </w:tcPr>
          <w:p w:rsidR="00581A14" w:rsidRPr="00041AE8" w:rsidRDefault="00581A14" w:rsidP="00041AE8">
            <w:pPr>
              <w:spacing w:line="240" w:lineRule="auto"/>
              <w:rPr>
                <w:color w:val="auto"/>
              </w:rPr>
            </w:pPr>
          </w:p>
          <w:p w:rsidR="00581A14" w:rsidRPr="00041AE8" w:rsidRDefault="00581A14" w:rsidP="00041AE8">
            <w:pPr>
              <w:spacing w:line="240" w:lineRule="auto"/>
              <w:rPr>
                <w:color w:val="auto"/>
              </w:rPr>
            </w:pPr>
            <w:r w:rsidRPr="00041AE8">
              <w:rPr>
                <w:color w:val="auto"/>
              </w:rPr>
              <w:t>PN-EN 12592 [28]</w:t>
            </w:r>
          </w:p>
        </w:tc>
        <w:tc>
          <w:tcPr>
            <w:tcW w:w="851" w:type="dxa"/>
          </w:tcPr>
          <w:p w:rsidR="00581A14" w:rsidRPr="00041AE8" w:rsidRDefault="00581A14" w:rsidP="00041AE8">
            <w:pPr>
              <w:spacing w:line="240" w:lineRule="auto"/>
              <w:rPr>
                <w:color w:val="auto"/>
              </w:rPr>
            </w:pPr>
          </w:p>
          <w:p w:rsidR="00581A14" w:rsidRPr="00041AE8" w:rsidRDefault="00581A14" w:rsidP="00041AE8">
            <w:pPr>
              <w:spacing w:line="240" w:lineRule="auto"/>
              <w:rPr>
                <w:color w:val="auto"/>
              </w:rPr>
            </w:pPr>
            <w:r w:rsidRPr="00041AE8">
              <w:rPr>
                <w:color w:val="auto"/>
              </w:rPr>
              <w:t>99</w:t>
            </w:r>
          </w:p>
        </w:tc>
        <w:tc>
          <w:tcPr>
            <w:tcW w:w="882" w:type="dxa"/>
          </w:tcPr>
          <w:p w:rsidR="00581A14" w:rsidRPr="00041AE8" w:rsidRDefault="00581A14" w:rsidP="00041AE8">
            <w:pPr>
              <w:spacing w:line="240" w:lineRule="auto"/>
              <w:rPr>
                <w:color w:val="auto"/>
              </w:rPr>
            </w:pPr>
          </w:p>
          <w:p w:rsidR="00581A14" w:rsidRPr="00041AE8" w:rsidRDefault="00581A14" w:rsidP="00041AE8">
            <w:pPr>
              <w:spacing w:line="240" w:lineRule="auto"/>
              <w:rPr>
                <w:color w:val="auto"/>
              </w:rPr>
            </w:pPr>
            <w:r w:rsidRPr="00041AE8">
              <w:rPr>
                <w:color w:val="auto"/>
              </w:rPr>
              <w:t>99</w:t>
            </w:r>
          </w:p>
        </w:tc>
      </w:tr>
      <w:tr w:rsidR="00581A14" w:rsidRPr="00041AE8" w:rsidTr="00C35996">
        <w:tc>
          <w:tcPr>
            <w:tcW w:w="534" w:type="dxa"/>
          </w:tcPr>
          <w:p w:rsidR="00581A14" w:rsidRPr="00041AE8" w:rsidRDefault="00581A14" w:rsidP="00041AE8">
            <w:pPr>
              <w:spacing w:line="240" w:lineRule="auto"/>
              <w:rPr>
                <w:color w:val="auto"/>
              </w:rPr>
            </w:pPr>
            <w:r w:rsidRPr="00041AE8">
              <w:rPr>
                <w:color w:val="auto"/>
              </w:rPr>
              <w:t>1</w:t>
            </w:r>
          </w:p>
        </w:tc>
        <w:tc>
          <w:tcPr>
            <w:tcW w:w="3260" w:type="dxa"/>
            <w:gridSpan w:val="2"/>
          </w:tcPr>
          <w:p w:rsidR="00581A14" w:rsidRPr="00041AE8" w:rsidRDefault="00581A14" w:rsidP="00041AE8">
            <w:pPr>
              <w:spacing w:line="240" w:lineRule="auto"/>
              <w:rPr>
                <w:color w:val="auto"/>
              </w:rPr>
            </w:pPr>
            <w:r w:rsidRPr="00041AE8">
              <w:rPr>
                <w:color w:val="auto"/>
              </w:rPr>
              <w:t>2</w:t>
            </w:r>
          </w:p>
        </w:tc>
        <w:tc>
          <w:tcPr>
            <w:tcW w:w="1984" w:type="dxa"/>
          </w:tcPr>
          <w:p w:rsidR="00581A14" w:rsidRPr="00041AE8" w:rsidRDefault="00581A14" w:rsidP="00041AE8">
            <w:pPr>
              <w:spacing w:line="240" w:lineRule="auto"/>
              <w:rPr>
                <w:color w:val="auto"/>
              </w:rPr>
            </w:pPr>
            <w:r w:rsidRPr="00041AE8">
              <w:rPr>
                <w:color w:val="auto"/>
              </w:rPr>
              <w:t>3</w:t>
            </w:r>
          </w:p>
        </w:tc>
        <w:tc>
          <w:tcPr>
            <w:tcW w:w="851" w:type="dxa"/>
          </w:tcPr>
          <w:p w:rsidR="00581A14" w:rsidRPr="00041AE8" w:rsidRDefault="00581A14" w:rsidP="00041AE8">
            <w:pPr>
              <w:spacing w:line="240" w:lineRule="auto"/>
              <w:rPr>
                <w:color w:val="auto"/>
              </w:rPr>
            </w:pPr>
            <w:r w:rsidRPr="00041AE8">
              <w:rPr>
                <w:color w:val="auto"/>
              </w:rPr>
              <w:t>4</w:t>
            </w:r>
          </w:p>
        </w:tc>
        <w:tc>
          <w:tcPr>
            <w:tcW w:w="882" w:type="dxa"/>
          </w:tcPr>
          <w:p w:rsidR="00581A14" w:rsidRPr="00041AE8" w:rsidRDefault="00581A14" w:rsidP="00041AE8">
            <w:pPr>
              <w:spacing w:line="240" w:lineRule="auto"/>
              <w:rPr>
                <w:color w:val="auto"/>
              </w:rPr>
            </w:pPr>
            <w:r w:rsidRPr="00041AE8">
              <w:rPr>
                <w:color w:val="auto"/>
              </w:rPr>
              <w:t>5</w:t>
            </w:r>
          </w:p>
        </w:tc>
      </w:tr>
      <w:tr w:rsidR="00581A14" w:rsidRPr="00041AE8" w:rsidTr="00C35996">
        <w:tc>
          <w:tcPr>
            <w:tcW w:w="534" w:type="dxa"/>
          </w:tcPr>
          <w:p w:rsidR="00581A14" w:rsidRPr="00041AE8" w:rsidRDefault="00581A14" w:rsidP="00041AE8">
            <w:pPr>
              <w:spacing w:line="240" w:lineRule="auto"/>
              <w:rPr>
                <w:color w:val="auto"/>
              </w:rPr>
            </w:pPr>
            <w:r w:rsidRPr="00041AE8">
              <w:rPr>
                <w:color w:val="auto"/>
              </w:rPr>
              <w:t>5</w:t>
            </w:r>
          </w:p>
        </w:tc>
        <w:tc>
          <w:tcPr>
            <w:tcW w:w="2409" w:type="dxa"/>
          </w:tcPr>
          <w:p w:rsidR="00581A14" w:rsidRPr="00041AE8" w:rsidRDefault="00581A14" w:rsidP="00041AE8">
            <w:pPr>
              <w:spacing w:line="240" w:lineRule="auto"/>
              <w:rPr>
                <w:color w:val="auto"/>
              </w:rPr>
            </w:pPr>
            <w:r w:rsidRPr="00041AE8">
              <w:rPr>
                <w:color w:val="auto"/>
              </w:rPr>
              <w:t xml:space="preserve">Zmiana masy po starzeniu (ubytek lub przyrost), </w:t>
            </w:r>
          </w:p>
          <w:p w:rsidR="00581A14" w:rsidRPr="00041AE8" w:rsidRDefault="00581A14" w:rsidP="00041AE8">
            <w:pPr>
              <w:spacing w:line="240" w:lineRule="auto"/>
              <w:rPr>
                <w:color w:val="auto"/>
              </w:rPr>
            </w:pPr>
            <w:r w:rsidRPr="00041AE8">
              <w:rPr>
                <w:color w:val="auto"/>
              </w:rPr>
              <w:t>nie więcej niż</w:t>
            </w:r>
          </w:p>
        </w:tc>
        <w:tc>
          <w:tcPr>
            <w:tcW w:w="851" w:type="dxa"/>
          </w:tcPr>
          <w:p w:rsidR="00581A14" w:rsidRPr="00041AE8" w:rsidRDefault="00581A14" w:rsidP="00041AE8">
            <w:pPr>
              <w:spacing w:line="240" w:lineRule="auto"/>
              <w:rPr>
                <w:color w:val="auto"/>
              </w:rPr>
            </w:pPr>
          </w:p>
          <w:p w:rsidR="00581A14" w:rsidRPr="00041AE8" w:rsidRDefault="00581A14" w:rsidP="00041AE8">
            <w:pPr>
              <w:spacing w:line="240" w:lineRule="auto"/>
              <w:rPr>
                <w:color w:val="auto"/>
              </w:rPr>
            </w:pPr>
            <w:r w:rsidRPr="00041AE8">
              <w:rPr>
                <w:color w:val="auto"/>
              </w:rPr>
              <w:t>% m/m</w:t>
            </w:r>
          </w:p>
        </w:tc>
        <w:tc>
          <w:tcPr>
            <w:tcW w:w="1984" w:type="dxa"/>
          </w:tcPr>
          <w:p w:rsidR="00581A14" w:rsidRPr="00041AE8" w:rsidRDefault="00581A14" w:rsidP="00041AE8">
            <w:pPr>
              <w:spacing w:line="240" w:lineRule="auto"/>
              <w:rPr>
                <w:color w:val="auto"/>
              </w:rPr>
            </w:pPr>
          </w:p>
          <w:p w:rsidR="00581A14" w:rsidRPr="00041AE8" w:rsidRDefault="00581A14" w:rsidP="00041AE8">
            <w:pPr>
              <w:spacing w:line="240" w:lineRule="auto"/>
              <w:rPr>
                <w:color w:val="auto"/>
              </w:rPr>
            </w:pPr>
            <w:r w:rsidRPr="00041AE8">
              <w:rPr>
                <w:color w:val="auto"/>
              </w:rPr>
              <w:t>PN-EN 12607-1 [31]</w:t>
            </w:r>
          </w:p>
        </w:tc>
        <w:tc>
          <w:tcPr>
            <w:tcW w:w="851" w:type="dxa"/>
          </w:tcPr>
          <w:p w:rsidR="00581A14" w:rsidRPr="00041AE8" w:rsidRDefault="00581A14" w:rsidP="00041AE8">
            <w:pPr>
              <w:spacing w:line="240" w:lineRule="auto"/>
              <w:rPr>
                <w:color w:val="auto"/>
              </w:rPr>
            </w:pPr>
          </w:p>
          <w:p w:rsidR="00581A14" w:rsidRPr="00041AE8" w:rsidRDefault="00581A14" w:rsidP="00041AE8">
            <w:pPr>
              <w:spacing w:line="240" w:lineRule="auto"/>
              <w:rPr>
                <w:color w:val="auto"/>
              </w:rPr>
            </w:pPr>
            <w:r w:rsidRPr="00041AE8">
              <w:rPr>
                <w:color w:val="auto"/>
              </w:rPr>
              <w:t>0,5</w:t>
            </w:r>
          </w:p>
        </w:tc>
        <w:tc>
          <w:tcPr>
            <w:tcW w:w="882" w:type="dxa"/>
          </w:tcPr>
          <w:p w:rsidR="00581A14" w:rsidRPr="00041AE8" w:rsidRDefault="00581A14" w:rsidP="00041AE8">
            <w:pPr>
              <w:spacing w:line="240" w:lineRule="auto"/>
              <w:rPr>
                <w:color w:val="auto"/>
              </w:rPr>
            </w:pPr>
          </w:p>
          <w:p w:rsidR="00581A14" w:rsidRPr="00041AE8" w:rsidRDefault="00581A14" w:rsidP="00041AE8">
            <w:pPr>
              <w:spacing w:line="240" w:lineRule="auto"/>
              <w:rPr>
                <w:color w:val="auto"/>
              </w:rPr>
            </w:pPr>
            <w:r w:rsidRPr="00041AE8">
              <w:rPr>
                <w:color w:val="auto"/>
              </w:rPr>
              <w:t>0,8</w:t>
            </w:r>
          </w:p>
        </w:tc>
      </w:tr>
      <w:tr w:rsidR="00581A14" w:rsidRPr="00041AE8" w:rsidTr="00C35996">
        <w:tc>
          <w:tcPr>
            <w:tcW w:w="534" w:type="dxa"/>
          </w:tcPr>
          <w:p w:rsidR="00581A14" w:rsidRPr="00041AE8" w:rsidRDefault="00581A14" w:rsidP="00041AE8">
            <w:pPr>
              <w:spacing w:line="240" w:lineRule="auto"/>
              <w:rPr>
                <w:color w:val="auto"/>
              </w:rPr>
            </w:pPr>
            <w:r w:rsidRPr="00041AE8">
              <w:rPr>
                <w:color w:val="auto"/>
              </w:rPr>
              <w:t>6</w:t>
            </w:r>
          </w:p>
        </w:tc>
        <w:tc>
          <w:tcPr>
            <w:tcW w:w="2409" w:type="dxa"/>
          </w:tcPr>
          <w:p w:rsidR="00581A14" w:rsidRPr="00041AE8" w:rsidRDefault="00581A14" w:rsidP="00041AE8">
            <w:pPr>
              <w:spacing w:line="240" w:lineRule="auto"/>
              <w:rPr>
                <w:color w:val="auto"/>
              </w:rPr>
            </w:pPr>
            <w:r w:rsidRPr="00041AE8">
              <w:rPr>
                <w:color w:val="auto"/>
              </w:rPr>
              <w:t>Pozostała penetracja po starzeniu, nie mniej niż</w:t>
            </w:r>
          </w:p>
        </w:tc>
        <w:tc>
          <w:tcPr>
            <w:tcW w:w="851" w:type="dxa"/>
          </w:tcPr>
          <w:p w:rsidR="00581A14" w:rsidRPr="00041AE8" w:rsidRDefault="00581A14" w:rsidP="00041AE8">
            <w:pPr>
              <w:spacing w:line="240" w:lineRule="auto"/>
              <w:rPr>
                <w:color w:val="auto"/>
              </w:rPr>
            </w:pPr>
            <w:r w:rsidRPr="00041AE8">
              <w:rPr>
                <w:color w:val="auto"/>
              </w:rPr>
              <w:t>%</w:t>
            </w:r>
          </w:p>
        </w:tc>
        <w:tc>
          <w:tcPr>
            <w:tcW w:w="1984" w:type="dxa"/>
          </w:tcPr>
          <w:p w:rsidR="00581A14" w:rsidRPr="00041AE8" w:rsidRDefault="00581A14" w:rsidP="00041AE8">
            <w:pPr>
              <w:spacing w:line="240" w:lineRule="auto"/>
              <w:rPr>
                <w:color w:val="auto"/>
              </w:rPr>
            </w:pPr>
            <w:r w:rsidRPr="00041AE8">
              <w:rPr>
                <w:color w:val="auto"/>
              </w:rPr>
              <w:t>PN-EN 1426 [21]</w:t>
            </w:r>
          </w:p>
        </w:tc>
        <w:tc>
          <w:tcPr>
            <w:tcW w:w="851" w:type="dxa"/>
          </w:tcPr>
          <w:p w:rsidR="00581A14" w:rsidRPr="00041AE8" w:rsidRDefault="00581A14" w:rsidP="00041AE8">
            <w:pPr>
              <w:spacing w:line="240" w:lineRule="auto"/>
              <w:rPr>
                <w:color w:val="auto"/>
              </w:rPr>
            </w:pPr>
            <w:r w:rsidRPr="00041AE8">
              <w:rPr>
                <w:color w:val="auto"/>
              </w:rPr>
              <w:t>50</w:t>
            </w:r>
          </w:p>
        </w:tc>
        <w:tc>
          <w:tcPr>
            <w:tcW w:w="882" w:type="dxa"/>
          </w:tcPr>
          <w:p w:rsidR="00581A14" w:rsidRPr="00041AE8" w:rsidRDefault="00581A14" w:rsidP="00041AE8">
            <w:pPr>
              <w:spacing w:line="240" w:lineRule="auto"/>
              <w:rPr>
                <w:color w:val="auto"/>
              </w:rPr>
            </w:pPr>
            <w:r w:rsidRPr="00041AE8">
              <w:rPr>
                <w:color w:val="auto"/>
              </w:rPr>
              <w:t>46</w:t>
            </w:r>
          </w:p>
        </w:tc>
      </w:tr>
      <w:tr w:rsidR="00581A14" w:rsidRPr="00041AE8" w:rsidTr="00C35996">
        <w:tc>
          <w:tcPr>
            <w:tcW w:w="534" w:type="dxa"/>
          </w:tcPr>
          <w:p w:rsidR="00581A14" w:rsidRPr="00041AE8" w:rsidRDefault="00581A14" w:rsidP="00041AE8">
            <w:pPr>
              <w:spacing w:line="240" w:lineRule="auto"/>
              <w:rPr>
                <w:color w:val="auto"/>
              </w:rPr>
            </w:pPr>
            <w:r w:rsidRPr="00041AE8">
              <w:rPr>
                <w:color w:val="auto"/>
              </w:rPr>
              <w:t>7</w:t>
            </w:r>
          </w:p>
        </w:tc>
        <w:tc>
          <w:tcPr>
            <w:tcW w:w="2409" w:type="dxa"/>
          </w:tcPr>
          <w:p w:rsidR="00581A14" w:rsidRPr="00041AE8" w:rsidRDefault="00581A14" w:rsidP="00041AE8">
            <w:pPr>
              <w:spacing w:line="240" w:lineRule="auto"/>
              <w:rPr>
                <w:color w:val="auto"/>
              </w:rPr>
            </w:pPr>
            <w:r w:rsidRPr="00041AE8">
              <w:rPr>
                <w:color w:val="auto"/>
              </w:rPr>
              <w:t>Temperatura mięknienia po starzeniu, nie mniej niż</w:t>
            </w:r>
          </w:p>
        </w:tc>
        <w:tc>
          <w:tcPr>
            <w:tcW w:w="851" w:type="dxa"/>
          </w:tcPr>
          <w:p w:rsidR="00581A14" w:rsidRPr="00041AE8" w:rsidRDefault="00581A14" w:rsidP="00041AE8">
            <w:pPr>
              <w:spacing w:line="240" w:lineRule="auto"/>
              <w:rPr>
                <w:color w:val="auto"/>
              </w:rPr>
            </w:pPr>
            <w:r w:rsidRPr="00041AE8">
              <w:rPr>
                <w:color w:val="auto"/>
              </w:rPr>
              <w:t>°C</w:t>
            </w:r>
          </w:p>
        </w:tc>
        <w:tc>
          <w:tcPr>
            <w:tcW w:w="1984" w:type="dxa"/>
          </w:tcPr>
          <w:p w:rsidR="00581A14" w:rsidRPr="00041AE8" w:rsidRDefault="00581A14" w:rsidP="00041AE8">
            <w:pPr>
              <w:spacing w:line="240" w:lineRule="auto"/>
              <w:rPr>
                <w:color w:val="auto"/>
              </w:rPr>
            </w:pPr>
            <w:r w:rsidRPr="00041AE8">
              <w:rPr>
                <w:color w:val="auto"/>
              </w:rPr>
              <w:t>PN-EN 1427 [22]</w:t>
            </w:r>
          </w:p>
        </w:tc>
        <w:tc>
          <w:tcPr>
            <w:tcW w:w="851" w:type="dxa"/>
          </w:tcPr>
          <w:p w:rsidR="00581A14" w:rsidRPr="00041AE8" w:rsidRDefault="00581A14" w:rsidP="00041AE8">
            <w:pPr>
              <w:spacing w:line="240" w:lineRule="auto"/>
              <w:rPr>
                <w:color w:val="auto"/>
              </w:rPr>
            </w:pPr>
            <w:r w:rsidRPr="00041AE8">
              <w:rPr>
                <w:color w:val="auto"/>
              </w:rPr>
              <w:t>48</w:t>
            </w:r>
          </w:p>
        </w:tc>
        <w:tc>
          <w:tcPr>
            <w:tcW w:w="882" w:type="dxa"/>
          </w:tcPr>
          <w:p w:rsidR="00581A14" w:rsidRPr="00041AE8" w:rsidRDefault="00581A14" w:rsidP="00041AE8">
            <w:pPr>
              <w:spacing w:line="240" w:lineRule="auto"/>
              <w:rPr>
                <w:color w:val="auto"/>
              </w:rPr>
            </w:pPr>
            <w:r w:rsidRPr="00041AE8">
              <w:rPr>
                <w:color w:val="auto"/>
              </w:rPr>
              <w:t>45</w:t>
            </w:r>
          </w:p>
        </w:tc>
      </w:tr>
      <w:tr w:rsidR="00581A14" w:rsidRPr="00041AE8" w:rsidTr="00C35996">
        <w:tc>
          <w:tcPr>
            <w:tcW w:w="7511" w:type="dxa"/>
            <w:gridSpan w:val="6"/>
          </w:tcPr>
          <w:p w:rsidR="00581A14" w:rsidRPr="00041AE8" w:rsidRDefault="00581A14" w:rsidP="00041AE8">
            <w:pPr>
              <w:spacing w:line="240" w:lineRule="auto"/>
              <w:rPr>
                <w:color w:val="auto"/>
              </w:rPr>
            </w:pPr>
            <w:r w:rsidRPr="00041AE8">
              <w:rPr>
                <w:color w:val="auto"/>
              </w:rPr>
              <w:t>WŁAŚCIWOŚCI   SPECJALNE   KRAJOWE</w:t>
            </w:r>
          </w:p>
        </w:tc>
      </w:tr>
      <w:tr w:rsidR="00581A14" w:rsidRPr="00041AE8" w:rsidTr="00C35996">
        <w:tc>
          <w:tcPr>
            <w:tcW w:w="534" w:type="dxa"/>
          </w:tcPr>
          <w:p w:rsidR="00581A14" w:rsidRPr="00041AE8" w:rsidRDefault="00581A14" w:rsidP="00041AE8">
            <w:pPr>
              <w:spacing w:line="240" w:lineRule="auto"/>
              <w:rPr>
                <w:color w:val="auto"/>
              </w:rPr>
            </w:pPr>
            <w:r w:rsidRPr="00041AE8">
              <w:rPr>
                <w:color w:val="auto"/>
              </w:rPr>
              <w:t>8</w:t>
            </w:r>
          </w:p>
        </w:tc>
        <w:tc>
          <w:tcPr>
            <w:tcW w:w="2409" w:type="dxa"/>
          </w:tcPr>
          <w:p w:rsidR="00581A14" w:rsidRPr="00041AE8" w:rsidRDefault="00581A14" w:rsidP="00041AE8">
            <w:pPr>
              <w:spacing w:line="240" w:lineRule="auto"/>
              <w:rPr>
                <w:color w:val="auto"/>
              </w:rPr>
            </w:pPr>
            <w:r w:rsidRPr="00041AE8">
              <w:rPr>
                <w:color w:val="auto"/>
              </w:rPr>
              <w:t xml:space="preserve">Zawartość parafiny, </w:t>
            </w:r>
          </w:p>
          <w:p w:rsidR="00581A14" w:rsidRPr="00041AE8" w:rsidRDefault="00581A14" w:rsidP="00041AE8">
            <w:pPr>
              <w:spacing w:line="240" w:lineRule="auto"/>
              <w:rPr>
                <w:color w:val="auto"/>
              </w:rPr>
            </w:pPr>
            <w:r w:rsidRPr="00041AE8">
              <w:rPr>
                <w:color w:val="auto"/>
              </w:rPr>
              <w:t>nie więcej niż</w:t>
            </w:r>
          </w:p>
        </w:tc>
        <w:tc>
          <w:tcPr>
            <w:tcW w:w="851" w:type="dxa"/>
          </w:tcPr>
          <w:p w:rsidR="00581A14" w:rsidRPr="00041AE8" w:rsidRDefault="00581A14" w:rsidP="00041AE8">
            <w:pPr>
              <w:spacing w:line="240" w:lineRule="auto"/>
              <w:rPr>
                <w:color w:val="auto"/>
              </w:rPr>
            </w:pPr>
            <w:r w:rsidRPr="00041AE8">
              <w:rPr>
                <w:color w:val="auto"/>
              </w:rPr>
              <w:t>%</w:t>
            </w:r>
          </w:p>
        </w:tc>
        <w:tc>
          <w:tcPr>
            <w:tcW w:w="1984" w:type="dxa"/>
          </w:tcPr>
          <w:p w:rsidR="00581A14" w:rsidRPr="00041AE8" w:rsidRDefault="00581A14" w:rsidP="00041AE8">
            <w:pPr>
              <w:spacing w:line="240" w:lineRule="auto"/>
              <w:rPr>
                <w:color w:val="auto"/>
              </w:rPr>
            </w:pPr>
            <w:r w:rsidRPr="00041AE8">
              <w:rPr>
                <w:color w:val="auto"/>
              </w:rPr>
              <w:t>PN-EN 12606-1 [30]</w:t>
            </w:r>
          </w:p>
        </w:tc>
        <w:tc>
          <w:tcPr>
            <w:tcW w:w="851" w:type="dxa"/>
          </w:tcPr>
          <w:p w:rsidR="00581A14" w:rsidRPr="00041AE8" w:rsidRDefault="00581A14" w:rsidP="00041AE8">
            <w:pPr>
              <w:spacing w:line="240" w:lineRule="auto"/>
              <w:rPr>
                <w:color w:val="auto"/>
              </w:rPr>
            </w:pPr>
            <w:r w:rsidRPr="00041AE8">
              <w:rPr>
                <w:color w:val="auto"/>
              </w:rPr>
              <w:t>2,2</w:t>
            </w:r>
          </w:p>
        </w:tc>
        <w:tc>
          <w:tcPr>
            <w:tcW w:w="882" w:type="dxa"/>
          </w:tcPr>
          <w:p w:rsidR="00581A14" w:rsidRPr="00041AE8" w:rsidRDefault="00581A14" w:rsidP="00041AE8">
            <w:pPr>
              <w:spacing w:line="240" w:lineRule="auto"/>
              <w:rPr>
                <w:color w:val="auto"/>
              </w:rPr>
            </w:pPr>
            <w:r w:rsidRPr="00041AE8">
              <w:rPr>
                <w:color w:val="auto"/>
              </w:rPr>
              <w:t>2,2</w:t>
            </w:r>
          </w:p>
        </w:tc>
      </w:tr>
      <w:tr w:rsidR="00581A14" w:rsidRPr="00041AE8" w:rsidTr="00C35996">
        <w:tc>
          <w:tcPr>
            <w:tcW w:w="534" w:type="dxa"/>
          </w:tcPr>
          <w:p w:rsidR="00581A14" w:rsidRPr="00041AE8" w:rsidRDefault="00581A14" w:rsidP="00041AE8">
            <w:pPr>
              <w:spacing w:line="240" w:lineRule="auto"/>
              <w:rPr>
                <w:color w:val="auto"/>
              </w:rPr>
            </w:pPr>
            <w:r w:rsidRPr="00041AE8">
              <w:rPr>
                <w:color w:val="auto"/>
              </w:rPr>
              <w:t>9</w:t>
            </w:r>
          </w:p>
        </w:tc>
        <w:tc>
          <w:tcPr>
            <w:tcW w:w="2409" w:type="dxa"/>
          </w:tcPr>
          <w:p w:rsidR="00581A14" w:rsidRPr="00041AE8" w:rsidRDefault="00581A14" w:rsidP="00041AE8">
            <w:pPr>
              <w:spacing w:line="240" w:lineRule="auto"/>
              <w:rPr>
                <w:color w:val="auto"/>
              </w:rPr>
            </w:pPr>
            <w:r w:rsidRPr="00041AE8">
              <w:rPr>
                <w:color w:val="auto"/>
              </w:rPr>
              <w:t>Wzrost temp. mięknienia po starzeniu, nie więcej niż</w:t>
            </w:r>
          </w:p>
        </w:tc>
        <w:tc>
          <w:tcPr>
            <w:tcW w:w="851" w:type="dxa"/>
          </w:tcPr>
          <w:p w:rsidR="00581A14" w:rsidRPr="00041AE8" w:rsidRDefault="00581A14" w:rsidP="00041AE8">
            <w:pPr>
              <w:spacing w:line="240" w:lineRule="auto"/>
              <w:rPr>
                <w:color w:val="auto"/>
              </w:rPr>
            </w:pPr>
            <w:r w:rsidRPr="00041AE8">
              <w:rPr>
                <w:color w:val="auto"/>
              </w:rPr>
              <w:t>°C</w:t>
            </w:r>
          </w:p>
        </w:tc>
        <w:tc>
          <w:tcPr>
            <w:tcW w:w="1984" w:type="dxa"/>
          </w:tcPr>
          <w:p w:rsidR="00581A14" w:rsidRPr="00041AE8" w:rsidRDefault="00581A14" w:rsidP="00041AE8">
            <w:pPr>
              <w:spacing w:line="240" w:lineRule="auto"/>
              <w:rPr>
                <w:color w:val="auto"/>
              </w:rPr>
            </w:pPr>
            <w:r w:rsidRPr="00041AE8">
              <w:rPr>
                <w:color w:val="auto"/>
              </w:rPr>
              <w:t>PN-EN 1427 [22]</w:t>
            </w:r>
          </w:p>
        </w:tc>
        <w:tc>
          <w:tcPr>
            <w:tcW w:w="851" w:type="dxa"/>
          </w:tcPr>
          <w:p w:rsidR="00581A14" w:rsidRPr="00041AE8" w:rsidRDefault="00581A14" w:rsidP="00041AE8">
            <w:pPr>
              <w:spacing w:line="240" w:lineRule="auto"/>
              <w:rPr>
                <w:color w:val="auto"/>
              </w:rPr>
            </w:pPr>
            <w:r w:rsidRPr="00041AE8">
              <w:rPr>
                <w:color w:val="auto"/>
              </w:rPr>
              <w:t>9</w:t>
            </w:r>
          </w:p>
        </w:tc>
        <w:tc>
          <w:tcPr>
            <w:tcW w:w="882" w:type="dxa"/>
          </w:tcPr>
          <w:p w:rsidR="00581A14" w:rsidRPr="00041AE8" w:rsidRDefault="00581A14" w:rsidP="00041AE8">
            <w:pPr>
              <w:spacing w:line="240" w:lineRule="auto"/>
              <w:rPr>
                <w:color w:val="auto"/>
              </w:rPr>
            </w:pPr>
            <w:r w:rsidRPr="00041AE8">
              <w:rPr>
                <w:color w:val="auto"/>
              </w:rPr>
              <w:t>9</w:t>
            </w:r>
          </w:p>
        </w:tc>
      </w:tr>
      <w:tr w:rsidR="00581A14" w:rsidRPr="00041AE8" w:rsidTr="00C35996">
        <w:tc>
          <w:tcPr>
            <w:tcW w:w="534" w:type="dxa"/>
          </w:tcPr>
          <w:p w:rsidR="00581A14" w:rsidRPr="00041AE8" w:rsidRDefault="00581A14" w:rsidP="00041AE8">
            <w:pPr>
              <w:spacing w:line="240" w:lineRule="auto"/>
              <w:rPr>
                <w:color w:val="auto"/>
              </w:rPr>
            </w:pPr>
            <w:r w:rsidRPr="00041AE8">
              <w:rPr>
                <w:color w:val="auto"/>
              </w:rPr>
              <w:t>10</w:t>
            </w:r>
          </w:p>
        </w:tc>
        <w:tc>
          <w:tcPr>
            <w:tcW w:w="2409" w:type="dxa"/>
          </w:tcPr>
          <w:p w:rsidR="00581A14" w:rsidRPr="00041AE8" w:rsidRDefault="00581A14" w:rsidP="00041AE8">
            <w:pPr>
              <w:spacing w:line="240" w:lineRule="auto"/>
              <w:rPr>
                <w:color w:val="auto"/>
              </w:rPr>
            </w:pPr>
            <w:r w:rsidRPr="00041AE8">
              <w:rPr>
                <w:color w:val="auto"/>
              </w:rPr>
              <w:t xml:space="preserve">Temperatura łamliwości </w:t>
            </w:r>
            <w:proofErr w:type="spellStart"/>
            <w:r w:rsidRPr="00041AE8">
              <w:rPr>
                <w:color w:val="auto"/>
              </w:rPr>
              <w:t>Fraassa</w:t>
            </w:r>
            <w:proofErr w:type="spellEnd"/>
            <w:r w:rsidRPr="00041AE8">
              <w:rPr>
                <w:color w:val="auto"/>
              </w:rPr>
              <w:t>, nie więcej niż</w:t>
            </w:r>
          </w:p>
        </w:tc>
        <w:tc>
          <w:tcPr>
            <w:tcW w:w="851" w:type="dxa"/>
          </w:tcPr>
          <w:p w:rsidR="00581A14" w:rsidRPr="00041AE8" w:rsidRDefault="00581A14" w:rsidP="00041AE8">
            <w:pPr>
              <w:spacing w:line="240" w:lineRule="auto"/>
              <w:rPr>
                <w:color w:val="auto"/>
              </w:rPr>
            </w:pPr>
            <w:r w:rsidRPr="00041AE8">
              <w:rPr>
                <w:color w:val="auto"/>
              </w:rPr>
              <w:t>°C</w:t>
            </w:r>
          </w:p>
        </w:tc>
        <w:tc>
          <w:tcPr>
            <w:tcW w:w="1984" w:type="dxa"/>
          </w:tcPr>
          <w:p w:rsidR="00581A14" w:rsidRPr="00041AE8" w:rsidRDefault="00581A14" w:rsidP="00041AE8">
            <w:pPr>
              <w:spacing w:line="240" w:lineRule="auto"/>
              <w:rPr>
                <w:color w:val="auto"/>
              </w:rPr>
            </w:pPr>
            <w:r w:rsidRPr="00041AE8">
              <w:rPr>
                <w:color w:val="auto"/>
              </w:rPr>
              <w:t>PN-EN 12593 [29]</w:t>
            </w:r>
          </w:p>
        </w:tc>
        <w:tc>
          <w:tcPr>
            <w:tcW w:w="851" w:type="dxa"/>
          </w:tcPr>
          <w:p w:rsidR="00581A14" w:rsidRPr="00041AE8" w:rsidRDefault="00581A14" w:rsidP="00041AE8">
            <w:pPr>
              <w:spacing w:line="240" w:lineRule="auto"/>
              <w:rPr>
                <w:color w:val="auto"/>
              </w:rPr>
            </w:pPr>
            <w:r w:rsidRPr="00041AE8">
              <w:rPr>
                <w:color w:val="auto"/>
              </w:rPr>
              <w:t>-8</w:t>
            </w:r>
          </w:p>
        </w:tc>
        <w:tc>
          <w:tcPr>
            <w:tcW w:w="882" w:type="dxa"/>
          </w:tcPr>
          <w:p w:rsidR="00581A14" w:rsidRPr="00041AE8" w:rsidRDefault="00581A14" w:rsidP="00041AE8">
            <w:pPr>
              <w:spacing w:line="240" w:lineRule="auto"/>
              <w:rPr>
                <w:color w:val="auto"/>
              </w:rPr>
            </w:pPr>
            <w:r w:rsidRPr="00041AE8">
              <w:rPr>
                <w:color w:val="auto"/>
              </w:rPr>
              <w:t>-10</w:t>
            </w:r>
          </w:p>
        </w:tc>
      </w:tr>
    </w:tbl>
    <w:p w:rsidR="00581A14" w:rsidRPr="00041AE8" w:rsidRDefault="00581A14" w:rsidP="00041AE8">
      <w:pPr>
        <w:spacing w:after="0" w:line="240" w:lineRule="auto"/>
        <w:rPr>
          <w:color w:val="auto"/>
        </w:rPr>
      </w:pPr>
    </w:p>
    <w:p w:rsidR="00581A14" w:rsidRPr="00041AE8" w:rsidRDefault="00581A14" w:rsidP="00041AE8">
      <w:pPr>
        <w:spacing w:after="0" w:line="240" w:lineRule="auto"/>
        <w:rPr>
          <w:color w:val="auto"/>
        </w:rPr>
      </w:pPr>
      <w:r w:rsidRPr="00041AE8">
        <w:rPr>
          <w:color w:val="auto"/>
        </w:rPr>
        <w:tab/>
        <w:t xml:space="preserve">Składowanie asfaltu drogowego powinno się odbywać w zbiornikach, wykluczających zanieczyszczenie asfaltu i wyposażonych w system grzewczy pośredni (bez kontaktu asfaltu z przewodami grzewczymi). Zbiornik roboczy </w:t>
      </w:r>
      <w:r w:rsidRPr="00041AE8">
        <w:rPr>
          <w:color w:val="auto"/>
        </w:rPr>
        <w:lastRenderedPageBreak/>
        <w:t xml:space="preserve">otaczarki powinien być izolowany termicznie, posiadać automatyczny system grzewczy z tolerancją ± </w:t>
      </w:r>
      <w:smartTag w:uri="urn:schemas-microsoft-com:office:smarttags" w:element="metricconverter">
        <w:smartTagPr>
          <w:attr w:name="ProductID" w:val="5ﾰC"/>
        </w:smartTagPr>
        <w:r w:rsidRPr="00041AE8">
          <w:rPr>
            <w:color w:val="auto"/>
          </w:rPr>
          <w:t>5°C</w:t>
        </w:r>
      </w:smartTag>
      <w:r w:rsidRPr="00041AE8">
        <w:rPr>
          <w:color w:val="auto"/>
        </w:rPr>
        <w:t xml:space="preserve"> oraz układ cyrkulacji asfaltu.</w:t>
      </w:r>
    </w:p>
    <w:p w:rsidR="00581A14" w:rsidRPr="00041AE8" w:rsidRDefault="00581A14" w:rsidP="00041AE8">
      <w:pPr>
        <w:spacing w:after="0" w:line="240" w:lineRule="auto"/>
        <w:rPr>
          <w:color w:val="auto"/>
        </w:rPr>
      </w:pPr>
      <w:r w:rsidRPr="00041AE8">
        <w:rPr>
          <w:color w:val="auto"/>
        </w:rPr>
        <w:t xml:space="preserve">2.3. Kruszywo </w:t>
      </w:r>
    </w:p>
    <w:p w:rsidR="00581A14" w:rsidRPr="00041AE8" w:rsidRDefault="00581A14" w:rsidP="00041AE8">
      <w:pPr>
        <w:spacing w:after="0" w:line="240" w:lineRule="auto"/>
        <w:rPr>
          <w:color w:val="auto"/>
        </w:rPr>
      </w:pPr>
      <w:r w:rsidRPr="00041AE8">
        <w:rPr>
          <w:color w:val="auto"/>
        </w:rPr>
        <w:tab/>
        <w:t>Do warstwy ścieralnej z betonu asfaltowego należy stosować kruszywo według PN-EN 13043 [44] i WT-1 Kruszywa 2010 [64], obejmujące kruszywo grube , kruszywo drobne  i wypełniacz. Kruszywa powinny spełniać wymagania podane w WT-1 Kruszywa 2010 [64] – tablica 12, 13, 14, 15.</w:t>
      </w:r>
    </w:p>
    <w:p w:rsidR="00581A14" w:rsidRPr="00041AE8" w:rsidRDefault="00581A14" w:rsidP="00041AE8">
      <w:pPr>
        <w:spacing w:after="0" w:line="240" w:lineRule="auto"/>
        <w:rPr>
          <w:color w:val="auto"/>
        </w:rPr>
      </w:pPr>
      <w:r w:rsidRPr="00041AE8">
        <w:rPr>
          <w:color w:val="auto"/>
        </w:rPr>
        <w:tab/>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581A14" w:rsidRPr="00041AE8" w:rsidRDefault="00581A14" w:rsidP="00041AE8">
      <w:pPr>
        <w:spacing w:after="0" w:line="240" w:lineRule="auto"/>
        <w:rPr>
          <w:color w:val="auto"/>
        </w:rPr>
      </w:pPr>
      <w:r w:rsidRPr="00041AE8">
        <w:rPr>
          <w:color w:val="auto"/>
        </w:rPr>
        <w:t>2.4. Środek adhezyjny</w:t>
      </w:r>
    </w:p>
    <w:p w:rsidR="00581A14" w:rsidRPr="00041AE8" w:rsidRDefault="00581A14" w:rsidP="00041AE8">
      <w:pPr>
        <w:spacing w:after="0" w:line="240" w:lineRule="auto"/>
        <w:rPr>
          <w:color w:val="auto"/>
        </w:rPr>
      </w:pPr>
      <w:r w:rsidRPr="00041AE8">
        <w:rPr>
          <w:color w:val="auto"/>
        </w:rPr>
        <w:tab/>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rsidR="00581A14" w:rsidRPr="00041AE8" w:rsidRDefault="00581A14" w:rsidP="00041AE8">
      <w:pPr>
        <w:spacing w:after="0" w:line="240" w:lineRule="auto"/>
        <w:rPr>
          <w:color w:val="auto"/>
        </w:rPr>
      </w:pPr>
      <w:r w:rsidRPr="00041AE8">
        <w:rPr>
          <w:color w:val="auto"/>
        </w:rPr>
        <w:tab/>
        <w:t>Środek adhezyjny powinien odpowiadać wymaganiom określonym przez producenta.</w:t>
      </w:r>
    </w:p>
    <w:p w:rsidR="00581A14" w:rsidRPr="00041AE8" w:rsidRDefault="00581A14" w:rsidP="00041AE8">
      <w:pPr>
        <w:spacing w:after="0" w:line="240" w:lineRule="auto"/>
        <w:rPr>
          <w:color w:val="auto"/>
        </w:rPr>
      </w:pPr>
      <w:r w:rsidRPr="00041AE8">
        <w:rPr>
          <w:color w:val="auto"/>
        </w:rPr>
        <w:tab/>
        <w:t>Składowanie środka adhezyjnego jest dozwolone tylko w oryginalnych opakowaniach, w warunkach określonych przez producenta.</w:t>
      </w:r>
    </w:p>
    <w:p w:rsidR="00581A14" w:rsidRPr="00041AE8" w:rsidRDefault="00581A14" w:rsidP="00041AE8">
      <w:pPr>
        <w:spacing w:after="0" w:line="240" w:lineRule="auto"/>
        <w:rPr>
          <w:color w:val="auto"/>
        </w:rPr>
      </w:pPr>
      <w:r w:rsidRPr="00041AE8">
        <w:rPr>
          <w:color w:val="auto"/>
        </w:rPr>
        <w:t>2.5. Materiały do uszczelnienia połączeń i krawędzi</w:t>
      </w:r>
    </w:p>
    <w:p w:rsidR="00581A14" w:rsidRPr="00041AE8" w:rsidRDefault="00581A14" w:rsidP="00041AE8">
      <w:pPr>
        <w:spacing w:after="0" w:line="240" w:lineRule="auto"/>
        <w:rPr>
          <w:color w:val="auto"/>
        </w:rPr>
      </w:pPr>
      <w:r w:rsidRPr="00041AE8">
        <w:rPr>
          <w:color w:val="auto"/>
        </w:rP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581A14" w:rsidRPr="00041AE8" w:rsidRDefault="00581A14" w:rsidP="00041AE8">
      <w:pPr>
        <w:spacing w:after="0" w:line="240" w:lineRule="auto"/>
        <w:rPr>
          <w:color w:val="auto"/>
        </w:rPr>
      </w:pPr>
      <w:r w:rsidRPr="00041AE8">
        <w:rPr>
          <w:color w:val="auto"/>
        </w:rPr>
        <w:t>materiały termoplastyczne, jak taśmy asfaltowe, pasty itp. według norm lub aprobat technicznych,</w:t>
      </w:r>
    </w:p>
    <w:p w:rsidR="00581A14" w:rsidRPr="00041AE8" w:rsidRDefault="00581A14" w:rsidP="00041AE8">
      <w:pPr>
        <w:spacing w:after="0" w:line="240" w:lineRule="auto"/>
        <w:rPr>
          <w:color w:val="auto"/>
        </w:rPr>
      </w:pPr>
      <w:r w:rsidRPr="00041AE8">
        <w:rPr>
          <w:color w:val="auto"/>
        </w:rPr>
        <w:t xml:space="preserve">emulsję asfaltową według PN-EN 13808 [58] lub inne lepiszcza według norm lub aprobat technicznych  </w:t>
      </w:r>
    </w:p>
    <w:p w:rsidR="00581A14" w:rsidRPr="00041AE8" w:rsidRDefault="00581A14" w:rsidP="00041AE8">
      <w:pPr>
        <w:spacing w:after="0" w:line="240" w:lineRule="auto"/>
        <w:rPr>
          <w:color w:val="auto"/>
        </w:rPr>
      </w:pPr>
      <w:r w:rsidRPr="00041AE8">
        <w:rPr>
          <w:color w:val="auto"/>
        </w:rPr>
        <w:t>Grubość materiału termoplastycznego do spoiny powinna wynosić:</w:t>
      </w:r>
    </w:p>
    <w:p w:rsidR="00581A14" w:rsidRPr="00041AE8" w:rsidRDefault="00581A14" w:rsidP="00041AE8">
      <w:pPr>
        <w:spacing w:after="0" w:line="240" w:lineRule="auto"/>
        <w:rPr>
          <w:color w:val="auto"/>
        </w:rPr>
      </w:pPr>
      <w:r w:rsidRPr="00041AE8">
        <w:rPr>
          <w:color w:val="auto"/>
        </w:rPr>
        <w:t xml:space="preserve">nie mniej niż </w:t>
      </w:r>
      <w:smartTag w:uri="urn:schemas-microsoft-com:office:smarttags" w:element="metricconverter">
        <w:smartTagPr>
          <w:attr w:name="ProductID" w:val="10 mm"/>
        </w:smartTagPr>
        <w:r w:rsidRPr="00041AE8">
          <w:rPr>
            <w:color w:val="auto"/>
          </w:rPr>
          <w:t>10 mm</w:t>
        </w:r>
      </w:smartTag>
      <w:r w:rsidRPr="00041AE8">
        <w:rPr>
          <w:color w:val="auto"/>
        </w:rPr>
        <w:t xml:space="preserve"> przy grubości warstwy technologicznej do </w:t>
      </w:r>
      <w:smartTag w:uri="urn:schemas-microsoft-com:office:smarttags" w:element="metricconverter">
        <w:smartTagPr>
          <w:attr w:name="ProductID" w:val="2,5 cm"/>
        </w:smartTagPr>
        <w:r w:rsidRPr="00041AE8">
          <w:rPr>
            <w:color w:val="auto"/>
          </w:rPr>
          <w:t>2,5 cm</w:t>
        </w:r>
      </w:smartTag>
      <w:r w:rsidRPr="00041AE8">
        <w:rPr>
          <w:color w:val="auto"/>
        </w:rPr>
        <w:t>,</w:t>
      </w:r>
    </w:p>
    <w:p w:rsidR="00581A14" w:rsidRPr="00041AE8" w:rsidRDefault="00581A14" w:rsidP="00041AE8">
      <w:pPr>
        <w:spacing w:after="0" w:line="240" w:lineRule="auto"/>
        <w:rPr>
          <w:color w:val="auto"/>
        </w:rPr>
      </w:pPr>
      <w:r w:rsidRPr="00041AE8">
        <w:rPr>
          <w:color w:val="auto"/>
        </w:rPr>
        <w:t xml:space="preserve">nie mniej niż </w:t>
      </w:r>
      <w:smartTag w:uri="urn:schemas-microsoft-com:office:smarttags" w:element="metricconverter">
        <w:smartTagPr>
          <w:attr w:name="ProductID" w:val="15 mm"/>
        </w:smartTagPr>
        <w:r w:rsidRPr="00041AE8">
          <w:rPr>
            <w:color w:val="auto"/>
          </w:rPr>
          <w:t>15 mm</w:t>
        </w:r>
      </w:smartTag>
      <w:r w:rsidRPr="00041AE8">
        <w:rPr>
          <w:color w:val="auto"/>
        </w:rPr>
        <w:t xml:space="preserve"> przy grubości warstwy technologicznej większej niż </w:t>
      </w:r>
      <w:smartTag w:uri="urn:schemas-microsoft-com:office:smarttags" w:element="metricconverter">
        <w:smartTagPr>
          <w:attr w:name="ProductID" w:val="2,5 cm"/>
        </w:smartTagPr>
        <w:r w:rsidRPr="00041AE8">
          <w:rPr>
            <w:color w:val="auto"/>
          </w:rPr>
          <w:t>2,5 cm</w:t>
        </w:r>
      </w:smartTag>
      <w:r w:rsidRPr="00041AE8">
        <w:rPr>
          <w:color w:val="auto"/>
        </w:rPr>
        <w:t>.</w:t>
      </w:r>
    </w:p>
    <w:p w:rsidR="00581A14" w:rsidRPr="00041AE8" w:rsidRDefault="00581A14" w:rsidP="00041AE8">
      <w:pPr>
        <w:spacing w:after="0" w:line="240" w:lineRule="auto"/>
        <w:rPr>
          <w:color w:val="auto"/>
        </w:rPr>
      </w:pPr>
      <w:r w:rsidRPr="00041AE8">
        <w:rPr>
          <w:color w:val="auto"/>
        </w:rPr>
        <w:t>Składowanie materiałów termoplastycznych jest dozwolone tylko w oryginalnych opakowaniach producenta, w warunkach określonych w aprobacie technicznej.</w:t>
      </w:r>
    </w:p>
    <w:p w:rsidR="00581A14" w:rsidRPr="00041AE8" w:rsidRDefault="00581A14" w:rsidP="00041AE8">
      <w:pPr>
        <w:spacing w:after="0" w:line="240" w:lineRule="auto"/>
        <w:rPr>
          <w:color w:val="auto"/>
        </w:rPr>
      </w:pPr>
      <w:r w:rsidRPr="00041AE8">
        <w:rPr>
          <w:color w:val="auto"/>
        </w:rPr>
        <w:t>Do uszczelnienia krawędzi należy stosować asfalt drogowy wg PN-EN 12591 [27], asfalt modyfikowany polimerami wg PN-EN 14023 [59] „metoda na gorąco”. Dopuszcza się inne rodzaje lepiszcza wg norm lub aprobat technicznych.</w:t>
      </w:r>
    </w:p>
    <w:p w:rsidR="00581A14" w:rsidRPr="00041AE8" w:rsidRDefault="00581A14" w:rsidP="00041AE8">
      <w:pPr>
        <w:spacing w:after="0" w:line="240" w:lineRule="auto"/>
        <w:rPr>
          <w:color w:val="auto"/>
        </w:rPr>
      </w:pPr>
      <w:r w:rsidRPr="00041AE8">
        <w:rPr>
          <w:color w:val="auto"/>
        </w:rPr>
        <w:t>2.6. Materiały do złączenia warstw konstrukcji</w:t>
      </w:r>
    </w:p>
    <w:p w:rsidR="00581A14" w:rsidRPr="00041AE8" w:rsidRDefault="00581A14" w:rsidP="00041AE8">
      <w:pPr>
        <w:spacing w:after="0" w:line="240" w:lineRule="auto"/>
        <w:rPr>
          <w:color w:val="auto"/>
        </w:rPr>
      </w:pPr>
      <w:r w:rsidRPr="00041AE8">
        <w:rPr>
          <w:color w:val="auto"/>
        </w:rPr>
        <w:tab/>
        <w:t>Do złączania warstw konstrukcji nawierzchni (warstwa wiążąca z warstwą ścieralną) należy stosować  kationowe emulsje asfaltowe lub kationowe emulsje modyfikowane polimerami według PN-EN 13808 [58] i WT-3 Emulsje asfaltowe 2009 [66] punkt 5.1 tablica 2 i tablica 3.</w:t>
      </w:r>
    </w:p>
    <w:p w:rsidR="00581A14" w:rsidRPr="00041AE8" w:rsidRDefault="00581A14" w:rsidP="00041AE8">
      <w:pPr>
        <w:spacing w:after="0" w:line="240" w:lineRule="auto"/>
        <w:rPr>
          <w:color w:val="auto"/>
        </w:rPr>
      </w:pPr>
      <w:r w:rsidRPr="00041AE8">
        <w:rPr>
          <w:color w:val="auto"/>
        </w:rPr>
        <w:tab/>
        <w:t xml:space="preserve">Emulsję asfaltową można składować w opakowaniach transportowych lub w stacjonarnych zbiornikach pionowych z nalewaniem od dna. Nie należy nalewać emulsji do opakowań i zbiorników zanieczyszczonych materiałami mineralnymi. </w:t>
      </w:r>
    </w:p>
    <w:p w:rsidR="00581A14" w:rsidRPr="00041AE8" w:rsidRDefault="00581A14" w:rsidP="00041AE8">
      <w:pPr>
        <w:spacing w:after="0" w:line="240" w:lineRule="auto"/>
        <w:rPr>
          <w:color w:val="auto"/>
        </w:rPr>
      </w:pPr>
      <w:bookmarkStart w:id="13" w:name="_Toc410286584"/>
      <w:bookmarkStart w:id="14" w:name="_Toc13080431"/>
      <w:bookmarkStart w:id="15" w:name="_Toc13081622"/>
      <w:bookmarkStart w:id="16" w:name="_Toc16773150"/>
      <w:bookmarkStart w:id="17" w:name="_Toc16794086"/>
      <w:r w:rsidRPr="00041AE8">
        <w:rPr>
          <w:color w:val="auto"/>
        </w:rPr>
        <w:t>3. SPRZĘT</w:t>
      </w:r>
      <w:bookmarkEnd w:id="13"/>
      <w:bookmarkEnd w:id="14"/>
      <w:bookmarkEnd w:id="15"/>
      <w:bookmarkEnd w:id="16"/>
      <w:bookmarkEnd w:id="17"/>
    </w:p>
    <w:p w:rsidR="00581A14" w:rsidRPr="00041AE8" w:rsidRDefault="00581A14" w:rsidP="00041AE8">
      <w:pPr>
        <w:spacing w:after="0" w:line="240" w:lineRule="auto"/>
        <w:rPr>
          <w:color w:val="auto"/>
        </w:rPr>
      </w:pPr>
      <w:r w:rsidRPr="00041AE8">
        <w:rPr>
          <w:color w:val="auto"/>
        </w:rPr>
        <w:t>3.1. Ogólne wymagania dotyczące sprzętu</w:t>
      </w:r>
    </w:p>
    <w:p w:rsidR="00581A14" w:rsidRPr="00041AE8" w:rsidRDefault="00581A14" w:rsidP="00041AE8">
      <w:pPr>
        <w:spacing w:after="0" w:line="240" w:lineRule="auto"/>
        <w:rPr>
          <w:color w:val="auto"/>
        </w:rPr>
      </w:pPr>
      <w:r w:rsidRPr="00041AE8">
        <w:rPr>
          <w:color w:val="auto"/>
        </w:rPr>
        <w:tab/>
        <w:t>Ogólne wymagania dotyczące sprzętu podano w ST  D-M-00.00.00 „Wymagania ogólne” [1] pkt 3.</w:t>
      </w:r>
    </w:p>
    <w:p w:rsidR="00581A14" w:rsidRPr="00041AE8" w:rsidRDefault="00581A14" w:rsidP="00041AE8">
      <w:pPr>
        <w:spacing w:after="0" w:line="240" w:lineRule="auto"/>
        <w:rPr>
          <w:color w:val="auto"/>
        </w:rPr>
      </w:pPr>
      <w:r w:rsidRPr="00041AE8">
        <w:rPr>
          <w:color w:val="auto"/>
        </w:rPr>
        <w:t>3.2. Sprzęt stosowany do wykonania robót</w:t>
      </w:r>
    </w:p>
    <w:p w:rsidR="00581A14" w:rsidRPr="00041AE8" w:rsidRDefault="00581A14" w:rsidP="00041AE8">
      <w:pPr>
        <w:spacing w:after="0" w:line="240" w:lineRule="auto"/>
        <w:rPr>
          <w:color w:val="auto"/>
        </w:rPr>
      </w:pPr>
      <w:r w:rsidRPr="00041AE8">
        <w:rPr>
          <w:color w:val="auto"/>
        </w:rPr>
        <w:tab/>
        <w:t>Przy wykonywaniu robót Wykonawca w zależności od potrzeb, powinien wykazać się możliwością korzystania ze sprzętu dostosowanego do przyjętej metody robót, jak:</w:t>
      </w:r>
    </w:p>
    <w:p w:rsidR="00581A14" w:rsidRPr="00041AE8" w:rsidRDefault="00581A14" w:rsidP="00041AE8">
      <w:pPr>
        <w:spacing w:after="0" w:line="240" w:lineRule="auto"/>
        <w:rPr>
          <w:color w:val="auto"/>
        </w:rPr>
      </w:pPr>
      <w:r w:rsidRPr="00041AE8">
        <w:rPr>
          <w:color w:val="auto"/>
        </w:rPr>
        <w:t xml:space="preserve">wytwórnia (otaczarka) o mieszaniu cyklicznym lub ciągłym, z automatycznym komputerowym sterowaniem produkcji, do wytwarzania mieszanek mineralno-asfaltowych, </w:t>
      </w:r>
    </w:p>
    <w:p w:rsidR="00581A14" w:rsidRPr="00041AE8" w:rsidRDefault="00581A14" w:rsidP="00041AE8">
      <w:pPr>
        <w:spacing w:after="0" w:line="240" w:lineRule="auto"/>
        <w:rPr>
          <w:color w:val="auto"/>
        </w:rPr>
      </w:pPr>
      <w:r w:rsidRPr="00041AE8">
        <w:rPr>
          <w:color w:val="auto"/>
        </w:rPr>
        <w:t>układarka gąsienicowa, z elektronicznym sterowaniem równości układanej warstwy,</w:t>
      </w:r>
    </w:p>
    <w:p w:rsidR="00581A14" w:rsidRPr="00041AE8" w:rsidRDefault="00581A14" w:rsidP="00041AE8">
      <w:pPr>
        <w:spacing w:after="0" w:line="240" w:lineRule="auto"/>
        <w:rPr>
          <w:color w:val="auto"/>
        </w:rPr>
      </w:pPr>
      <w:r w:rsidRPr="00041AE8">
        <w:rPr>
          <w:color w:val="auto"/>
        </w:rPr>
        <w:t>skrapiarka,</w:t>
      </w:r>
    </w:p>
    <w:p w:rsidR="00581A14" w:rsidRPr="00041AE8" w:rsidRDefault="00581A14" w:rsidP="00041AE8">
      <w:pPr>
        <w:spacing w:after="0" w:line="240" w:lineRule="auto"/>
        <w:rPr>
          <w:color w:val="auto"/>
        </w:rPr>
      </w:pPr>
      <w:r w:rsidRPr="00041AE8">
        <w:rPr>
          <w:color w:val="auto"/>
        </w:rPr>
        <w:t xml:space="preserve">walce stalowe gładkie, </w:t>
      </w:r>
    </w:p>
    <w:p w:rsidR="00581A14" w:rsidRPr="00041AE8" w:rsidRDefault="00581A14" w:rsidP="00041AE8">
      <w:pPr>
        <w:spacing w:after="0" w:line="240" w:lineRule="auto"/>
        <w:rPr>
          <w:color w:val="auto"/>
        </w:rPr>
      </w:pPr>
      <w:r w:rsidRPr="00041AE8">
        <w:rPr>
          <w:color w:val="auto"/>
        </w:rPr>
        <w:t xml:space="preserve">lekka </w:t>
      </w:r>
      <w:proofErr w:type="spellStart"/>
      <w:r w:rsidRPr="00041AE8">
        <w:rPr>
          <w:color w:val="auto"/>
        </w:rPr>
        <w:t>rozsypywarka</w:t>
      </w:r>
      <w:proofErr w:type="spellEnd"/>
      <w:r w:rsidRPr="00041AE8">
        <w:rPr>
          <w:color w:val="auto"/>
        </w:rPr>
        <w:t xml:space="preserve"> kruszywa,</w:t>
      </w:r>
    </w:p>
    <w:p w:rsidR="00581A14" w:rsidRPr="00041AE8" w:rsidRDefault="00581A14" w:rsidP="00041AE8">
      <w:pPr>
        <w:spacing w:after="0" w:line="240" w:lineRule="auto"/>
        <w:rPr>
          <w:color w:val="auto"/>
        </w:rPr>
      </w:pPr>
      <w:r w:rsidRPr="00041AE8">
        <w:rPr>
          <w:color w:val="auto"/>
        </w:rPr>
        <w:t>szczotki mechaniczne i/lub inne urządzenia czyszczące,</w:t>
      </w:r>
    </w:p>
    <w:p w:rsidR="00581A14" w:rsidRPr="00041AE8" w:rsidRDefault="00581A14" w:rsidP="00041AE8">
      <w:pPr>
        <w:spacing w:after="0" w:line="240" w:lineRule="auto"/>
        <w:rPr>
          <w:color w:val="auto"/>
        </w:rPr>
      </w:pPr>
      <w:r w:rsidRPr="00041AE8">
        <w:rPr>
          <w:color w:val="auto"/>
        </w:rPr>
        <w:t>samochody samowyładowcze z przykryciem brezentowym lub termosami,</w:t>
      </w:r>
    </w:p>
    <w:p w:rsidR="00581A14" w:rsidRPr="00041AE8" w:rsidRDefault="00581A14" w:rsidP="00041AE8">
      <w:pPr>
        <w:spacing w:after="0" w:line="240" w:lineRule="auto"/>
        <w:rPr>
          <w:color w:val="auto"/>
        </w:rPr>
      </w:pPr>
      <w:r w:rsidRPr="00041AE8">
        <w:rPr>
          <w:color w:val="auto"/>
        </w:rPr>
        <w:t>sprzęt drobny.</w:t>
      </w:r>
    </w:p>
    <w:p w:rsidR="00581A14" w:rsidRPr="00041AE8" w:rsidRDefault="00581A14" w:rsidP="00041AE8">
      <w:pPr>
        <w:spacing w:after="0" w:line="240" w:lineRule="auto"/>
        <w:rPr>
          <w:color w:val="auto"/>
        </w:rPr>
      </w:pPr>
      <w:bookmarkStart w:id="18" w:name="_Toc410286585"/>
      <w:bookmarkStart w:id="19" w:name="_Toc13080432"/>
      <w:bookmarkStart w:id="20" w:name="_Toc13081623"/>
      <w:bookmarkStart w:id="21" w:name="_Toc16773151"/>
      <w:bookmarkStart w:id="22" w:name="_Toc16794087"/>
      <w:r w:rsidRPr="00041AE8">
        <w:rPr>
          <w:color w:val="auto"/>
        </w:rPr>
        <w:t>4. TRANSPORT</w:t>
      </w:r>
      <w:bookmarkEnd w:id="18"/>
      <w:bookmarkEnd w:id="19"/>
      <w:bookmarkEnd w:id="20"/>
      <w:bookmarkEnd w:id="21"/>
      <w:bookmarkEnd w:id="22"/>
    </w:p>
    <w:p w:rsidR="00581A14" w:rsidRPr="00041AE8" w:rsidRDefault="00581A14" w:rsidP="00041AE8">
      <w:pPr>
        <w:spacing w:after="0" w:line="240" w:lineRule="auto"/>
        <w:rPr>
          <w:color w:val="auto"/>
        </w:rPr>
      </w:pPr>
      <w:r w:rsidRPr="00041AE8">
        <w:rPr>
          <w:color w:val="auto"/>
        </w:rPr>
        <w:t>4.1. Ogólne wymagania dotyczące transportu</w:t>
      </w:r>
    </w:p>
    <w:p w:rsidR="00581A14" w:rsidRPr="00041AE8" w:rsidRDefault="00581A14" w:rsidP="00041AE8">
      <w:pPr>
        <w:spacing w:after="0" w:line="240" w:lineRule="auto"/>
        <w:rPr>
          <w:color w:val="auto"/>
        </w:rPr>
      </w:pPr>
      <w:r w:rsidRPr="00041AE8">
        <w:rPr>
          <w:color w:val="auto"/>
        </w:rPr>
        <w:tab/>
        <w:t>Ogólne wymagania dotyczące transportu podano w ST D-M-00.00.00 „Wymagania ogólne” [1] pkt 4.</w:t>
      </w:r>
      <w:r w:rsidRPr="00041AE8">
        <w:rPr>
          <w:color w:val="auto"/>
        </w:rPr>
        <w:tab/>
      </w:r>
    </w:p>
    <w:p w:rsidR="00581A14" w:rsidRPr="00041AE8" w:rsidRDefault="00581A14" w:rsidP="00041AE8">
      <w:pPr>
        <w:spacing w:after="0" w:line="240" w:lineRule="auto"/>
        <w:rPr>
          <w:color w:val="auto"/>
        </w:rPr>
      </w:pPr>
      <w:r w:rsidRPr="00041AE8">
        <w:rPr>
          <w:color w:val="auto"/>
        </w:rPr>
        <w:t xml:space="preserve">4.2. Transport materiałów </w:t>
      </w:r>
    </w:p>
    <w:p w:rsidR="00581A14" w:rsidRPr="00041AE8" w:rsidRDefault="00581A14" w:rsidP="00041AE8">
      <w:pPr>
        <w:spacing w:after="0" w:line="240" w:lineRule="auto"/>
        <w:rPr>
          <w:color w:val="auto"/>
        </w:rPr>
      </w:pPr>
      <w:r w:rsidRPr="00041AE8">
        <w:rPr>
          <w:color w:val="auto"/>
        </w:rPr>
        <w:tab/>
        <w:t>Asfalt należy przewozić w cysternach kolejowych lub samochodach izolowanych i zaopatrzonych w urządzenia umożliwiające pośrednie ogrzewanie oraz w zawory spustowe.</w:t>
      </w:r>
    </w:p>
    <w:p w:rsidR="00581A14" w:rsidRPr="00041AE8" w:rsidRDefault="00581A14" w:rsidP="00041AE8">
      <w:pPr>
        <w:spacing w:after="0" w:line="240" w:lineRule="auto"/>
        <w:rPr>
          <w:color w:val="auto"/>
        </w:rPr>
      </w:pPr>
      <w:r w:rsidRPr="00041AE8">
        <w:rPr>
          <w:color w:val="auto"/>
        </w:rPr>
        <w:t>Kruszywa można przewozić dowolnymi środkami transportu, w warunkach zabezpieczających je przed zanieczyszczeniem, zmieszaniem z innymi materiałami i nadmiernym zawilgoceniem.</w:t>
      </w:r>
    </w:p>
    <w:p w:rsidR="00581A14" w:rsidRPr="00041AE8" w:rsidRDefault="00581A14" w:rsidP="00041AE8">
      <w:pPr>
        <w:spacing w:after="0" w:line="240" w:lineRule="auto"/>
        <w:rPr>
          <w:color w:val="auto"/>
        </w:rPr>
      </w:pPr>
      <w:r w:rsidRPr="00041AE8">
        <w:rPr>
          <w:color w:val="auto"/>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581A14" w:rsidRPr="00041AE8" w:rsidRDefault="00581A14" w:rsidP="00041AE8">
      <w:pPr>
        <w:spacing w:after="0" w:line="240" w:lineRule="auto"/>
        <w:rPr>
          <w:color w:val="auto"/>
        </w:rPr>
      </w:pPr>
      <w:r w:rsidRPr="00041AE8">
        <w:rPr>
          <w:color w:val="auto"/>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041AE8">
        <w:rPr>
          <w:color w:val="auto"/>
        </w:rPr>
        <w:t>pH</w:t>
      </w:r>
      <w:proofErr w:type="spellEnd"/>
      <w:r w:rsidRPr="00041AE8">
        <w:rPr>
          <w:color w:val="auto"/>
        </w:rPr>
        <w:t xml:space="preserve"> ≤ 4).</w:t>
      </w:r>
    </w:p>
    <w:p w:rsidR="00581A14" w:rsidRPr="00041AE8" w:rsidRDefault="00581A14" w:rsidP="00041AE8">
      <w:pPr>
        <w:spacing w:after="0" w:line="240" w:lineRule="auto"/>
        <w:rPr>
          <w:color w:val="auto"/>
        </w:rPr>
      </w:pPr>
      <w:r w:rsidRPr="00041AE8">
        <w:rPr>
          <w:color w:val="auto"/>
        </w:rPr>
        <w:lastRenderedPageBreak/>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581A14" w:rsidRPr="00041AE8" w:rsidRDefault="00581A14" w:rsidP="00041AE8">
      <w:pPr>
        <w:spacing w:after="0" w:line="240" w:lineRule="auto"/>
        <w:rPr>
          <w:color w:val="auto"/>
        </w:rPr>
      </w:pPr>
      <w:bookmarkStart w:id="23" w:name="_Toc410286586"/>
      <w:bookmarkStart w:id="24" w:name="_Toc13080433"/>
      <w:bookmarkStart w:id="25" w:name="_Toc13081624"/>
      <w:bookmarkStart w:id="26" w:name="_Toc16773152"/>
      <w:bookmarkStart w:id="27" w:name="_Toc16794088"/>
      <w:r w:rsidRPr="00041AE8">
        <w:rPr>
          <w:color w:val="auto"/>
        </w:rPr>
        <w:t>5. WYKONANIE ROBÓT</w:t>
      </w:r>
      <w:bookmarkEnd w:id="23"/>
      <w:bookmarkEnd w:id="24"/>
      <w:bookmarkEnd w:id="25"/>
      <w:bookmarkEnd w:id="26"/>
      <w:bookmarkEnd w:id="27"/>
    </w:p>
    <w:p w:rsidR="00581A14" w:rsidRPr="00041AE8" w:rsidRDefault="00581A14" w:rsidP="00041AE8">
      <w:pPr>
        <w:spacing w:after="0" w:line="240" w:lineRule="auto"/>
        <w:rPr>
          <w:color w:val="auto"/>
        </w:rPr>
      </w:pPr>
      <w:r w:rsidRPr="00041AE8">
        <w:rPr>
          <w:color w:val="auto"/>
        </w:rPr>
        <w:t>5.1. Ogólne zasady wykonania robót</w:t>
      </w:r>
    </w:p>
    <w:p w:rsidR="00581A14" w:rsidRPr="00041AE8" w:rsidRDefault="00581A14" w:rsidP="00041AE8">
      <w:pPr>
        <w:spacing w:after="0" w:line="240" w:lineRule="auto"/>
        <w:rPr>
          <w:color w:val="auto"/>
        </w:rPr>
      </w:pPr>
      <w:r w:rsidRPr="00041AE8">
        <w:rPr>
          <w:color w:val="auto"/>
        </w:rPr>
        <w:tab/>
        <w:t>Ogólne zasady wykonania robót podano w ST D-M-00.00.00 „Wymagania ogólne” [1] pkt 5.</w:t>
      </w:r>
    </w:p>
    <w:p w:rsidR="00581A14" w:rsidRPr="00041AE8" w:rsidRDefault="00581A14" w:rsidP="00041AE8">
      <w:pPr>
        <w:spacing w:after="0" w:line="240" w:lineRule="auto"/>
        <w:rPr>
          <w:color w:val="auto"/>
        </w:rPr>
      </w:pPr>
      <w:r w:rsidRPr="00041AE8">
        <w:rPr>
          <w:color w:val="auto"/>
        </w:rPr>
        <w:t>5.2. Projektowanie mieszanki mineralno-asfaltowej</w:t>
      </w:r>
    </w:p>
    <w:p w:rsidR="00581A14" w:rsidRPr="00041AE8" w:rsidRDefault="00581A14" w:rsidP="00041AE8">
      <w:pPr>
        <w:spacing w:after="0" w:line="240" w:lineRule="auto"/>
        <w:rPr>
          <w:color w:val="auto"/>
        </w:rPr>
      </w:pPr>
      <w:r w:rsidRPr="00041AE8">
        <w:rPr>
          <w:color w:val="auto"/>
        </w:rPr>
        <w:tab/>
        <w:t>Przed przystąpieniem do robót Wykonawca dostarczy Inżynierowi do akceptacji projekt składu mieszanki mineralno-asfaltowej AC11S.</w:t>
      </w:r>
    </w:p>
    <w:p w:rsidR="00581A14" w:rsidRPr="00041AE8" w:rsidRDefault="00581A14" w:rsidP="00041AE8">
      <w:pPr>
        <w:spacing w:after="0" w:line="240" w:lineRule="auto"/>
        <w:rPr>
          <w:color w:val="auto"/>
        </w:rPr>
      </w:pPr>
      <w:r w:rsidRPr="00041AE8">
        <w:rPr>
          <w:color w:val="auto"/>
        </w:rPr>
        <w:tab/>
        <w:t>Uziarnienie mieszanki mineralnej oraz minimalna zawartość lepiszcza podane są w tablicach 5 i 6.</w:t>
      </w:r>
    </w:p>
    <w:p w:rsidR="00581A14" w:rsidRPr="00041AE8" w:rsidRDefault="00581A14" w:rsidP="00041AE8">
      <w:pPr>
        <w:spacing w:after="0" w:line="240" w:lineRule="auto"/>
        <w:rPr>
          <w:color w:val="auto"/>
        </w:rPr>
      </w:pPr>
      <w:r w:rsidRPr="00041AE8">
        <w:rPr>
          <w:color w:val="auto"/>
        </w:rPr>
        <w:t>Jeżeli stosowana jest mieszanka kruszywa drobnego niełamanego i łamanego, to należy przyjąć proporcję kruszywa łamanego do niełamanego co najmniej 50/50.</w:t>
      </w:r>
    </w:p>
    <w:p w:rsidR="00581A14" w:rsidRPr="00041AE8" w:rsidRDefault="00581A14" w:rsidP="00041AE8">
      <w:pPr>
        <w:spacing w:after="0" w:line="240" w:lineRule="auto"/>
        <w:rPr>
          <w:color w:val="auto"/>
        </w:rPr>
      </w:pPr>
      <w:r w:rsidRPr="00041AE8">
        <w:rPr>
          <w:color w:val="auto"/>
        </w:rPr>
        <w:tab/>
        <w:t>Wymagane właściwości mieszanki mineralno-asfaltowej podane są w tablicach 7, 8  i 9.</w:t>
      </w:r>
    </w:p>
    <w:p w:rsidR="00581A14" w:rsidRPr="00041AE8" w:rsidRDefault="00581A14" w:rsidP="00041AE8">
      <w:pPr>
        <w:spacing w:after="0" w:line="240" w:lineRule="auto"/>
        <w:rPr>
          <w:color w:val="auto"/>
        </w:rPr>
      </w:pPr>
      <w:r w:rsidRPr="00041AE8">
        <w:rPr>
          <w:color w:val="auto"/>
        </w:rPr>
        <w:t>Tablica 4.</w:t>
      </w:r>
      <w:r w:rsidRPr="00041AE8">
        <w:rPr>
          <w:color w:val="auto"/>
        </w:rPr>
        <w:tab/>
        <w:t>Uziarnienie mieszanki mineralnej oraz zawartość lepiszcza do betonu asfaltowego do warstwy ścieralnej dla ruchu KR3-KR6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260"/>
        <w:gridCol w:w="1080"/>
        <w:gridCol w:w="900"/>
        <w:gridCol w:w="1103"/>
      </w:tblGrid>
      <w:tr w:rsidR="00581A14" w:rsidRPr="00041AE8" w:rsidTr="00C35996">
        <w:tc>
          <w:tcPr>
            <w:tcW w:w="3168" w:type="dxa"/>
            <w:tcBorders>
              <w:bottom w:val="nil"/>
            </w:tcBorders>
          </w:tcPr>
          <w:p w:rsidR="00581A14" w:rsidRPr="00041AE8" w:rsidRDefault="00581A14" w:rsidP="00041AE8">
            <w:pPr>
              <w:spacing w:line="240" w:lineRule="auto"/>
              <w:rPr>
                <w:color w:val="auto"/>
              </w:rPr>
            </w:pPr>
            <w:r w:rsidRPr="00041AE8">
              <w:rPr>
                <w:color w:val="auto"/>
              </w:rPr>
              <w:t>Właściwość</w:t>
            </w:r>
          </w:p>
        </w:tc>
        <w:tc>
          <w:tcPr>
            <w:tcW w:w="4343" w:type="dxa"/>
            <w:gridSpan w:val="4"/>
          </w:tcPr>
          <w:p w:rsidR="00581A14" w:rsidRPr="00041AE8" w:rsidRDefault="00581A14" w:rsidP="00041AE8">
            <w:pPr>
              <w:spacing w:line="240" w:lineRule="auto"/>
              <w:rPr>
                <w:color w:val="auto"/>
              </w:rPr>
            </w:pPr>
            <w:r w:rsidRPr="00041AE8">
              <w:rPr>
                <w:color w:val="auto"/>
              </w:rPr>
              <w:t>Przesiew,   [% (m/m)]</w:t>
            </w:r>
          </w:p>
        </w:tc>
      </w:tr>
      <w:tr w:rsidR="00581A14" w:rsidRPr="00041AE8" w:rsidTr="00C35996">
        <w:tc>
          <w:tcPr>
            <w:tcW w:w="3168" w:type="dxa"/>
            <w:tcBorders>
              <w:top w:val="nil"/>
            </w:tcBorders>
          </w:tcPr>
          <w:p w:rsidR="00581A14" w:rsidRPr="00041AE8" w:rsidRDefault="00581A14" w:rsidP="00041AE8">
            <w:pPr>
              <w:spacing w:line="240" w:lineRule="auto"/>
              <w:rPr>
                <w:color w:val="auto"/>
              </w:rPr>
            </w:pPr>
          </w:p>
        </w:tc>
        <w:tc>
          <w:tcPr>
            <w:tcW w:w="2340" w:type="dxa"/>
            <w:gridSpan w:val="2"/>
          </w:tcPr>
          <w:p w:rsidR="00581A14" w:rsidRPr="00041AE8" w:rsidRDefault="00581A14" w:rsidP="00041AE8">
            <w:pPr>
              <w:spacing w:line="240" w:lineRule="auto"/>
              <w:rPr>
                <w:color w:val="auto"/>
                <w:highlight w:val="yellow"/>
              </w:rPr>
            </w:pPr>
            <w:r w:rsidRPr="00041AE8">
              <w:rPr>
                <w:color w:val="auto"/>
                <w:highlight w:val="yellow"/>
              </w:rPr>
              <w:t>AC8S</w:t>
            </w:r>
          </w:p>
        </w:tc>
        <w:tc>
          <w:tcPr>
            <w:tcW w:w="2003" w:type="dxa"/>
            <w:gridSpan w:val="2"/>
          </w:tcPr>
          <w:p w:rsidR="00581A14" w:rsidRPr="00041AE8" w:rsidRDefault="00581A14" w:rsidP="00041AE8">
            <w:pPr>
              <w:spacing w:line="240" w:lineRule="auto"/>
              <w:rPr>
                <w:color w:val="auto"/>
              </w:rPr>
            </w:pPr>
            <w:r w:rsidRPr="00041AE8">
              <w:rPr>
                <w:color w:val="auto"/>
              </w:rPr>
              <w:t>AC11S</w:t>
            </w:r>
          </w:p>
        </w:tc>
      </w:tr>
      <w:tr w:rsidR="00581A14" w:rsidRPr="00041AE8" w:rsidTr="00C35996">
        <w:tc>
          <w:tcPr>
            <w:tcW w:w="3168" w:type="dxa"/>
          </w:tcPr>
          <w:p w:rsidR="00581A14" w:rsidRPr="00041AE8" w:rsidRDefault="00581A14" w:rsidP="00041AE8">
            <w:pPr>
              <w:spacing w:line="240" w:lineRule="auto"/>
              <w:rPr>
                <w:color w:val="auto"/>
              </w:rPr>
            </w:pPr>
            <w:r w:rsidRPr="00041AE8">
              <w:rPr>
                <w:color w:val="auto"/>
              </w:rPr>
              <w:t>Wymiar sita #, [mm]</w:t>
            </w:r>
          </w:p>
        </w:tc>
        <w:tc>
          <w:tcPr>
            <w:tcW w:w="1260" w:type="dxa"/>
          </w:tcPr>
          <w:p w:rsidR="00581A14" w:rsidRPr="00041AE8" w:rsidRDefault="00581A14" w:rsidP="00041AE8">
            <w:pPr>
              <w:spacing w:line="240" w:lineRule="auto"/>
              <w:rPr>
                <w:color w:val="auto"/>
                <w:highlight w:val="yellow"/>
              </w:rPr>
            </w:pPr>
            <w:r w:rsidRPr="00041AE8">
              <w:rPr>
                <w:color w:val="auto"/>
                <w:highlight w:val="yellow"/>
              </w:rPr>
              <w:t>od</w:t>
            </w:r>
          </w:p>
        </w:tc>
        <w:tc>
          <w:tcPr>
            <w:tcW w:w="1080" w:type="dxa"/>
          </w:tcPr>
          <w:p w:rsidR="00581A14" w:rsidRPr="00041AE8" w:rsidRDefault="00581A14" w:rsidP="00041AE8">
            <w:pPr>
              <w:spacing w:line="240" w:lineRule="auto"/>
              <w:rPr>
                <w:color w:val="auto"/>
                <w:highlight w:val="yellow"/>
              </w:rPr>
            </w:pPr>
            <w:r w:rsidRPr="00041AE8">
              <w:rPr>
                <w:color w:val="auto"/>
                <w:highlight w:val="yellow"/>
              </w:rPr>
              <w:t>do</w:t>
            </w:r>
          </w:p>
        </w:tc>
        <w:tc>
          <w:tcPr>
            <w:tcW w:w="900" w:type="dxa"/>
          </w:tcPr>
          <w:p w:rsidR="00581A14" w:rsidRPr="00041AE8" w:rsidRDefault="00581A14" w:rsidP="00041AE8">
            <w:pPr>
              <w:spacing w:line="240" w:lineRule="auto"/>
              <w:rPr>
                <w:color w:val="auto"/>
              </w:rPr>
            </w:pPr>
            <w:r w:rsidRPr="00041AE8">
              <w:rPr>
                <w:color w:val="auto"/>
              </w:rPr>
              <w:t>od</w:t>
            </w:r>
          </w:p>
        </w:tc>
        <w:tc>
          <w:tcPr>
            <w:tcW w:w="1103" w:type="dxa"/>
          </w:tcPr>
          <w:p w:rsidR="00581A14" w:rsidRPr="00041AE8" w:rsidRDefault="00581A14" w:rsidP="00041AE8">
            <w:pPr>
              <w:spacing w:line="240" w:lineRule="auto"/>
              <w:rPr>
                <w:color w:val="auto"/>
              </w:rPr>
            </w:pPr>
            <w:r w:rsidRPr="00041AE8">
              <w:rPr>
                <w:color w:val="auto"/>
              </w:rPr>
              <w:t>do</w:t>
            </w:r>
          </w:p>
        </w:tc>
      </w:tr>
      <w:tr w:rsidR="00581A14" w:rsidRPr="00041AE8" w:rsidTr="00C35996">
        <w:tc>
          <w:tcPr>
            <w:tcW w:w="3168" w:type="dxa"/>
          </w:tcPr>
          <w:p w:rsidR="00581A14" w:rsidRPr="00041AE8" w:rsidRDefault="00581A14" w:rsidP="00041AE8">
            <w:pPr>
              <w:spacing w:line="240" w:lineRule="auto"/>
              <w:rPr>
                <w:color w:val="auto"/>
              </w:rPr>
            </w:pPr>
            <w:r w:rsidRPr="00041AE8">
              <w:rPr>
                <w:color w:val="auto"/>
              </w:rPr>
              <w:t>16</w:t>
            </w:r>
          </w:p>
        </w:tc>
        <w:tc>
          <w:tcPr>
            <w:tcW w:w="1260" w:type="dxa"/>
          </w:tcPr>
          <w:p w:rsidR="00581A14" w:rsidRPr="00041AE8" w:rsidRDefault="00581A14" w:rsidP="00041AE8">
            <w:pPr>
              <w:spacing w:line="240" w:lineRule="auto"/>
              <w:rPr>
                <w:color w:val="auto"/>
                <w:highlight w:val="yellow"/>
              </w:rPr>
            </w:pPr>
            <w:r w:rsidRPr="00041AE8">
              <w:rPr>
                <w:color w:val="auto"/>
                <w:highlight w:val="yellow"/>
              </w:rPr>
              <w:t>-</w:t>
            </w:r>
          </w:p>
        </w:tc>
        <w:tc>
          <w:tcPr>
            <w:tcW w:w="1080" w:type="dxa"/>
          </w:tcPr>
          <w:p w:rsidR="00581A14" w:rsidRPr="00041AE8" w:rsidRDefault="00581A14" w:rsidP="00041AE8">
            <w:pPr>
              <w:spacing w:line="240" w:lineRule="auto"/>
              <w:rPr>
                <w:color w:val="auto"/>
                <w:highlight w:val="yellow"/>
              </w:rPr>
            </w:pPr>
            <w:r w:rsidRPr="00041AE8">
              <w:rPr>
                <w:color w:val="auto"/>
                <w:highlight w:val="yellow"/>
              </w:rPr>
              <w:t>-</w:t>
            </w:r>
          </w:p>
        </w:tc>
        <w:tc>
          <w:tcPr>
            <w:tcW w:w="900" w:type="dxa"/>
          </w:tcPr>
          <w:p w:rsidR="00581A14" w:rsidRPr="00041AE8" w:rsidRDefault="00581A14" w:rsidP="00041AE8">
            <w:pPr>
              <w:spacing w:line="240" w:lineRule="auto"/>
              <w:rPr>
                <w:color w:val="auto"/>
              </w:rPr>
            </w:pPr>
            <w:r w:rsidRPr="00041AE8">
              <w:rPr>
                <w:color w:val="auto"/>
              </w:rPr>
              <w:t>100</w:t>
            </w:r>
          </w:p>
        </w:tc>
        <w:tc>
          <w:tcPr>
            <w:tcW w:w="1103" w:type="dxa"/>
          </w:tcPr>
          <w:p w:rsidR="00581A14" w:rsidRPr="00041AE8" w:rsidRDefault="00581A14" w:rsidP="00041AE8">
            <w:pPr>
              <w:spacing w:line="240" w:lineRule="auto"/>
              <w:rPr>
                <w:color w:val="auto"/>
              </w:rPr>
            </w:pPr>
            <w:r w:rsidRPr="00041AE8">
              <w:rPr>
                <w:color w:val="auto"/>
              </w:rPr>
              <w:t>-</w:t>
            </w:r>
          </w:p>
        </w:tc>
      </w:tr>
      <w:tr w:rsidR="00581A14" w:rsidRPr="00041AE8" w:rsidTr="00C35996">
        <w:tc>
          <w:tcPr>
            <w:tcW w:w="3168" w:type="dxa"/>
          </w:tcPr>
          <w:p w:rsidR="00581A14" w:rsidRPr="00041AE8" w:rsidRDefault="00581A14" w:rsidP="00041AE8">
            <w:pPr>
              <w:spacing w:line="240" w:lineRule="auto"/>
              <w:rPr>
                <w:color w:val="auto"/>
              </w:rPr>
            </w:pPr>
            <w:r w:rsidRPr="00041AE8">
              <w:rPr>
                <w:color w:val="auto"/>
              </w:rPr>
              <w:t>11,2</w:t>
            </w:r>
          </w:p>
        </w:tc>
        <w:tc>
          <w:tcPr>
            <w:tcW w:w="1260" w:type="dxa"/>
          </w:tcPr>
          <w:p w:rsidR="00581A14" w:rsidRPr="00041AE8" w:rsidRDefault="00581A14" w:rsidP="00041AE8">
            <w:pPr>
              <w:spacing w:line="240" w:lineRule="auto"/>
              <w:rPr>
                <w:color w:val="auto"/>
                <w:highlight w:val="yellow"/>
              </w:rPr>
            </w:pPr>
            <w:r w:rsidRPr="00041AE8">
              <w:rPr>
                <w:color w:val="auto"/>
                <w:highlight w:val="yellow"/>
              </w:rPr>
              <w:t>100</w:t>
            </w:r>
          </w:p>
        </w:tc>
        <w:tc>
          <w:tcPr>
            <w:tcW w:w="1080" w:type="dxa"/>
          </w:tcPr>
          <w:p w:rsidR="00581A14" w:rsidRPr="00041AE8" w:rsidRDefault="00581A14" w:rsidP="00041AE8">
            <w:pPr>
              <w:spacing w:line="240" w:lineRule="auto"/>
              <w:rPr>
                <w:color w:val="auto"/>
                <w:highlight w:val="yellow"/>
              </w:rPr>
            </w:pPr>
            <w:r w:rsidRPr="00041AE8">
              <w:rPr>
                <w:color w:val="auto"/>
                <w:highlight w:val="yellow"/>
              </w:rPr>
              <w:t>-</w:t>
            </w:r>
          </w:p>
        </w:tc>
        <w:tc>
          <w:tcPr>
            <w:tcW w:w="900" w:type="dxa"/>
          </w:tcPr>
          <w:p w:rsidR="00581A14" w:rsidRPr="00041AE8" w:rsidRDefault="00581A14" w:rsidP="00041AE8">
            <w:pPr>
              <w:spacing w:line="240" w:lineRule="auto"/>
              <w:rPr>
                <w:color w:val="auto"/>
              </w:rPr>
            </w:pPr>
            <w:r w:rsidRPr="00041AE8">
              <w:rPr>
                <w:color w:val="auto"/>
              </w:rPr>
              <w:t>90</w:t>
            </w:r>
          </w:p>
        </w:tc>
        <w:tc>
          <w:tcPr>
            <w:tcW w:w="1103" w:type="dxa"/>
          </w:tcPr>
          <w:p w:rsidR="00581A14" w:rsidRPr="00041AE8" w:rsidRDefault="00581A14" w:rsidP="00041AE8">
            <w:pPr>
              <w:spacing w:line="240" w:lineRule="auto"/>
              <w:rPr>
                <w:color w:val="auto"/>
              </w:rPr>
            </w:pPr>
            <w:r w:rsidRPr="00041AE8">
              <w:rPr>
                <w:color w:val="auto"/>
              </w:rPr>
              <w:t>100</w:t>
            </w:r>
          </w:p>
        </w:tc>
      </w:tr>
      <w:tr w:rsidR="00581A14" w:rsidRPr="00041AE8" w:rsidTr="00C35996">
        <w:tc>
          <w:tcPr>
            <w:tcW w:w="3168" w:type="dxa"/>
          </w:tcPr>
          <w:p w:rsidR="00581A14" w:rsidRPr="00041AE8" w:rsidRDefault="00581A14" w:rsidP="00041AE8">
            <w:pPr>
              <w:spacing w:line="240" w:lineRule="auto"/>
              <w:rPr>
                <w:color w:val="auto"/>
              </w:rPr>
            </w:pPr>
            <w:r w:rsidRPr="00041AE8">
              <w:rPr>
                <w:color w:val="auto"/>
              </w:rPr>
              <w:t>8</w:t>
            </w:r>
          </w:p>
        </w:tc>
        <w:tc>
          <w:tcPr>
            <w:tcW w:w="1260" w:type="dxa"/>
          </w:tcPr>
          <w:p w:rsidR="00581A14" w:rsidRPr="00041AE8" w:rsidRDefault="00581A14" w:rsidP="00041AE8">
            <w:pPr>
              <w:spacing w:line="240" w:lineRule="auto"/>
              <w:rPr>
                <w:color w:val="auto"/>
                <w:highlight w:val="yellow"/>
              </w:rPr>
            </w:pPr>
            <w:r w:rsidRPr="00041AE8">
              <w:rPr>
                <w:color w:val="auto"/>
                <w:highlight w:val="yellow"/>
              </w:rPr>
              <w:t>90</w:t>
            </w:r>
          </w:p>
        </w:tc>
        <w:tc>
          <w:tcPr>
            <w:tcW w:w="1080" w:type="dxa"/>
          </w:tcPr>
          <w:p w:rsidR="00581A14" w:rsidRPr="00041AE8" w:rsidRDefault="00581A14" w:rsidP="00041AE8">
            <w:pPr>
              <w:spacing w:line="240" w:lineRule="auto"/>
              <w:rPr>
                <w:color w:val="auto"/>
                <w:highlight w:val="yellow"/>
              </w:rPr>
            </w:pPr>
            <w:r w:rsidRPr="00041AE8">
              <w:rPr>
                <w:color w:val="auto"/>
                <w:highlight w:val="yellow"/>
              </w:rPr>
              <w:t>100</w:t>
            </w:r>
          </w:p>
        </w:tc>
        <w:tc>
          <w:tcPr>
            <w:tcW w:w="900" w:type="dxa"/>
          </w:tcPr>
          <w:p w:rsidR="00581A14" w:rsidRPr="00041AE8" w:rsidRDefault="00581A14" w:rsidP="00041AE8">
            <w:pPr>
              <w:spacing w:line="240" w:lineRule="auto"/>
              <w:rPr>
                <w:color w:val="auto"/>
              </w:rPr>
            </w:pPr>
            <w:r w:rsidRPr="00041AE8">
              <w:rPr>
                <w:color w:val="auto"/>
              </w:rPr>
              <w:t>60</w:t>
            </w:r>
          </w:p>
        </w:tc>
        <w:tc>
          <w:tcPr>
            <w:tcW w:w="1103" w:type="dxa"/>
          </w:tcPr>
          <w:p w:rsidR="00581A14" w:rsidRPr="00041AE8" w:rsidRDefault="00581A14" w:rsidP="00041AE8">
            <w:pPr>
              <w:spacing w:line="240" w:lineRule="auto"/>
              <w:rPr>
                <w:color w:val="auto"/>
              </w:rPr>
            </w:pPr>
            <w:r w:rsidRPr="00041AE8">
              <w:rPr>
                <w:color w:val="auto"/>
              </w:rPr>
              <w:t>90</w:t>
            </w:r>
          </w:p>
        </w:tc>
      </w:tr>
      <w:tr w:rsidR="00581A14" w:rsidRPr="00041AE8" w:rsidTr="00C35996">
        <w:tc>
          <w:tcPr>
            <w:tcW w:w="3168" w:type="dxa"/>
          </w:tcPr>
          <w:p w:rsidR="00581A14" w:rsidRPr="00041AE8" w:rsidRDefault="00581A14" w:rsidP="00041AE8">
            <w:pPr>
              <w:spacing w:line="240" w:lineRule="auto"/>
              <w:rPr>
                <w:color w:val="auto"/>
              </w:rPr>
            </w:pPr>
            <w:r w:rsidRPr="00041AE8">
              <w:rPr>
                <w:color w:val="auto"/>
              </w:rPr>
              <w:t>5,6</w:t>
            </w:r>
          </w:p>
        </w:tc>
        <w:tc>
          <w:tcPr>
            <w:tcW w:w="1260" w:type="dxa"/>
          </w:tcPr>
          <w:p w:rsidR="00581A14" w:rsidRPr="00041AE8" w:rsidRDefault="00581A14" w:rsidP="00041AE8">
            <w:pPr>
              <w:spacing w:line="240" w:lineRule="auto"/>
              <w:rPr>
                <w:color w:val="auto"/>
                <w:highlight w:val="yellow"/>
              </w:rPr>
            </w:pPr>
            <w:r w:rsidRPr="00041AE8">
              <w:rPr>
                <w:color w:val="auto"/>
                <w:highlight w:val="yellow"/>
              </w:rPr>
              <w:t>60</w:t>
            </w:r>
          </w:p>
        </w:tc>
        <w:tc>
          <w:tcPr>
            <w:tcW w:w="1080" w:type="dxa"/>
          </w:tcPr>
          <w:p w:rsidR="00581A14" w:rsidRPr="00041AE8" w:rsidRDefault="00581A14" w:rsidP="00041AE8">
            <w:pPr>
              <w:spacing w:line="240" w:lineRule="auto"/>
              <w:rPr>
                <w:color w:val="auto"/>
                <w:highlight w:val="yellow"/>
              </w:rPr>
            </w:pPr>
            <w:r w:rsidRPr="00041AE8">
              <w:rPr>
                <w:color w:val="auto"/>
                <w:highlight w:val="yellow"/>
              </w:rPr>
              <w:t>80</w:t>
            </w:r>
          </w:p>
        </w:tc>
        <w:tc>
          <w:tcPr>
            <w:tcW w:w="900" w:type="dxa"/>
          </w:tcPr>
          <w:p w:rsidR="00581A14" w:rsidRPr="00041AE8" w:rsidRDefault="00581A14" w:rsidP="00041AE8">
            <w:pPr>
              <w:spacing w:line="240" w:lineRule="auto"/>
              <w:rPr>
                <w:color w:val="auto"/>
              </w:rPr>
            </w:pPr>
            <w:r w:rsidRPr="00041AE8">
              <w:rPr>
                <w:color w:val="auto"/>
              </w:rPr>
              <w:t>-</w:t>
            </w:r>
          </w:p>
        </w:tc>
        <w:tc>
          <w:tcPr>
            <w:tcW w:w="1103" w:type="dxa"/>
          </w:tcPr>
          <w:p w:rsidR="00581A14" w:rsidRPr="00041AE8" w:rsidRDefault="00581A14" w:rsidP="00041AE8">
            <w:pPr>
              <w:spacing w:line="240" w:lineRule="auto"/>
              <w:rPr>
                <w:color w:val="auto"/>
              </w:rPr>
            </w:pPr>
            <w:r w:rsidRPr="00041AE8">
              <w:rPr>
                <w:color w:val="auto"/>
              </w:rPr>
              <w:t>-</w:t>
            </w:r>
          </w:p>
        </w:tc>
      </w:tr>
      <w:tr w:rsidR="00581A14" w:rsidRPr="00041AE8" w:rsidTr="00C35996">
        <w:tc>
          <w:tcPr>
            <w:tcW w:w="3168" w:type="dxa"/>
          </w:tcPr>
          <w:p w:rsidR="00581A14" w:rsidRPr="00041AE8" w:rsidRDefault="00581A14" w:rsidP="00041AE8">
            <w:pPr>
              <w:spacing w:line="240" w:lineRule="auto"/>
              <w:rPr>
                <w:color w:val="auto"/>
              </w:rPr>
            </w:pPr>
            <w:r w:rsidRPr="00041AE8">
              <w:rPr>
                <w:color w:val="auto"/>
              </w:rPr>
              <w:t>2</w:t>
            </w:r>
          </w:p>
        </w:tc>
        <w:tc>
          <w:tcPr>
            <w:tcW w:w="1260" w:type="dxa"/>
          </w:tcPr>
          <w:p w:rsidR="00581A14" w:rsidRPr="00041AE8" w:rsidRDefault="00581A14" w:rsidP="00041AE8">
            <w:pPr>
              <w:spacing w:line="240" w:lineRule="auto"/>
              <w:rPr>
                <w:color w:val="auto"/>
                <w:highlight w:val="yellow"/>
              </w:rPr>
            </w:pPr>
            <w:r w:rsidRPr="00041AE8">
              <w:rPr>
                <w:color w:val="auto"/>
                <w:highlight w:val="yellow"/>
              </w:rPr>
              <w:t>40</w:t>
            </w:r>
          </w:p>
        </w:tc>
        <w:tc>
          <w:tcPr>
            <w:tcW w:w="1080" w:type="dxa"/>
          </w:tcPr>
          <w:p w:rsidR="00581A14" w:rsidRPr="00041AE8" w:rsidRDefault="00581A14" w:rsidP="00041AE8">
            <w:pPr>
              <w:spacing w:line="240" w:lineRule="auto"/>
              <w:rPr>
                <w:color w:val="auto"/>
                <w:highlight w:val="yellow"/>
              </w:rPr>
            </w:pPr>
            <w:r w:rsidRPr="00041AE8">
              <w:rPr>
                <w:color w:val="auto"/>
                <w:highlight w:val="yellow"/>
              </w:rPr>
              <w:t>55</w:t>
            </w:r>
          </w:p>
        </w:tc>
        <w:tc>
          <w:tcPr>
            <w:tcW w:w="900" w:type="dxa"/>
          </w:tcPr>
          <w:p w:rsidR="00581A14" w:rsidRPr="00041AE8" w:rsidRDefault="00581A14" w:rsidP="00041AE8">
            <w:pPr>
              <w:spacing w:line="240" w:lineRule="auto"/>
              <w:rPr>
                <w:color w:val="auto"/>
              </w:rPr>
            </w:pPr>
            <w:r w:rsidRPr="00041AE8">
              <w:rPr>
                <w:color w:val="auto"/>
              </w:rPr>
              <w:t>35</w:t>
            </w:r>
          </w:p>
        </w:tc>
        <w:tc>
          <w:tcPr>
            <w:tcW w:w="1103" w:type="dxa"/>
          </w:tcPr>
          <w:p w:rsidR="00581A14" w:rsidRPr="00041AE8" w:rsidRDefault="00581A14" w:rsidP="00041AE8">
            <w:pPr>
              <w:spacing w:line="240" w:lineRule="auto"/>
              <w:rPr>
                <w:color w:val="auto"/>
              </w:rPr>
            </w:pPr>
            <w:r w:rsidRPr="00041AE8">
              <w:rPr>
                <w:color w:val="auto"/>
              </w:rPr>
              <w:t>50</w:t>
            </w:r>
          </w:p>
        </w:tc>
      </w:tr>
      <w:tr w:rsidR="00581A14" w:rsidRPr="00041AE8" w:rsidTr="00C35996">
        <w:tc>
          <w:tcPr>
            <w:tcW w:w="3168" w:type="dxa"/>
          </w:tcPr>
          <w:p w:rsidR="00581A14" w:rsidRPr="00041AE8" w:rsidRDefault="00581A14" w:rsidP="00041AE8">
            <w:pPr>
              <w:spacing w:line="240" w:lineRule="auto"/>
              <w:rPr>
                <w:color w:val="auto"/>
              </w:rPr>
            </w:pPr>
            <w:r w:rsidRPr="00041AE8">
              <w:rPr>
                <w:color w:val="auto"/>
              </w:rPr>
              <w:t>0,125</w:t>
            </w:r>
          </w:p>
        </w:tc>
        <w:tc>
          <w:tcPr>
            <w:tcW w:w="1260" w:type="dxa"/>
          </w:tcPr>
          <w:p w:rsidR="00581A14" w:rsidRPr="00041AE8" w:rsidRDefault="00581A14" w:rsidP="00041AE8">
            <w:pPr>
              <w:spacing w:line="240" w:lineRule="auto"/>
              <w:rPr>
                <w:color w:val="auto"/>
                <w:highlight w:val="yellow"/>
              </w:rPr>
            </w:pPr>
            <w:r w:rsidRPr="00041AE8">
              <w:rPr>
                <w:color w:val="auto"/>
                <w:highlight w:val="yellow"/>
              </w:rPr>
              <w:t>8</w:t>
            </w:r>
          </w:p>
        </w:tc>
        <w:tc>
          <w:tcPr>
            <w:tcW w:w="1080" w:type="dxa"/>
          </w:tcPr>
          <w:p w:rsidR="00581A14" w:rsidRPr="00041AE8" w:rsidRDefault="00581A14" w:rsidP="00041AE8">
            <w:pPr>
              <w:spacing w:line="240" w:lineRule="auto"/>
              <w:rPr>
                <w:color w:val="auto"/>
                <w:highlight w:val="yellow"/>
              </w:rPr>
            </w:pPr>
            <w:r w:rsidRPr="00041AE8">
              <w:rPr>
                <w:color w:val="auto"/>
                <w:highlight w:val="yellow"/>
              </w:rPr>
              <w:t>22</w:t>
            </w:r>
          </w:p>
        </w:tc>
        <w:tc>
          <w:tcPr>
            <w:tcW w:w="900" w:type="dxa"/>
          </w:tcPr>
          <w:p w:rsidR="00581A14" w:rsidRPr="00041AE8" w:rsidRDefault="00581A14" w:rsidP="00041AE8">
            <w:pPr>
              <w:spacing w:line="240" w:lineRule="auto"/>
              <w:rPr>
                <w:color w:val="auto"/>
              </w:rPr>
            </w:pPr>
            <w:r w:rsidRPr="00041AE8">
              <w:rPr>
                <w:color w:val="auto"/>
              </w:rPr>
              <w:t>8</w:t>
            </w:r>
          </w:p>
        </w:tc>
        <w:tc>
          <w:tcPr>
            <w:tcW w:w="1103" w:type="dxa"/>
          </w:tcPr>
          <w:p w:rsidR="00581A14" w:rsidRPr="00041AE8" w:rsidRDefault="00581A14" w:rsidP="00041AE8">
            <w:pPr>
              <w:spacing w:line="240" w:lineRule="auto"/>
              <w:rPr>
                <w:color w:val="auto"/>
              </w:rPr>
            </w:pPr>
            <w:r w:rsidRPr="00041AE8">
              <w:rPr>
                <w:color w:val="auto"/>
              </w:rPr>
              <w:t>20</w:t>
            </w:r>
          </w:p>
        </w:tc>
      </w:tr>
      <w:tr w:rsidR="00581A14" w:rsidRPr="00041AE8" w:rsidTr="00C35996">
        <w:tc>
          <w:tcPr>
            <w:tcW w:w="3168" w:type="dxa"/>
          </w:tcPr>
          <w:p w:rsidR="00581A14" w:rsidRPr="00041AE8" w:rsidRDefault="00581A14" w:rsidP="00041AE8">
            <w:pPr>
              <w:spacing w:line="240" w:lineRule="auto"/>
              <w:rPr>
                <w:color w:val="auto"/>
              </w:rPr>
            </w:pPr>
            <w:r w:rsidRPr="00041AE8">
              <w:rPr>
                <w:color w:val="auto"/>
              </w:rPr>
              <w:t>0,063</w:t>
            </w:r>
          </w:p>
        </w:tc>
        <w:tc>
          <w:tcPr>
            <w:tcW w:w="1260" w:type="dxa"/>
          </w:tcPr>
          <w:p w:rsidR="00581A14" w:rsidRPr="00041AE8" w:rsidRDefault="00581A14" w:rsidP="00041AE8">
            <w:pPr>
              <w:spacing w:line="240" w:lineRule="auto"/>
              <w:rPr>
                <w:color w:val="auto"/>
                <w:highlight w:val="yellow"/>
              </w:rPr>
            </w:pPr>
            <w:r w:rsidRPr="00041AE8">
              <w:rPr>
                <w:color w:val="auto"/>
                <w:highlight w:val="yellow"/>
              </w:rPr>
              <w:t>5</w:t>
            </w:r>
          </w:p>
        </w:tc>
        <w:tc>
          <w:tcPr>
            <w:tcW w:w="1080" w:type="dxa"/>
          </w:tcPr>
          <w:p w:rsidR="00581A14" w:rsidRPr="00041AE8" w:rsidRDefault="00581A14" w:rsidP="00041AE8">
            <w:pPr>
              <w:spacing w:line="240" w:lineRule="auto"/>
              <w:rPr>
                <w:color w:val="auto"/>
                <w:highlight w:val="yellow"/>
              </w:rPr>
            </w:pPr>
            <w:r w:rsidRPr="00041AE8">
              <w:rPr>
                <w:color w:val="auto"/>
                <w:highlight w:val="yellow"/>
              </w:rPr>
              <w:t>12,0</w:t>
            </w:r>
          </w:p>
        </w:tc>
        <w:tc>
          <w:tcPr>
            <w:tcW w:w="900" w:type="dxa"/>
          </w:tcPr>
          <w:p w:rsidR="00581A14" w:rsidRPr="00041AE8" w:rsidRDefault="00581A14" w:rsidP="00041AE8">
            <w:pPr>
              <w:spacing w:line="240" w:lineRule="auto"/>
              <w:rPr>
                <w:color w:val="auto"/>
              </w:rPr>
            </w:pPr>
            <w:r w:rsidRPr="00041AE8">
              <w:rPr>
                <w:color w:val="auto"/>
              </w:rPr>
              <w:t>5</w:t>
            </w:r>
          </w:p>
        </w:tc>
        <w:tc>
          <w:tcPr>
            <w:tcW w:w="1103" w:type="dxa"/>
          </w:tcPr>
          <w:p w:rsidR="00581A14" w:rsidRPr="00041AE8" w:rsidRDefault="00581A14" w:rsidP="00041AE8">
            <w:pPr>
              <w:spacing w:line="240" w:lineRule="auto"/>
              <w:rPr>
                <w:color w:val="auto"/>
              </w:rPr>
            </w:pPr>
            <w:r w:rsidRPr="00041AE8">
              <w:rPr>
                <w:color w:val="auto"/>
              </w:rPr>
              <w:t>11,0</w:t>
            </w:r>
          </w:p>
        </w:tc>
      </w:tr>
      <w:tr w:rsidR="00581A14" w:rsidRPr="00041AE8" w:rsidTr="00C35996">
        <w:tc>
          <w:tcPr>
            <w:tcW w:w="3168" w:type="dxa"/>
          </w:tcPr>
          <w:p w:rsidR="00581A14" w:rsidRPr="00041AE8" w:rsidRDefault="00581A14" w:rsidP="00041AE8">
            <w:pPr>
              <w:spacing w:line="240" w:lineRule="auto"/>
              <w:rPr>
                <w:color w:val="auto"/>
              </w:rPr>
            </w:pPr>
            <w:r w:rsidRPr="00041AE8">
              <w:rPr>
                <w:color w:val="auto"/>
              </w:rPr>
              <w:t>Zawartość lepiszcza, minimum*)</w:t>
            </w:r>
          </w:p>
        </w:tc>
        <w:tc>
          <w:tcPr>
            <w:tcW w:w="2340" w:type="dxa"/>
            <w:gridSpan w:val="2"/>
          </w:tcPr>
          <w:p w:rsidR="00581A14" w:rsidRPr="00041AE8" w:rsidRDefault="00581A14" w:rsidP="00041AE8">
            <w:pPr>
              <w:spacing w:line="240" w:lineRule="auto"/>
              <w:rPr>
                <w:color w:val="auto"/>
                <w:highlight w:val="yellow"/>
              </w:rPr>
            </w:pPr>
            <w:r w:rsidRPr="00041AE8">
              <w:rPr>
                <w:color w:val="auto"/>
                <w:highlight w:val="yellow"/>
              </w:rPr>
              <w:t>Bmin5,6</w:t>
            </w:r>
          </w:p>
        </w:tc>
        <w:tc>
          <w:tcPr>
            <w:tcW w:w="2003" w:type="dxa"/>
            <w:gridSpan w:val="2"/>
          </w:tcPr>
          <w:p w:rsidR="00581A14" w:rsidRPr="00041AE8" w:rsidRDefault="00581A14" w:rsidP="00041AE8">
            <w:pPr>
              <w:spacing w:line="240" w:lineRule="auto"/>
              <w:rPr>
                <w:color w:val="auto"/>
              </w:rPr>
            </w:pPr>
            <w:r w:rsidRPr="00041AE8">
              <w:rPr>
                <w:color w:val="auto"/>
              </w:rPr>
              <w:t xml:space="preserve">Bmin5,42 </w:t>
            </w:r>
          </w:p>
        </w:tc>
      </w:tr>
    </w:tbl>
    <w:p w:rsidR="00581A14" w:rsidRPr="00041AE8" w:rsidRDefault="00581A14" w:rsidP="00041AE8">
      <w:pPr>
        <w:spacing w:line="240" w:lineRule="auto"/>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11"/>
      </w:tblGrid>
      <w:tr w:rsidR="00581A14" w:rsidRPr="00041AE8" w:rsidTr="00C35996">
        <w:tc>
          <w:tcPr>
            <w:tcW w:w="7511" w:type="dxa"/>
          </w:tcPr>
          <w:p w:rsidR="00581A14" w:rsidRPr="00041AE8" w:rsidRDefault="00581A14" w:rsidP="00041AE8">
            <w:pPr>
              <w:spacing w:line="240" w:lineRule="auto"/>
              <w:rPr>
                <w:color w:val="auto"/>
              </w:rPr>
            </w:pPr>
            <w:r w:rsidRPr="00041AE8">
              <w:rPr>
                <w:color w:val="auto"/>
              </w:rPr>
              <w:t>*)</w:t>
            </w:r>
            <w:r w:rsidRPr="00041AE8">
              <w:rPr>
                <w:color w:val="auto"/>
              </w:rPr>
              <w:tab/>
              <w:t>Minimalna zawartość lepiszcza jest określona przy założonej gęstości mieszanki mineralnej 2,650 Mg/m3. Jeżeli stosowana mieszanka mineralna ma inną gęstość (</w:t>
            </w:r>
            <w:proofErr w:type="spellStart"/>
            <w:r w:rsidRPr="00041AE8">
              <w:rPr>
                <w:color w:val="auto"/>
              </w:rPr>
              <w:t>ρd</w:t>
            </w:r>
            <w:proofErr w:type="spellEnd"/>
            <w:r w:rsidRPr="00041AE8">
              <w:rPr>
                <w:color w:val="auto"/>
              </w:rPr>
              <w:t xml:space="preserve">), to do wyznaczenia minimalnej zawartości lepiszcza podaną wartość należy pomnożyć przez współczynnik </w:t>
            </w:r>
            <w:r w:rsidRPr="00041AE8">
              <w:rPr>
                <w:color w:val="auto"/>
              </w:rPr>
              <w:object w:dxaOrig="24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25pt" o:ole="">
                  <v:imagedata r:id="rId6" o:title=""/>
                </v:shape>
                <o:OLEObject Type="Embed" ProgID="Equation.3" ShapeID="_x0000_i1025" DrawAspect="Content" ObjectID="_1653670947" r:id="rId7"/>
              </w:object>
            </w:r>
            <w:r w:rsidRPr="00041AE8">
              <w:rPr>
                <w:color w:val="auto"/>
              </w:rPr>
              <w:t xml:space="preserve"> według równania:</w:t>
            </w:r>
          </w:p>
          <w:p w:rsidR="00581A14" w:rsidRPr="00041AE8" w:rsidRDefault="00581A14" w:rsidP="00041AE8">
            <w:pPr>
              <w:spacing w:line="240" w:lineRule="auto"/>
              <w:rPr>
                <w:color w:val="auto"/>
              </w:rPr>
            </w:pPr>
            <w:r w:rsidRPr="00041AE8">
              <w:rPr>
                <w:color w:val="auto"/>
              </w:rPr>
              <w:object w:dxaOrig="880" w:dyaOrig="680">
                <v:shape id="_x0000_i1026" type="#_x0000_t75" style="width:44.25pt;height:33.75pt" o:ole="">
                  <v:imagedata r:id="rId8" o:title=""/>
                </v:shape>
                <o:OLEObject Type="Embed" ProgID="Equation.3" ShapeID="_x0000_i1026" DrawAspect="Content" ObjectID="_1653670948" r:id="rId9"/>
              </w:object>
            </w:r>
          </w:p>
        </w:tc>
      </w:tr>
    </w:tbl>
    <w:p w:rsidR="00581A14" w:rsidRPr="00041AE8" w:rsidRDefault="00581A14" w:rsidP="00041AE8">
      <w:pPr>
        <w:spacing w:line="240" w:lineRule="auto"/>
        <w:rPr>
          <w:color w:val="auto"/>
        </w:rPr>
      </w:pPr>
      <w:r w:rsidRPr="00041AE8">
        <w:rPr>
          <w:color w:val="auto"/>
        </w:rPr>
        <w:t>Tablica 5.</w:t>
      </w:r>
      <w:r w:rsidRPr="00041AE8">
        <w:rPr>
          <w:color w:val="auto"/>
        </w:rPr>
        <w:tab/>
        <w:t>Wymagane właściwości mieszanki mineralno-asfaltowej do warstwy ścieralnej, dla ruchu KR3 ÷ KR4 [65]</w:t>
      </w:r>
    </w:p>
    <w:tbl>
      <w:tblPr>
        <w:tblW w:w="8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1"/>
        <w:gridCol w:w="1418"/>
        <w:gridCol w:w="2551"/>
        <w:gridCol w:w="993"/>
        <w:gridCol w:w="992"/>
      </w:tblGrid>
      <w:tr w:rsidR="00581A14" w:rsidRPr="00041AE8" w:rsidTr="00C35996">
        <w:tc>
          <w:tcPr>
            <w:tcW w:w="2061" w:type="dxa"/>
          </w:tcPr>
          <w:p w:rsidR="00581A14" w:rsidRPr="00041AE8" w:rsidRDefault="00581A14" w:rsidP="00041AE8">
            <w:pPr>
              <w:spacing w:line="240" w:lineRule="auto"/>
              <w:rPr>
                <w:color w:val="auto"/>
              </w:rPr>
            </w:pPr>
          </w:p>
          <w:p w:rsidR="00581A14" w:rsidRPr="00041AE8" w:rsidRDefault="00581A14" w:rsidP="00041AE8">
            <w:pPr>
              <w:spacing w:line="240" w:lineRule="auto"/>
              <w:rPr>
                <w:color w:val="auto"/>
              </w:rPr>
            </w:pPr>
            <w:r w:rsidRPr="00041AE8">
              <w:rPr>
                <w:color w:val="auto"/>
              </w:rPr>
              <w:t>Właściwość</w:t>
            </w:r>
          </w:p>
        </w:tc>
        <w:tc>
          <w:tcPr>
            <w:tcW w:w="1418" w:type="dxa"/>
          </w:tcPr>
          <w:p w:rsidR="00581A14" w:rsidRPr="00041AE8" w:rsidRDefault="00581A14" w:rsidP="00041AE8">
            <w:pPr>
              <w:spacing w:line="240" w:lineRule="auto"/>
              <w:rPr>
                <w:color w:val="auto"/>
              </w:rPr>
            </w:pPr>
            <w:r w:rsidRPr="00041AE8">
              <w:rPr>
                <w:color w:val="auto"/>
              </w:rPr>
              <w:t xml:space="preserve">Warunki zagęszczania wg PN-EN </w:t>
            </w:r>
          </w:p>
          <w:p w:rsidR="00581A14" w:rsidRPr="00041AE8" w:rsidRDefault="00581A14" w:rsidP="00041AE8">
            <w:pPr>
              <w:spacing w:line="240" w:lineRule="auto"/>
              <w:rPr>
                <w:color w:val="auto"/>
              </w:rPr>
            </w:pPr>
            <w:r w:rsidRPr="00041AE8">
              <w:rPr>
                <w:color w:val="auto"/>
              </w:rPr>
              <w:t>13108-20  [48]</w:t>
            </w:r>
          </w:p>
        </w:tc>
        <w:tc>
          <w:tcPr>
            <w:tcW w:w="2551" w:type="dxa"/>
          </w:tcPr>
          <w:p w:rsidR="00581A14" w:rsidRPr="00041AE8" w:rsidRDefault="00581A14" w:rsidP="00041AE8">
            <w:pPr>
              <w:spacing w:line="240" w:lineRule="auto"/>
              <w:rPr>
                <w:color w:val="auto"/>
              </w:rPr>
            </w:pPr>
          </w:p>
          <w:p w:rsidR="00581A14" w:rsidRPr="00041AE8" w:rsidRDefault="00581A14" w:rsidP="00041AE8">
            <w:pPr>
              <w:spacing w:line="240" w:lineRule="auto"/>
              <w:rPr>
                <w:color w:val="auto"/>
              </w:rPr>
            </w:pPr>
            <w:r w:rsidRPr="00041AE8">
              <w:rPr>
                <w:color w:val="auto"/>
              </w:rPr>
              <w:t>Metoda i warunki badania</w:t>
            </w:r>
          </w:p>
        </w:tc>
        <w:tc>
          <w:tcPr>
            <w:tcW w:w="993" w:type="dxa"/>
          </w:tcPr>
          <w:p w:rsidR="00581A14" w:rsidRPr="00041AE8" w:rsidRDefault="00581A14" w:rsidP="00041AE8">
            <w:pPr>
              <w:spacing w:line="240" w:lineRule="auto"/>
              <w:rPr>
                <w:color w:val="auto"/>
              </w:rPr>
            </w:pPr>
          </w:p>
          <w:p w:rsidR="00581A14" w:rsidRPr="00041AE8" w:rsidRDefault="00581A14" w:rsidP="00041AE8">
            <w:pPr>
              <w:spacing w:line="240" w:lineRule="auto"/>
              <w:rPr>
                <w:color w:val="auto"/>
              </w:rPr>
            </w:pPr>
            <w:r w:rsidRPr="00041AE8">
              <w:rPr>
                <w:color w:val="auto"/>
              </w:rPr>
              <w:t>AC8S</w:t>
            </w:r>
          </w:p>
        </w:tc>
        <w:tc>
          <w:tcPr>
            <w:tcW w:w="992" w:type="dxa"/>
          </w:tcPr>
          <w:p w:rsidR="00581A14" w:rsidRPr="00041AE8" w:rsidRDefault="00581A14" w:rsidP="00041AE8">
            <w:pPr>
              <w:spacing w:line="240" w:lineRule="auto"/>
              <w:rPr>
                <w:color w:val="auto"/>
              </w:rPr>
            </w:pPr>
          </w:p>
          <w:p w:rsidR="00581A14" w:rsidRPr="00041AE8" w:rsidRDefault="00581A14" w:rsidP="00041AE8">
            <w:pPr>
              <w:spacing w:line="240" w:lineRule="auto"/>
              <w:rPr>
                <w:color w:val="auto"/>
              </w:rPr>
            </w:pPr>
            <w:r w:rsidRPr="00041AE8">
              <w:rPr>
                <w:color w:val="auto"/>
              </w:rPr>
              <w:t>AC11S</w:t>
            </w:r>
          </w:p>
        </w:tc>
      </w:tr>
      <w:tr w:rsidR="00581A14" w:rsidRPr="00041AE8" w:rsidTr="00C35996">
        <w:tc>
          <w:tcPr>
            <w:tcW w:w="2061" w:type="dxa"/>
            <w:vAlign w:val="center"/>
          </w:tcPr>
          <w:p w:rsidR="00581A14" w:rsidRPr="00041AE8" w:rsidRDefault="00581A14" w:rsidP="00041AE8">
            <w:pPr>
              <w:spacing w:line="240" w:lineRule="auto"/>
              <w:rPr>
                <w:color w:val="auto"/>
              </w:rPr>
            </w:pPr>
            <w:r w:rsidRPr="00041AE8">
              <w:rPr>
                <w:color w:val="auto"/>
              </w:rPr>
              <w:t>Zawartość wolnych przestrzeni</w:t>
            </w:r>
          </w:p>
        </w:tc>
        <w:tc>
          <w:tcPr>
            <w:tcW w:w="1418" w:type="dxa"/>
            <w:vAlign w:val="center"/>
          </w:tcPr>
          <w:p w:rsidR="00581A14" w:rsidRPr="00041AE8" w:rsidRDefault="00581A14" w:rsidP="00041AE8">
            <w:pPr>
              <w:spacing w:line="240" w:lineRule="auto"/>
              <w:rPr>
                <w:color w:val="auto"/>
              </w:rPr>
            </w:pPr>
            <w:r w:rsidRPr="00041AE8">
              <w:rPr>
                <w:color w:val="auto"/>
              </w:rPr>
              <w:t>C.1.2,ubijanie, 2×50 uderzeń</w:t>
            </w:r>
          </w:p>
        </w:tc>
        <w:tc>
          <w:tcPr>
            <w:tcW w:w="2551" w:type="dxa"/>
            <w:vAlign w:val="center"/>
          </w:tcPr>
          <w:p w:rsidR="00581A14" w:rsidRPr="00041AE8" w:rsidRDefault="00581A14" w:rsidP="00041AE8">
            <w:pPr>
              <w:spacing w:line="240" w:lineRule="auto"/>
              <w:rPr>
                <w:color w:val="auto"/>
              </w:rPr>
            </w:pPr>
            <w:r w:rsidRPr="00041AE8">
              <w:rPr>
                <w:color w:val="auto"/>
              </w:rPr>
              <w:t>PN-EN 12697-8 [33], p. 4</w:t>
            </w:r>
          </w:p>
        </w:tc>
        <w:tc>
          <w:tcPr>
            <w:tcW w:w="993" w:type="dxa"/>
            <w:vAlign w:val="center"/>
          </w:tcPr>
          <w:p w:rsidR="00581A14" w:rsidRPr="00041AE8" w:rsidRDefault="00581A14" w:rsidP="00041AE8">
            <w:pPr>
              <w:spacing w:line="240" w:lineRule="auto"/>
              <w:rPr>
                <w:color w:val="auto"/>
              </w:rPr>
            </w:pPr>
            <w:r w:rsidRPr="00041AE8">
              <w:rPr>
                <w:color w:val="auto"/>
              </w:rPr>
              <w:t>Vmin2,0</w:t>
            </w:r>
          </w:p>
          <w:p w:rsidR="00581A14" w:rsidRPr="00041AE8" w:rsidRDefault="00581A14" w:rsidP="00041AE8">
            <w:pPr>
              <w:spacing w:line="240" w:lineRule="auto"/>
              <w:rPr>
                <w:color w:val="auto"/>
              </w:rPr>
            </w:pPr>
            <w:r w:rsidRPr="00041AE8">
              <w:rPr>
                <w:color w:val="auto"/>
              </w:rPr>
              <w:t>Vmax4</w:t>
            </w:r>
          </w:p>
        </w:tc>
        <w:tc>
          <w:tcPr>
            <w:tcW w:w="992" w:type="dxa"/>
            <w:vAlign w:val="center"/>
          </w:tcPr>
          <w:p w:rsidR="00581A14" w:rsidRPr="00041AE8" w:rsidRDefault="00581A14" w:rsidP="00041AE8">
            <w:pPr>
              <w:spacing w:line="240" w:lineRule="auto"/>
              <w:rPr>
                <w:color w:val="auto"/>
              </w:rPr>
            </w:pPr>
            <w:r w:rsidRPr="00041AE8">
              <w:rPr>
                <w:color w:val="auto"/>
              </w:rPr>
              <w:t>Vmin2,0</w:t>
            </w:r>
          </w:p>
          <w:p w:rsidR="00581A14" w:rsidRPr="00041AE8" w:rsidRDefault="00581A14" w:rsidP="00041AE8">
            <w:pPr>
              <w:spacing w:line="240" w:lineRule="auto"/>
              <w:rPr>
                <w:color w:val="auto"/>
              </w:rPr>
            </w:pPr>
            <w:r w:rsidRPr="00041AE8">
              <w:rPr>
                <w:color w:val="auto"/>
              </w:rPr>
              <w:t>Vmax4</w:t>
            </w:r>
          </w:p>
        </w:tc>
      </w:tr>
      <w:tr w:rsidR="00581A14" w:rsidRPr="00041AE8" w:rsidTr="00C35996">
        <w:tc>
          <w:tcPr>
            <w:tcW w:w="2061" w:type="dxa"/>
            <w:vAlign w:val="center"/>
          </w:tcPr>
          <w:p w:rsidR="00581A14" w:rsidRPr="00041AE8" w:rsidRDefault="00581A14" w:rsidP="00041AE8">
            <w:pPr>
              <w:spacing w:line="240" w:lineRule="auto"/>
              <w:rPr>
                <w:color w:val="auto"/>
              </w:rPr>
            </w:pPr>
            <w:r w:rsidRPr="00041AE8">
              <w:rPr>
                <w:color w:val="auto"/>
              </w:rPr>
              <w:t>Odporność na deformacje trwałe a)</w:t>
            </w:r>
          </w:p>
        </w:tc>
        <w:tc>
          <w:tcPr>
            <w:tcW w:w="1418" w:type="dxa"/>
            <w:vAlign w:val="center"/>
          </w:tcPr>
          <w:p w:rsidR="00581A14" w:rsidRPr="00041AE8" w:rsidRDefault="00581A14" w:rsidP="00041AE8">
            <w:pPr>
              <w:spacing w:line="240" w:lineRule="auto"/>
              <w:rPr>
                <w:color w:val="auto"/>
              </w:rPr>
            </w:pPr>
            <w:r w:rsidRPr="00041AE8">
              <w:rPr>
                <w:color w:val="auto"/>
              </w:rPr>
              <w:t>C.1.20, wałowanie,</w:t>
            </w:r>
          </w:p>
          <w:p w:rsidR="00581A14" w:rsidRPr="00041AE8" w:rsidRDefault="00581A14" w:rsidP="00041AE8">
            <w:pPr>
              <w:spacing w:line="240" w:lineRule="auto"/>
              <w:rPr>
                <w:color w:val="auto"/>
              </w:rPr>
            </w:pPr>
            <w:r w:rsidRPr="00041AE8">
              <w:rPr>
                <w:color w:val="auto"/>
              </w:rPr>
              <w:t>P98-P100</w:t>
            </w:r>
          </w:p>
        </w:tc>
        <w:tc>
          <w:tcPr>
            <w:tcW w:w="2551" w:type="dxa"/>
            <w:vAlign w:val="center"/>
          </w:tcPr>
          <w:p w:rsidR="00581A14" w:rsidRPr="00041AE8" w:rsidRDefault="00581A14" w:rsidP="00041AE8">
            <w:pPr>
              <w:spacing w:line="240" w:lineRule="auto"/>
              <w:rPr>
                <w:color w:val="auto"/>
              </w:rPr>
            </w:pPr>
            <w:r w:rsidRPr="00041AE8">
              <w:rPr>
                <w:color w:val="auto"/>
              </w:rPr>
              <w:t>PN-EN 12697-22, metoda B       w powietrzu, PN-EN 13108-20, D.1.6,60°C, 10 000 cykli [38]</w:t>
            </w:r>
          </w:p>
        </w:tc>
        <w:tc>
          <w:tcPr>
            <w:tcW w:w="993" w:type="dxa"/>
            <w:vAlign w:val="center"/>
          </w:tcPr>
          <w:p w:rsidR="00581A14" w:rsidRPr="00041AE8" w:rsidRDefault="00581A14" w:rsidP="00041AE8">
            <w:pPr>
              <w:spacing w:line="240" w:lineRule="auto"/>
              <w:rPr>
                <w:color w:val="auto"/>
              </w:rPr>
            </w:pPr>
            <w:r w:rsidRPr="00041AE8">
              <w:rPr>
                <w:color w:val="auto"/>
              </w:rPr>
              <w:t>WTSAIR 0,50</w:t>
            </w:r>
          </w:p>
          <w:p w:rsidR="00581A14" w:rsidRPr="00041AE8" w:rsidRDefault="00581A14" w:rsidP="00041AE8">
            <w:pPr>
              <w:spacing w:line="240" w:lineRule="auto"/>
              <w:rPr>
                <w:color w:val="auto"/>
              </w:rPr>
            </w:pPr>
            <w:proofErr w:type="spellStart"/>
            <w:r w:rsidRPr="00041AE8">
              <w:rPr>
                <w:color w:val="auto"/>
              </w:rPr>
              <w:t>PRDAIRdeklar</w:t>
            </w:r>
            <w:proofErr w:type="spellEnd"/>
          </w:p>
        </w:tc>
        <w:tc>
          <w:tcPr>
            <w:tcW w:w="992" w:type="dxa"/>
            <w:vAlign w:val="center"/>
          </w:tcPr>
          <w:p w:rsidR="00581A14" w:rsidRPr="00041AE8" w:rsidRDefault="00581A14" w:rsidP="00041AE8">
            <w:pPr>
              <w:spacing w:line="240" w:lineRule="auto"/>
              <w:rPr>
                <w:color w:val="auto"/>
              </w:rPr>
            </w:pPr>
            <w:r w:rsidRPr="00041AE8">
              <w:rPr>
                <w:color w:val="auto"/>
              </w:rPr>
              <w:t>WTSAIR 0,50</w:t>
            </w:r>
          </w:p>
          <w:p w:rsidR="00581A14" w:rsidRPr="00041AE8" w:rsidRDefault="00581A14" w:rsidP="00041AE8">
            <w:pPr>
              <w:spacing w:line="240" w:lineRule="auto"/>
              <w:rPr>
                <w:color w:val="auto"/>
              </w:rPr>
            </w:pPr>
            <w:proofErr w:type="spellStart"/>
            <w:r w:rsidRPr="00041AE8">
              <w:rPr>
                <w:color w:val="auto"/>
              </w:rPr>
              <w:t>PRDAIRdeklar</w:t>
            </w:r>
            <w:proofErr w:type="spellEnd"/>
          </w:p>
        </w:tc>
      </w:tr>
      <w:tr w:rsidR="00581A14" w:rsidRPr="00041AE8" w:rsidTr="00C35996">
        <w:tc>
          <w:tcPr>
            <w:tcW w:w="2061" w:type="dxa"/>
            <w:vAlign w:val="center"/>
          </w:tcPr>
          <w:p w:rsidR="00581A14" w:rsidRPr="00041AE8" w:rsidRDefault="00581A14" w:rsidP="00041AE8">
            <w:pPr>
              <w:spacing w:line="240" w:lineRule="auto"/>
              <w:rPr>
                <w:color w:val="auto"/>
              </w:rPr>
            </w:pPr>
            <w:r w:rsidRPr="00041AE8">
              <w:rPr>
                <w:color w:val="auto"/>
              </w:rPr>
              <w:lastRenderedPageBreak/>
              <w:t>Odporność na działanie wody</w:t>
            </w:r>
          </w:p>
        </w:tc>
        <w:tc>
          <w:tcPr>
            <w:tcW w:w="1418" w:type="dxa"/>
            <w:vAlign w:val="center"/>
          </w:tcPr>
          <w:p w:rsidR="00581A14" w:rsidRPr="00041AE8" w:rsidRDefault="00581A14" w:rsidP="00041AE8">
            <w:pPr>
              <w:spacing w:line="240" w:lineRule="auto"/>
              <w:rPr>
                <w:color w:val="auto"/>
              </w:rPr>
            </w:pPr>
            <w:r w:rsidRPr="00041AE8">
              <w:rPr>
                <w:color w:val="auto"/>
              </w:rPr>
              <w:t>C.1.1,ubijanie, 2×35 uderzeń</w:t>
            </w:r>
          </w:p>
        </w:tc>
        <w:tc>
          <w:tcPr>
            <w:tcW w:w="2551" w:type="dxa"/>
            <w:vAlign w:val="center"/>
          </w:tcPr>
          <w:p w:rsidR="00581A14" w:rsidRPr="00041AE8" w:rsidRDefault="00581A14" w:rsidP="00041AE8">
            <w:pPr>
              <w:spacing w:line="240" w:lineRule="auto"/>
              <w:rPr>
                <w:color w:val="auto"/>
              </w:rPr>
            </w:pPr>
            <w:r w:rsidRPr="00041AE8">
              <w:rPr>
                <w:color w:val="auto"/>
              </w:rPr>
              <w:t xml:space="preserve">PN-EN 12697-12 [35], przechowywanie w </w:t>
            </w:r>
            <w:smartTag w:uri="urn:schemas-microsoft-com:office:smarttags" w:element="metricconverter">
              <w:smartTagPr>
                <w:attr w:name="ProductID" w:val="40°C"/>
              </w:smartTagPr>
              <w:r w:rsidRPr="00041AE8">
                <w:rPr>
                  <w:color w:val="auto"/>
                </w:rPr>
                <w:t>40°C</w:t>
              </w:r>
            </w:smartTag>
            <w:r w:rsidRPr="00041AE8">
              <w:rPr>
                <w:color w:val="auto"/>
              </w:rPr>
              <w:t xml:space="preserve"> z jednym cyklem zamrażania, </w:t>
            </w:r>
          </w:p>
          <w:p w:rsidR="00581A14" w:rsidRPr="00041AE8" w:rsidRDefault="00581A14" w:rsidP="00041AE8">
            <w:pPr>
              <w:spacing w:line="240" w:lineRule="auto"/>
              <w:rPr>
                <w:color w:val="auto"/>
              </w:rPr>
            </w:pPr>
            <w:r w:rsidRPr="00041AE8">
              <w:rPr>
                <w:color w:val="auto"/>
              </w:rPr>
              <w:t xml:space="preserve">badanie w </w:t>
            </w:r>
            <w:smartTag w:uri="urn:schemas-microsoft-com:office:smarttags" w:element="metricconverter">
              <w:smartTagPr>
                <w:attr w:name="ProductID" w:val="25°C"/>
              </w:smartTagPr>
              <w:r w:rsidRPr="00041AE8">
                <w:rPr>
                  <w:color w:val="auto"/>
                </w:rPr>
                <w:t>25°C</w:t>
              </w:r>
            </w:smartTag>
            <w:r w:rsidRPr="00041AE8">
              <w:rPr>
                <w:color w:val="auto"/>
              </w:rPr>
              <w:t xml:space="preserve">  b)</w:t>
            </w:r>
          </w:p>
        </w:tc>
        <w:tc>
          <w:tcPr>
            <w:tcW w:w="993" w:type="dxa"/>
            <w:vAlign w:val="center"/>
          </w:tcPr>
          <w:p w:rsidR="00581A14" w:rsidRPr="00041AE8" w:rsidRDefault="00581A14" w:rsidP="00041AE8">
            <w:pPr>
              <w:spacing w:line="240" w:lineRule="auto"/>
              <w:rPr>
                <w:color w:val="auto"/>
              </w:rPr>
            </w:pPr>
            <w:r w:rsidRPr="00041AE8">
              <w:rPr>
                <w:color w:val="auto"/>
              </w:rPr>
              <w:t>ITSR90</w:t>
            </w:r>
          </w:p>
        </w:tc>
        <w:tc>
          <w:tcPr>
            <w:tcW w:w="992" w:type="dxa"/>
            <w:vAlign w:val="center"/>
          </w:tcPr>
          <w:p w:rsidR="00581A14" w:rsidRPr="00041AE8" w:rsidRDefault="00581A14" w:rsidP="00041AE8">
            <w:pPr>
              <w:spacing w:line="240" w:lineRule="auto"/>
              <w:rPr>
                <w:color w:val="auto"/>
              </w:rPr>
            </w:pPr>
            <w:r w:rsidRPr="00041AE8">
              <w:rPr>
                <w:color w:val="auto"/>
              </w:rPr>
              <w:t>ITSR90</w:t>
            </w:r>
          </w:p>
        </w:tc>
      </w:tr>
      <w:tr w:rsidR="00581A14" w:rsidRPr="00041AE8" w:rsidTr="00C35996">
        <w:tblPrEx>
          <w:tblCellMar>
            <w:left w:w="70" w:type="dxa"/>
            <w:right w:w="70" w:type="dxa"/>
          </w:tblCellMar>
          <w:tblLook w:val="0000" w:firstRow="0" w:lastRow="0" w:firstColumn="0" w:lastColumn="0" w:noHBand="0" w:noVBand="0"/>
        </w:tblPrEx>
        <w:trPr>
          <w:trHeight w:val="514"/>
        </w:trPr>
        <w:tc>
          <w:tcPr>
            <w:tcW w:w="8015" w:type="dxa"/>
            <w:gridSpan w:val="5"/>
          </w:tcPr>
          <w:p w:rsidR="00581A14" w:rsidRPr="00041AE8" w:rsidRDefault="00581A14" w:rsidP="00041AE8">
            <w:pPr>
              <w:spacing w:line="240" w:lineRule="auto"/>
              <w:rPr>
                <w:color w:val="auto"/>
              </w:rPr>
            </w:pPr>
            <w:r w:rsidRPr="00041AE8">
              <w:rPr>
                <w:color w:val="auto"/>
              </w:rPr>
              <w:t>a)</w:t>
            </w:r>
            <w:r w:rsidRPr="00041AE8">
              <w:rPr>
                <w:color w:val="auto"/>
              </w:rPr>
              <w:tab/>
              <w:t xml:space="preserve">Grubość </w:t>
            </w:r>
            <w:proofErr w:type="spellStart"/>
            <w:r w:rsidRPr="00041AE8">
              <w:rPr>
                <w:color w:val="auto"/>
              </w:rPr>
              <w:t>plyty</w:t>
            </w:r>
            <w:proofErr w:type="spellEnd"/>
            <w:r w:rsidRPr="00041AE8">
              <w:rPr>
                <w:color w:val="auto"/>
              </w:rPr>
              <w:t>: AC8, AC11  40mm.</w:t>
            </w:r>
          </w:p>
          <w:p w:rsidR="00581A14" w:rsidRPr="00041AE8" w:rsidRDefault="00581A14" w:rsidP="00041AE8">
            <w:pPr>
              <w:spacing w:line="240" w:lineRule="auto"/>
              <w:rPr>
                <w:color w:val="auto"/>
              </w:rPr>
            </w:pPr>
            <w:r w:rsidRPr="00041AE8">
              <w:rPr>
                <w:color w:val="auto"/>
              </w:rPr>
              <w:t>b)</w:t>
            </w:r>
            <w:r w:rsidRPr="00041AE8">
              <w:rPr>
                <w:color w:val="auto"/>
              </w:rPr>
              <w:tab/>
              <w:t>Ujednoliconą procedurę badania odporności na działanie wody podano w WT-2 2010 [65] w załączniku 1.</w:t>
            </w:r>
          </w:p>
        </w:tc>
      </w:tr>
    </w:tbl>
    <w:p w:rsidR="00581A14" w:rsidRPr="00041AE8" w:rsidRDefault="00581A14" w:rsidP="00041AE8">
      <w:pPr>
        <w:spacing w:after="0" w:line="240" w:lineRule="auto"/>
        <w:rPr>
          <w:color w:val="auto"/>
        </w:rPr>
      </w:pPr>
      <w:r w:rsidRPr="00041AE8">
        <w:rPr>
          <w:color w:val="auto"/>
        </w:rPr>
        <w:t>5.3. Wytwarzanie mieszanki mineralno-asfaltowej</w:t>
      </w:r>
    </w:p>
    <w:p w:rsidR="00581A14" w:rsidRPr="00041AE8" w:rsidRDefault="00581A14" w:rsidP="00041AE8">
      <w:pPr>
        <w:spacing w:after="0" w:line="240" w:lineRule="auto"/>
        <w:rPr>
          <w:color w:val="auto"/>
        </w:rPr>
      </w:pPr>
      <w:r w:rsidRPr="00041AE8">
        <w:rPr>
          <w:color w:val="auto"/>
        </w:rPr>
        <w:tab/>
        <w:t>Mieszankę mineralno-asfaltową należy wytwarzać na gorąco w otaczarce (zespole maszyn i urządzeń dozowania, podgrzewania i mieszania składników oraz przechowywania gotowej mieszanki).</w:t>
      </w:r>
    </w:p>
    <w:p w:rsidR="00581A14" w:rsidRPr="00041AE8" w:rsidRDefault="00581A14" w:rsidP="00041AE8">
      <w:pPr>
        <w:spacing w:after="0" w:line="240" w:lineRule="auto"/>
        <w:rPr>
          <w:color w:val="auto"/>
        </w:rPr>
      </w:pPr>
      <w:r w:rsidRPr="00041AE8">
        <w:rPr>
          <w:color w:val="auto"/>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581A14" w:rsidRPr="00041AE8" w:rsidRDefault="00581A14" w:rsidP="00041AE8">
      <w:pPr>
        <w:spacing w:after="0" w:line="240" w:lineRule="auto"/>
        <w:rPr>
          <w:color w:val="auto"/>
        </w:rPr>
      </w:pPr>
      <w:r w:rsidRPr="00041AE8">
        <w:rPr>
          <w:color w:val="auto"/>
        </w:rPr>
        <w:tab/>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041AE8">
          <w:rPr>
            <w:color w:val="auto"/>
          </w:rPr>
          <w:t>5°C</w:t>
        </w:r>
      </w:smartTag>
      <w:r w:rsidRPr="00041AE8">
        <w:rPr>
          <w:color w:val="auto"/>
        </w:rPr>
        <w:t xml:space="preserve">. Temperatura lepiszcza asfaltowego w zbiorniku magazynowym (roboczym) nie może przekraczać </w:t>
      </w:r>
      <w:smartTag w:uri="urn:schemas-microsoft-com:office:smarttags" w:element="metricconverter">
        <w:smartTagPr>
          <w:attr w:name="ProductID" w:val="180ﾰC"/>
        </w:smartTagPr>
        <w:r w:rsidRPr="00041AE8">
          <w:rPr>
            <w:color w:val="auto"/>
          </w:rPr>
          <w:t>180°C</w:t>
        </w:r>
      </w:smartTag>
      <w:r w:rsidRPr="00041AE8">
        <w:rPr>
          <w:color w:val="auto"/>
        </w:rPr>
        <w:t xml:space="preserve"> dla asfaltu drogowego 50/70 i 70/100 i </w:t>
      </w:r>
      <w:proofErr w:type="spellStart"/>
      <w:r w:rsidRPr="00041AE8">
        <w:rPr>
          <w:color w:val="auto"/>
        </w:rPr>
        <w:t>polimeroasfaltu</w:t>
      </w:r>
      <w:proofErr w:type="spellEnd"/>
      <w:r w:rsidRPr="00041AE8">
        <w:rPr>
          <w:color w:val="auto"/>
        </w:rPr>
        <w:t xml:space="preserve"> drogowego 45/80-55 i 45/80-65.</w:t>
      </w:r>
      <w:r w:rsidRPr="00041AE8">
        <w:rPr>
          <w:color w:val="auto"/>
        </w:rPr>
        <w:tab/>
      </w:r>
    </w:p>
    <w:p w:rsidR="00581A14" w:rsidRPr="00041AE8" w:rsidRDefault="00581A14" w:rsidP="00041AE8">
      <w:pPr>
        <w:spacing w:after="0" w:line="240" w:lineRule="auto"/>
        <w:rPr>
          <w:color w:val="auto"/>
        </w:rPr>
      </w:pPr>
      <w:r w:rsidRPr="00041AE8">
        <w:rPr>
          <w:color w:val="auto"/>
        </w:rPr>
        <w:t>Kruszywo (ewentualnie z wypełniaczem) powinno być wysuszone i podgrzane tak, aby mieszanka mineralna uzyskała temperaturę właściwą do otoczenia lepiszczem asfaltowym. Temperatura mieszanki mineralnej nie powinna być wyższa o więcej niż 30oC od najwyższej temperatury mieszanki mineralno-asfaltowej podanej w tablicy 10. W tej tablicy najniższa temperatura dotyczy mieszanki mineralno-asfaltowej dostarczonej na miejsce wbudowania, a najwyższa temperatura dotyczy mieszanki mineralno-asfaltowej bezpośrednio po wytworzeniu w wytwórni.</w:t>
      </w:r>
    </w:p>
    <w:p w:rsidR="00581A14" w:rsidRPr="00041AE8" w:rsidRDefault="00581A14" w:rsidP="00041AE8">
      <w:pPr>
        <w:spacing w:after="0" w:line="240" w:lineRule="auto"/>
        <w:rPr>
          <w:color w:val="auto"/>
        </w:rPr>
      </w:pPr>
      <w:r w:rsidRPr="00041AE8">
        <w:rPr>
          <w:color w:val="auto"/>
        </w:rPr>
        <w:t>Tablica 10. Najwyższa i najniższa temperatura mieszanki AC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581A14" w:rsidRPr="00041AE8" w:rsidTr="00C35996">
        <w:tc>
          <w:tcPr>
            <w:tcW w:w="2371" w:type="dxa"/>
          </w:tcPr>
          <w:p w:rsidR="00581A14" w:rsidRPr="00041AE8" w:rsidRDefault="00581A14" w:rsidP="00041AE8">
            <w:pPr>
              <w:spacing w:line="240" w:lineRule="auto"/>
              <w:rPr>
                <w:color w:val="auto"/>
              </w:rPr>
            </w:pPr>
            <w:r w:rsidRPr="00041AE8">
              <w:rPr>
                <w:color w:val="auto"/>
              </w:rPr>
              <w:t>Lepiszcze asfaltowe</w:t>
            </w:r>
          </w:p>
        </w:tc>
        <w:tc>
          <w:tcPr>
            <w:tcW w:w="2590" w:type="dxa"/>
          </w:tcPr>
          <w:p w:rsidR="00581A14" w:rsidRPr="00041AE8" w:rsidRDefault="00581A14" w:rsidP="00041AE8">
            <w:pPr>
              <w:spacing w:line="240" w:lineRule="auto"/>
              <w:rPr>
                <w:color w:val="auto"/>
              </w:rPr>
            </w:pPr>
            <w:r w:rsidRPr="00041AE8">
              <w:rPr>
                <w:color w:val="auto"/>
              </w:rPr>
              <w:t>Temperatura mieszanki [°C]</w:t>
            </w:r>
          </w:p>
        </w:tc>
      </w:tr>
      <w:tr w:rsidR="00581A14" w:rsidRPr="00041AE8" w:rsidTr="00C35996">
        <w:tc>
          <w:tcPr>
            <w:tcW w:w="2371" w:type="dxa"/>
          </w:tcPr>
          <w:p w:rsidR="00581A14" w:rsidRPr="00041AE8" w:rsidRDefault="00581A14" w:rsidP="00041AE8">
            <w:pPr>
              <w:spacing w:line="240" w:lineRule="auto"/>
              <w:rPr>
                <w:color w:val="auto"/>
              </w:rPr>
            </w:pPr>
            <w:r w:rsidRPr="00041AE8">
              <w:rPr>
                <w:color w:val="auto"/>
              </w:rPr>
              <w:t>Asfalt 50/70</w:t>
            </w:r>
          </w:p>
          <w:p w:rsidR="00581A14" w:rsidRPr="00041AE8" w:rsidRDefault="00581A14" w:rsidP="00041AE8">
            <w:pPr>
              <w:spacing w:line="240" w:lineRule="auto"/>
              <w:rPr>
                <w:color w:val="auto"/>
              </w:rPr>
            </w:pPr>
            <w:r w:rsidRPr="00041AE8">
              <w:rPr>
                <w:color w:val="auto"/>
              </w:rPr>
              <w:t>Asfalt 70/100</w:t>
            </w:r>
          </w:p>
          <w:p w:rsidR="00581A14" w:rsidRPr="00041AE8" w:rsidRDefault="00581A14" w:rsidP="00041AE8">
            <w:pPr>
              <w:spacing w:line="240" w:lineRule="auto"/>
              <w:rPr>
                <w:color w:val="auto"/>
              </w:rPr>
            </w:pPr>
            <w:r w:rsidRPr="00041AE8">
              <w:rPr>
                <w:color w:val="auto"/>
              </w:rPr>
              <w:t>Wielorodzajowy-35/50 Wielorodzajowy-50/70</w:t>
            </w:r>
          </w:p>
          <w:p w:rsidR="00581A14" w:rsidRPr="00041AE8" w:rsidRDefault="00581A14" w:rsidP="00041AE8">
            <w:pPr>
              <w:spacing w:line="240" w:lineRule="auto"/>
              <w:rPr>
                <w:color w:val="auto"/>
              </w:rPr>
            </w:pPr>
            <w:r w:rsidRPr="00041AE8">
              <w:rPr>
                <w:color w:val="auto"/>
              </w:rPr>
              <w:t>PMB 45/80-55</w:t>
            </w:r>
          </w:p>
          <w:p w:rsidR="00581A14" w:rsidRPr="00041AE8" w:rsidRDefault="00581A14" w:rsidP="00041AE8">
            <w:pPr>
              <w:spacing w:line="240" w:lineRule="auto"/>
              <w:rPr>
                <w:color w:val="auto"/>
              </w:rPr>
            </w:pPr>
            <w:r w:rsidRPr="00041AE8">
              <w:rPr>
                <w:color w:val="auto"/>
              </w:rPr>
              <w:t>PMB 45/80-65</w:t>
            </w:r>
          </w:p>
        </w:tc>
        <w:tc>
          <w:tcPr>
            <w:tcW w:w="2590" w:type="dxa"/>
          </w:tcPr>
          <w:p w:rsidR="00581A14" w:rsidRPr="00041AE8" w:rsidRDefault="00581A14" w:rsidP="00041AE8">
            <w:pPr>
              <w:spacing w:line="240" w:lineRule="auto"/>
              <w:rPr>
                <w:color w:val="auto"/>
              </w:rPr>
            </w:pPr>
            <w:r w:rsidRPr="00041AE8">
              <w:rPr>
                <w:color w:val="auto"/>
              </w:rPr>
              <w:t>od 140 do 180</w:t>
            </w:r>
          </w:p>
          <w:p w:rsidR="00581A14" w:rsidRPr="00041AE8" w:rsidRDefault="00581A14" w:rsidP="00041AE8">
            <w:pPr>
              <w:spacing w:line="240" w:lineRule="auto"/>
              <w:rPr>
                <w:color w:val="auto"/>
              </w:rPr>
            </w:pPr>
            <w:r w:rsidRPr="00041AE8">
              <w:rPr>
                <w:color w:val="auto"/>
              </w:rPr>
              <w:t>od 140 do 180</w:t>
            </w:r>
          </w:p>
          <w:p w:rsidR="00581A14" w:rsidRPr="00041AE8" w:rsidRDefault="00581A14" w:rsidP="00041AE8">
            <w:pPr>
              <w:spacing w:line="240" w:lineRule="auto"/>
              <w:rPr>
                <w:color w:val="auto"/>
              </w:rPr>
            </w:pPr>
            <w:r w:rsidRPr="00041AE8">
              <w:rPr>
                <w:color w:val="auto"/>
              </w:rPr>
              <w:t>od 155 do 195</w:t>
            </w:r>
          </w:p>
          <w:p w:rsidR="00581A14" w:rsidRPr="00041AE8" w:rsidRDefault="00581A14" w:rsidP="00041AE8">
            <w:pPr>
              <w:spacing w:line="240" w:lineRule="auto"/>
              <w:rPr>
                <w:color w:val="auto"/>
              </w:rPr>
            </w:pPr>
            <w:r w:rsidRPr="00041AE8">
              <w:rPr>
                <w:color w:val="auto"/>
              </w:rPr>
              <w:t>od 140 do 180</w:t>
            </w:r>
          </w:p>
          <w:p w:rsidR="00581A14" w:rsidRPr="00041AE8" w:rsidRDefault="00581A14" w:rsidP="00041AE8">
            <w:pPr>
              <w:spacing w:line="240" w:lineRule="auto"/>
              <w:rPr>
                <w:color w:val="auto"/>
              </w:rPr>
            </w:pPr>
            <w:r w:rsidRPr="00041AE8">
              <w:rPr>
                <w:color w:val="auto"/>
              </w:rPr>
              <w:t>od 130 do 180</w:t>
            </w:r>
          </w:p>
          <w:p w:rsidR="00581A14" w:rsidRPr="00041AE8" w:rsidRDefault="00581A14" w:rsidP="00041AE8">
            <w:pPr>
              <w:spacing w:line="240" w:lineRule="auto"/>
              <w:rPr>
                <w:color w:val="auto"/>
              </w:rPr>
            </w:pPr>
            <w:r w:rsidRPr="00041AE8">
              <w:rPr>
                <w:color w:val="auto"/>
              </w:rPr>
              <w:t>od 130 do 180</w:t>
            </w:r>
          </w:p>
        </w:tc>
      </w:tr>
    </w:tbl>
    <w:p w:rsidR="00581A14" w:rsidRPr="00041AE8" w:rsidRDefault="00581A14" w:rsidP="00041AE8">
      <w:pPr>
        <w:spacing w:after="0" w:line="240" w:lineRule="auto"/>
        <w:rPr>
          <w:color w:val="auto"/>
        </w:rPr>
      </w:pPr>
    </w:p>
    <w:p w:rsidR="00581A14" w:rsidRPr="00041AE8" w:rsidRDefault="00581A14" w:rsidP="00041AE8">
      <w:pPr>
        <w:spacing w:after="0" w:line="240" w:lineRule="auto"/>
        <w:rPr>
          <w:color w:val="auto"/>
        </w:rPr>
      </w:pPr>
      <w:r w:rsidRPr="00041AE8">
        <w:rPr>
          <w:color w:val="auto"/>
        </w:rPr>
        <w:tab/>
        <w:t>Sposób i czas mieszania składników mieszanki mineralno-asfaltowej powinny zapewnić równomierne otoczenie kruszywa lepiszczem asfaltowym.</w:t>
      </w:r>
    </w:p>
    <w:p w:rsidR="00581A14" w:rsidRPr="00041AE8" w:rsidRDefault="00581A14" w:rsidP="00041AE8">
      <w:pPr>
        <w:spacing w:after="0" w:line="240" w:lineRule="auto"/>
        <w:rPr>
          <w:color w:val="auto"/>
        </w:rPr>
      </w:pPr>
      <w:r w:rsidRPr="00041AE8">
        <w:rPr>
          <w:color w:val="auto"/>
        </w:rPr>
        <w:tab/>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581A14" w:rsidRPr="00041AE8" w:rsidRDefault="00581A14" w:rsidP="00041AE8">
      <w:pPr>
        <w:spacing w:after="0" w:line="240" w:lineRule="auto"/>
        <w:rPr>
          <w:color w:val="auto"/>
        </w:rPr>
      </w:pPr>
      <w:r w:rsidRPr="00041AE8">
        <w:rPr>
          <w:color w:val="auto"/>
        </w:rPr>
        <w:t>5.4. Przygotowanie podłoża</w:t>
      </w:r>
    </w:p>
    <w:p w:rsidR="00581A14" w:rsidRPr="00041AE8" w:rsidRDefault="00581A14" w:rsidP="00041AE8">
      <w:pPr>
        <w:spacing w:after="0" w:line="240" w:lineRule="auto"/>
        <w:rPr>
          <w:color w:val="auto"/>
        </w:rPr>
      </w:pPr>
      <w:r w:rsidRPr="00041AE8">
        <w:rPr>
          <w:color w:val="auto"/>
        </w:rPr>
        <w:tab/>
        <w:t>Podłoże (warstwa wyrównawcza, warstwa wiążąca lub stara warstwa ścieralna) pod warstwę ścieralną z betonu asfaltowego powinno być na całej powierzchni:</w:t>
      </w:r>
    </w:p>
    <w:p w:rsidR="00581A14" w:rsidRPr="00041AE8" w:rsidRDefault="00581A14" w:rsidP="00041AE8">
      <w:pPr>
        <w:spacing w:after="0" w:line="240" w:lineRule="auto"/>
        <w:rPr>
          <w:color w:val="auto"/>
        </w:rPr>
      </w:pPr>
      <w:r w:rsidRPr="00041AE8">
        <w:rPr>
          <w:color w:val="auto"/>
        </w:rPr>
        <w:t>ustabilizowane i nośne,</w:t>
      </w:r>
    </w:p>
    <w:p w:rsidR="00581A14" w:rsidRPr="00041AE8" w:rsidRDefault="00581A14" w:rsidP="00041AE8">
      <w:pPr>
        <w:spacing w:after="0" w:line="240" w:lineRule="auto"/>
        <w:rPr>
          <w:color w:val="auto"/>
        </w:rPr>
      </w:pPr>
      <w:r w:rsidRPr="00041AE8">
        <w:rPr>
          <w:color w:val="auto"/>
        </w:rPr>
        <w:t>czyste, bez zanieczyszczenia lub pozostałości luźnego kruszywa,</w:t>
      </w:r>
    </w:p>
    <w:p w:rsidR="00581A14" w:rsidRPr="00041AE8" w:rsidRDefault="00581A14" w:rsidP="00041AE8">
      <w:pPr>
        <w:spacing w:after="0" w:line="240" w:lineRule="auto"/>
        <w:rPr>
          <w:color w:val="auto"/>
        </w:rPr>
      </w:pPr>
      <w:r w:rsidRPr="00041AE8">
        <w:rPr>
          <w:color w:val="auto"/>
        </w:rPr>
        <w:t>wyprofilowane, równe i bez kolein,</w:t>
      </w:r>
    </w:p>
    <w:p w:rsidR="00581A14" w:rsidRPr="00041AE8" w:rsidRDefault="00581A14" w:rsidP="00041AE8">
      <w:pPr>
        <w:spacing w:after="0" w:line="240" w:lineRule="auto"/>
        <w:rPr>
          <w:color w:val="auto"/>
        </w:rPr>
      </w:pPr>
      <w:r w:rsidRPr="00041AE8">
        <w:rPr>
          <w:color w:val="auto"/>
        </w:rPr>
        <w:t>suche.</w:t>
      </w:r>
    </w:p>
    <w:p w:rsidR="00581A14" w:rsidRPr="00041AE8" w:rsidRDefault="00581A14" w:rsidP="00041AE8">
      <w:pPr>
        <w:spacing w:after="0" w:line="240" w:lineRule="auto"/>
        <w:rPr>
          <w:color w:val="auto"/>
        </w:rPr>
      </w:pPr>
      <w:r w:rsidRPr="00041AE8">
        <w:rPr>
          <w:color w:val="auto"/>
        </w:rPr>
        <w:t>Wymagana równość podłużna jest określona w rozporządzeniu dotyczącym warunków technicznych, jakim powinny odpowiadać drogi publiczne [67]. W wypadku podłoża z warstwy starej nawierzchni, nierówności nie powinny przekraczać wartości podanych w tablicy 11.</w:t>
      </w:r>
    </w:p>
    <w:p w:rsidR="00581A14" w:rsidRPr="00041AE8" w:rsidRDefault="00581A14" w:rsidP="00041AE8">
      <w:pPr>
        <w:spacing w:after="0" w:line="240" w:lineRule="auto"/>
        <w:rPr>
          <w:color w:val="auto"/>
        </w:rPr>
      </w:pPr>
    </w:p>
    <w:p w:rsidR="00581A14" w:rsidRPr="00041AE8" w:rsidRDefault="00581A14" w:rsidP="00041AE8">
      <w:pPr>
        <w:spacing w:after="0" w:line="240" w:lineRule="auto"/>
        <w:rPr>
          <w:color w:val="auto"/>
        </w:rPr>
      </w:pPr>
      <w:r w:rsidRPr="00041AE8">
        <w:rPr>
          <w:color w:val="auto"/>
        </w:rPr>
        <w:t xml:space="preserve">Tablica 11. Maksymalne nierówności podłoża z warstwy starej nawierzchni pod warstwy asfaltowe (pomiar łatą 4-metrową lub równoważną metodą)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3969"/>
        <w:gridCol w:w="2300"/>
      </w:tblGrid>
      <w:tr w:rsidR="00581A14" w:rsidRPr="00041AE8" w:rsidTr="00C35996">
        <w:tc>
          <w:tcPr>
            <w:tcW w:w="1242" w:type="dxa"/>
          </w:tcPr>
          <w:p w:rsidR="00581A14" w:rsidRPr="00041AE8" w:rsidRDefault="00581A14" w:rsidP="00041AE8">
            <w:pPr>
              <w:spacing w:line="240" w:lineRule="auto"/>
              <w:rPr>
                <w:color w:val="auto"/>
              </w:rPr>
            </w:pPr>
          </w:p>
          <w:p w:rsidR="00581A14" w:rsidRPr="00041AE8" w:rsidRDefault="00581A14" w:rsidP="00041AE8">
            <w:pPr>
              <w:spacing w:line="240" w:lineRule="auto"/>
              <w:rPr>
                <w:color w:val="auto"/>
              </w:rPr>
            </w:pPr>
            <w:r w:rsidRPr="00041AE8">
              <w:rPr>
                <w:color w:val="auto"/>
              </w:rPr>
              <w:t>Klasa drogi</w:t>
            </w:r>
          </w:p>
        </w:tc>
        <w:tc>
          <w:tcPr>
            <w:tcW w:w="3969" w:type="dxa"/>
          </w:tcPr>
          <w:p w:rsidR="00581A14" w:rsidRPr="00041AE8" w:rsidRDefault="00581A14" w:rsidP="00041AE8">
            <w:pPr>
              <w:spacing w:line="240" w:lineRule="auto"/>
              <w:rPr>
                <w:color w:val="auto"/>
              </w:rPr>
            </w:pPr>
          </w:p>
          <w:p w:rsidR="00581A14" w:rsidRPr="00041AE8" w:rsidRDefault="00581A14" w:rsidP="00041AE8">
            <w:pPr>
              <w:spacing w:line="240" w:lineRule="auto"/>
              <w:rPr>
                <w:color w:val="auto"/>
              </w:rPr>
            </w:pPr>
            <w:r w:rsidRPr="00041AE8">
              <w:rPr>
                <w:color w:val="auto"/>
              </w:rPr>
              <w:t>Element nawierzchni</w:t>
            </w:r>
          </w:p>
        </w:tc>
        <w:tc>
          <w:tcPr>
            <w:tcW w:w="2300" w:type="dxa"/>
          </w:tcPr>
          <w:p w:rsidR="00581A14" w:rsidRPr="00041AE8" w:rsidRDefault="00581A14" w:rsidP="00041AE8">
            <w:pPr>
              <w:spacing w:line="240" w:lineRule="auto"/>
              <w:rPr>
                <w:color w:val="auto"/>
              </w:rPr>
            </w:pPr>
            <w:r w:rsidRPr="00041AE8">
              <w:rPr>
                <w:color w:val="auto"/>
              </w:rPr>
              <w:t>Maksymalna nierówność podłoża pod warstwę ścieralną [mm]</w:t>
            </w:r>
          </w:p>
        </w:tc>
      </w:tr>
      <w:tr w:rsidR="00581A14" w:rsidRPr="00041AE8" w:rsidTr="00C35996">
        <w:tc>
          <w:tcPr>
            <w:tcW w:w="1242" w:type="dxa"/>
            <w:tcBorders>
              <w:bottom w:val="nil"/>
            </w:tcBorders>
          </w:tcPr>
          <w:p w:rsidR="00581A14" w:rsidRPr="00041AE8" w:rsidRDefault="00581A14" w:rsidP="00041AE8">
            <w:pPr>
              <w:spacing w:line="240" w:lineRule="auto"/>
              <w:rPr>
                <w:color w:val="auto"/>
              </w:rPr>
            </w:pPr>
            <w:r w:rsidRPr="00041AE8">
              <w:rPr>
                <w:color w:val="auto"/>
              </w:rPr>
              <w:t>A, S,</w:t>
            </w:r>
          </w:p>
        </w:tc>
        <w:tc>
          <w:tcPr>
            <w:tcW w:w="3969" w:type="dxa"/>
          </w:tcPr>
          <w:p w:rsidR="00581A14" w:rsidRPr="00041AE8" w:rsidRDefault="00581A14" w:rsidP="00041AE8">
            <w:pPr>
              <w:spacing w:line="240" w:lineRule="auto"/>
              <w:rPr>
                <w:color w:val="auto"/>
              </w:rPr>
            </w:pPr>
            <w:r w:rsidRPr="00041AE8">
              <w:rPr>
                <w:color w:val="auto"/>
              </w:rPr>
              <w:t>Pasy: ruchu, awaryjne, dodatkowe, włączania i wyłączania</w:t>
            </w:r>
          </w:p>
        </w:tc>
        <w:tc>
          <w:tcPr>
            <w:tcW w:w="2300" w:type="dxa"/>
          </w:tcPr>
          <w:p w:rsidR="00581A14" w:rsidRPr="00041AE8" w:rsidRDefault="00581A14" w:rsidP="00041AE8">
            <w:pPr>
              <w:spacing w:line="240" w:lineRule="auto"/>
              <w:rPr>
                <w:color w:val="auto"/>
              </w:rPr>
            </w:pPr>
            <w:r w:rsidRPr="00041AE8">
              <w:rPr>
                <w:color w:val="auto"/>
              </w:rPr>
              <w:t>6</w:t>
            </w:r>
          </w:p>
        </w:tc>
      </w:tr>
      <w:tr w:rsidR="00581A14" w:rsidRPr="00041AE8" w:rsidTr="00C35996">
        <w:tc>
          <w:tcPr>
            <w:tcW w:w="1242" w:type="dxa"/>
            <w:tcBorders>
              <w:top w:val="nil"/>
            </w:tcBorders>
          </w:tcPr>
          <w:p w:rsidR="00581A14" w:rsidRPr="00041AE8" w:rsidRDefault="00581A14" w:rsidP="00041AE8">
            <w:pPr>
              <w:spacing w:line="240" w:lineRule="auto"/>
              <w:rPr>
                <w:color w:val="auto"/>
              </w:rPr>
            </w:pPr>
            <w:r w:rsidRPr="00041AE8">
              <w:rPr>
                <w:color w:val="auto"/>
              </w:rPr>
              <w:t>GP</w:t>
            </w:r>
          </w:p>
        </w:tc>
        <w:tc>
          <w:tcPr>
            <w:tcW w:w="3969" w:type="dxa"/>
          </w:tcPr>
          <w:p w:rsidR="00581A14" w:rsidRPr="00041AE8" w:rsidRDefault="00581A14" w:rsidP="00041AE8">
            <w:pPr>
              <w:spacing w:line="240" w:lineRule="auto"/>
              <w:rPr>
                <w:color w:val="auto"/>
              </w:rPr>
            </w:pPr>
            <w:r w:rsidRPr="00041AE8">
              <w:rPr>
                <w:color w:val="auto"/>
              </w:rPr>
              <w:t xml:space="preserve">Jezdnie łącznic, jezdnie MOP, utwardzone </w:t>
            </w:r>
            <w:r w:rsidRPr="00041AE8">
              <w:rPr>
                <w:color w:val="auto"/>
              </w:rPr>
              <w:lastRenderedPageBreak/>
              <w:t>pobocza</w:t>
            </w:r>
          </w:p>
        </w:tc>
        <w:tc>
          <w:tcPr>
            <w:tcW w:w="2300" w:type="dxa"/>
          </w:tcPr>
          <w:p w:rsidR="00581A14" w:rsidRPr="00041AE8" w:rsidRDefault="00581A14" w:rsidP="00041AE8">
            <w:pPr>
              <w:spacing w:line="240" w:lineRule="auto"/>
              <w:rPr>
                <w:color w:val="auto"/>
              </w:rPr>
            </w:pPr>
            <w:r w:rsidRPr="00041AE8">
              <w:rPr>
                <w:color w:val="auto"/>
              </w:rPr>
              <w:lastRenderedPageBreak/>
              <w:t>8</w:t>
            </w:r>
          </w:p>
        </w:tc>
      </w:tr>
      <w:tr w:rsidR="00581A14" w:rsidRPr="00041AE8" w:rsidTr="00C35996">
        <w:tc>
          <w:tcPr>
            <w:tcW w:w="1242" w:type="dxa"/>
          </w:tcPr>
          <w:p w:rsidR="00581A14" w:rsidRPr="00041AE8" w:rsidRDefault="00581A14" w:rsidP="00041AE8">
            <w:pPr>
              <w:spacing w:line="240" w:lineRule="auto"/>
              <w:rPr>
                <w:color w:val="auto"/>
              </w:rPr>
            </w:pPr>
            <w:r w:rsidRPr="00041AE8">
              <w:rPr>
                <w:color w:val="auto"/>
              </w:rPr>
              <w:lastRenderedPageBreak/>
              <w:t>G</w:t>
            </w:r>
          </w:p>
        </w:tc>
        <w:tc>
          <w:tcPr>
            <w:tcW w:w="3969" w:type="dxa"/>
          </w:tcPr>
          <w:p w:rsidR="00581A14" w:rsidRPr="00041AE8" w:rsidRDefault="00581A14" w:rsidP="00041AE8">
            <w:pPr>
              <w:spacing w:line="240" w:lineRule="auto"/>
              <w:rPr>
                <w:color w:val="auto"/>
              </w:rPr>
            </w:pPr>
            <w:r w:rsidRPr="00041AE8">
              <w:rPr>
                <w:color w:val="auto"/>
              </w:rPr>
              <w:t>Pasy: ruchu, dodatkowe, włączania i wyłączania, postojowe, jezdnie łącznic, utwardzone pobocza</w:t>
            </w:r>
          </w:p>
        </w:tc>
        <w:tc>
          <w:tcPr>
            <w:tcW w:w="2300" w:type="dxa"/>
          </w:tcPr>
          <w:p w:rsidR="00581A14" w:rsidRPr="00041AE8" w:rsidRDefault="00581A14" w:rsidP="00041AE8">
            <w:pPr>
              <w:spacing w:line="240" w:lineRule="auto"/>
              <w:rPr>
                <w:color w:val="auto"/>
              </w:rPr>
            </w:pPr>
          </w:p>
          <w:p w:rsidR="00581A14" w:rsidRPr="00041AE8" w:rsidRDefault="00581A14" w:rsidP="00041AE8">
            <w:pPr>
              <w:spacing w:line="240" w:lineRule="auto"/>
              <w:rPr>
                <w:color w:val="auto"/>
              </w:rPr>
            </w:pPr>
            <w:r w:rsidRPr="00041AE8">
              <w:rPr>
                <w:color w:val="auto"/>
              </w:rPr>
              <w:t>8</w:t>
            </w:r>
          </w:p>
        </w:tc>
      </w:tr>
      <w:tr w:rsidR="00581A14" w:rsidRPr="00041AE8" w:rsidTr="00C35996">
        <w:tc>
          <w:tcPr>
            <w:tcW w:w="1242" w:type="dxa"/>
          </w:tcPr>
          <w:p w:rsidR="00581A14" w:rsidRPr="00041AE8" w:rsidRDefault="00581A14" w:rsidP="00041AE8">
            <w:pPr>
              <w:spacing w:line="240" w:lineRule="auto"/>
              <w:rPr>
                <w:color w:val="auto"/>
                <w:highlight w:val="yellow"/>
              </w:rPr>
            </w:pPr>
            <w:r w:rsidRPr="00041AE8">
              <w:rPr>
                <w:color w:val="auto"/>
                <w:highlight w:val="yellow"/>
              </w:rPr>
              <w:t>Z, L, D</w:t>
            </w:r>
          </w:p>
        </w:tc>
        <w:tc>
          <w:tcPr>
            <w:tcW w:w="3969" w:type="dxa"/>
          </w:tcPr>
          <w:p w:rsidR="00581A14" w:rsidRPr="00041AE8" w:rsidRDefault="00581A14" w:rsidP="00041AE8">
            <w:pPr>
              <w:spacing w:line="240" w:lineRule="auto"/>
              <w:rPr>
                <w:color w:val="auto"/>
                <w:highlight w:val="yellow"/>
              </w:rPr>
            </w:pPr>
            <w:r w:rsidRPr="00041AE8">
              <w:rPr>
                <w:color w:val="auto"/>
                <w:highlight w:val="yellow"/>
              </w:rPr>
              <w:t>Pasy ruchu</w:t>
            </w:r>
          </w:p>
        </w:tc>
        <w:tc>
          <w:tcPr>
            <w:tcW w:w="2300" w:type="dxa"/>
          </w:tcPr>
          <w:p w:rsidR="00581A14" w:rsidRPr="00041AE8" w:rsidRDefault="00581A14" w:rsidP="00041AE8">
            <w:pPr>
              <w:spacing w:line="240" w:lineRule="auto"/>
              <w:rPr>
                <w:color w:val="auto"/>
                <w:highlight w:val="yellow"/>
              </w:rPr>
            </w:pPr>
            <w:r w:rsidRPr="00041AE8">
              <w:rPr>
                <w:color w:val="auto"/>
                <w:highlight w:val="yellow"/>
              </w:rPr>
              <w:t>9</w:t>
            </w:r>
          </w:p>
        </w:tc>
      </w:tr>
    </w:tbl>
    <w:p w:rsidR="00581A14" w:rsidRPr="00041AE8" w:rsidRDefault="00581A14" w:rsidP="00041AE8">
      <w:pPr>
        <w:spacing w:after="0" w:line="240" w:lineRule="auto"/>
        <w:rPr>
          <w:color w:val="auto"/>
        </w:rPr>
      </w:pPr>
      <w:r w:rsidRPr="00041AE8">
        <w:rPr>
          <w:color w:val="auto"/>
        </w:rPr>
        <w:tab/>
        <w:t>Jeżeli nierówności  są większe niż dopuszczalne, to należy wyrównać podłoże.</w:t>
      </w:r>
    </w:p>
    <w:p w:rsidR="00581A14" w:rsidRPr="00041AE8" w:rsidRDefault="00581A14" w:rsidP="00041AE8">
      <w:pPr>
        <w:spacing w:after="0" w:line="240" w:lineRule="auto"/>
        <w:rPr>
          <w:color w:val="auto"/>
        </w:rPr>
      </w:pPr>
      <w:r w:rsidRPr="00041AE8">
        <w:rPr>
          <w:color w:val="auto"/>
        </w:rPr>
        <w:tab/>
        <w:t>Rzędne wysokościowe podłoża oraz urządzeń usytuowanych w nawierzchni lub ją ograniczających powinny być zgodne z dokumentacją projektową. Z podłoża powinien być zapewniony odpływ wody.</w:t>
      </w:r>
    </w:p>
    <w:p w:rsidR="00581A14" w:rsidRPr="00041AE8" w:rsidRDefault="00581A14" w:rsidP="00041AE8">
      <w:pPr>
        <w:spacing w:after="0" w:line="240" w:lineRule="auto"/>
        <w:rPr>
          <w:color w:val="auto"/>
        </w:rPr>
      </w:pPr>
      <w:r w:rsidRPr="00041AE8">
        <w:rPr>
          <w:color w:val="auto"/>
        </w:rPr>
        <w:tab/>
        <w:t>Oznakowanie poziome na warstwie podłoża należy usunąć.</w:t>
      </w:r>
    </w:p>
    <w:p w:rsidR="00581A14" w:rsidRPr="00041AE8" w:rsidRDefault="00581A14" w:rsidP="00041AE8">
      <w:pPr>
        <w:spacing w:after="0" w:line="240" w:lineRule="auto"/>
        <w:rPr>
          <w:color w:val="auto"/>
        </w:rPr>
      </w:pPr>
      <w:r w:rsidRPr="00041AE8">
        <w:rPr>
          <w:color w:val="auto"/>
        </w:rPr>
        <w:tab/>
        <w:t>Nierówności podłoża (w tym powierzchnię istniejącej warstwy ścieralnej) należy wyrównać poprzez frezowanie lub wykonanie warstwy wyrównawczej.</w:t>
      </w:r>
    </w:p>
    <w:p w:rsidR="00581A14" w:rsidRPr="00041AE8" w:rsidRDefault="00581A14" w:rsidP="00041AE8">
      <w:pPr>
        <w:spacing w:after="0" w:line="240" w:lineRule="auto"/>
        <w:rPr>
          <w:color w:val="auto"/>
        </w:rPr>
      </w:pPr>
      <w:r w:rsidRPr="00041AE8">
        <w:rPr>
          <w:color w:val="auto"/>
        </w:rPr>
        <w:tab/>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581A14" w:rsidRPr="00041AE8" w:rsidRDefault="00581A14" w:rsidP="00041AE8">
      <w:pPr>
        <w:spacing w:after="0" w:line="240" w:lineRule="auto"/>
        <w:rPr>
          <w:color w:val="auto"/>
        </w:rPr>
      </w:pPr>
      <w:r w:rsidRPr="00041AE8">
        <w:rPr>
          <w:color w:val="auto"/>
        </w:rPr>
        <w:tab/>
        <w:t>W celu polepszenia połączenia między warstwami technologicznymi nawierzchni powierzchnia podłoża powinna być w ocenie wizualnej chropowata.</w:t>
      </w:r>
    </w:p>
    <w:p w:rsidR="00581A14" w:rsidRPr="00041AE8" w:rsidRDefault="00581A14" w:rsidP="00041AE8">
      <w:pPr>
        <w:spacing w:after="0" w:line="240" w:lineRule="auto"/>
        <w:rPr>
          <w:color w:val="auto"/>
        </w:rPr>
      </w:pPr>
      <w:r w:rsidRPr="00041AE8">
        <w:rPr>
          <w:color w:val="auto"/>
        </w:rPr>
        <w:tab/>
        <w:t>Szerokie szczeliny w podłożu należy wypełnić odpowiednim materiałem, np. zalewami drogowymi według PN-EN 14188-1 [60] lub PN-EN 14188-2 [61] albo innymi materiałami według norm lub aprobat technicznych.</w:t>
      </w:r>
    </w:p>
    <w:p w:rsidR="00581A14" w:rsidRPr="00041AE8" w:rsidRDefault="00581A14" w:rsidP="00041AE8">
      <w:pPr>
        <w:spacing w:after="0" w:line="240" w:lineRule="auto"/>
        <w:rPr>
          <w:color w:val="auto"/>
        </w:rPr>
      </w:pPr>
      <w:r w:rsidRPr="00041AE8">
        <w:rPr>
          <w:color w:val="auto"/>
        </w:rPr>
        <w:tab/>
        <w:t xml:space="preserve">Na podłożu wykazującym zniszczenia w postaci siatki spękań zmęczeniowych lub spękań poprzecznych zaleca się stosowanie membrany </w:t>
      </w:r>
      <w:proofErr w:type="spellStart"/>
      <w:r w:rsidRPr="00041AE8">
        <w:rPr>
          <w:color w:val="auto"/>
        </w:rPr>
        <w:t>przeciwspękaniowej</w:t>
      </w:r>
      <w:proofErr w:type="spellEnd"/>
      <w:r w:rsidRPr="00041AE8">
        <w:rPr>
          <w:color w:val="auto"/>
        </w:rPr>
        <w:t xml:space="preserve">, np. mieszanki mineralno-asfaltowej, warstwy SAMI lub z </w:t>
      </w:r>
      <w:proofErr w:type="spellStart"/>
      <w:r w:rsidRPr="00041AE8">
        <w:rPr>
          <w:color w:val="auto"/>
        </w:rPr>
        <w:t>geosyntetyków</w:t>
      </w:r>
      <w:proofErr w:type="spellEnd"/>
      <w:r w:rsidRPr="00041AE8">
        <w:rPr>
          <w:color w:val="auto"/>
        </w:rPr>
        <w:t xml:space="preserve"> według norm lub aprobat technicznych.</w:t>
      </w:r>
    </w:p>
    <w:p w:rsidR="00581A14" w:rsidRPr="00041AE8" w:rsidRDefault="00581A14" w:rsidP="00041AE8">
      <w:pPr>
        <w:spacing w:after="0" w:line="240" w:lineRule="auto"/>
        <w:rPr>
          <w:color w:val="auto"/>
        </w:rPr>
      </w:pPr>
      <w:r w:rsidRPr="00041AE8">
        <w:rPr>
          <w:color w:val="auto"/>
        </w:rPr>
        <w:t>5.5. Próba technologiczna</w:t>
      </w:r>
    </w:p>
    <w:p w:rsidR="00581A14" w:rsidRPr="00041AE8" w:rsidRDefault="00581A14" w:rsidP="00041AE8">
      <w:pPr>
        <w:spacing w:after="0" w:line="240" w:lineRule="auto"/>
        <w:rPr>
          <w:color w:val="auto"/>
        </w:rPr>
      </w:pPr>
      <w:r w:rsidRPr="00041AE8">
        <w:rPr>
          <w:color w:val="auto"/>
        </w:rPr>
        <w:tab/>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rsidR="00581A14" w:rsidRPr="00041AE8" w:rsidRDefault="00581A14" w:rsidP="00041AE8">
      <w:pPr>
        <w:spacing w:after="0" w:line="240" w:lineRule="auto"/>
        <w:rPr>
          <w:color w:val="auto"/>
        </w:rPr>
      </w:pPr>
      <w:r w:rsidRPr="00041AE8">
        <w:rPr>
          <w:color w:val="auto"/>
        </w:rPr>
        <w:tab/>
        <w:t xml:space="preserve">Nie dopuszcza się oceniania dokładności pracy otaczarki oraz prawidłowości składu mieszanki mineralnej na podstawie tzw. suchego </w:t>
      </w:r>
      <w:proofErr w:type="spellStart"/>
      <w:r w:rsidRPr="00041AE8">
        <w:rPr>
          <w:color w:val="auto"/>
        </w:rPr>
        <w:t>zarobu</w:t>
      </w:r>
      <w:proofErr w:type="spellEnd"/>
      <w:r w:rsidRPr="00041AE8">
        <w:rPr>
          <w:color w:val="auto"/>
        </w:rPr>
        <w:t>, z uwagi na możliwą segregację kruszywa.</w:t>
      </w:r>
    </w:p>
    <w:p w:rsidR="00581A14" w:rsidRPr="00041AE8" w:rsidRDefault="00581A14" w:rsidP="00041AE8">
      <w:pPr>
        <w:spacing w:after="0" w:line="240" w:lineRule="auto"/>
        <w:rPr>
          <w:color w:val="auto"/>
        </w:rPr>
      </w:pPr>
      <w:r w:rsidRPr="00041AE8">
        <w:rPr>
          <w:color w:val="auto"/>
        </w:rPr>
        <w:tab/>
        <w:t>Mieszankę wyprodukowaną po ustabilizowaniu się pracy otaczarki należy zgromadzić w silosie lub załadować na samochód. Próbki do badań należy pobierać ze skrzyni samochodu zgodnie z metodą określoną w PN-EN 12697-27 [39].</w:t>
      </w:r>
    </w:p>
    <w:p w:rsidR="00581A14" w:rsidRPr="00041AE8" w:rsidRDefault="00581A14" w:rsidP="00041AE8">
      <w:pPr>
        <w:spacing w:after="0" w:line="240" w:lineRule="auto"/>
        <w:rPr>
          <w:color w:val="auto"/>
        </w:rPr>
      </w:pPr>
      <w:r w:rsidRPr="00041AE8">
        <w:rPr>
          <w:color w:val="auto"/>
        </w:rPr>
        <w:tab/>
        <w:t>Na podstawie uzyskanych wyników Inżynier podejmuje decyzję o wykonaniu odcinka próbnego.</w:t>
      </w:r>
    </w:p>
    <w:p w:rsidR="00581A14" w:rsidRPr="00041AE8" w:rsidRDefault="00581A14" w:rsidP="00041AE8">
      <w:pPr>
        <w:spacing w:after="0" w:line="240" w:lineRule="auto"/>
        <w:rPr>
          <w:color w:val="auto"/>
        </w:rPr>
      </w:pPr>
      <w:r w:rsidRPr="00041AE8">
        <w:rPr>
          <w:color w:val="auto"/>
        </w:rPr>
        <w:t>5.6. Odcinek próbny</w:t>
      </w:r>
    </w:p>
    <w:p w:rsidR="00581A14" w:rsidRPr="00041AE8" w:rsidRDefault="00581A14" w:rsidP="00041AE8">
      <w:pPr>
        <w:spacing w:after="0" w:line="240" w:lineRule="auto"/>
        <w:rPr>
          <w:color w:val="auto"/>
        </w:rPr>
      </w:pPr>
      <w:r w:rsidRPr="00041AE8">
        <w:rPr>
          <w:color w:val="auto"/>
        </w:rPr>
        <w:tab/>
        <w:t>Nie przewiduje się.</w:t>
      </w:r>
    </w:p>
    <w:p w:rsidR="00581A14" w:rsidRPr="00041AE8" w:rsidRDefault="00581A14" w:rsidP="00041AE8">
      <w:pPr>
        <w:spacing w:after="0" w:line="240" w:lineRule="auto"/>
        <w:rPr>
          <w:color w:val="auto"/>
        </w:rPr>
      </w:pPr>
      <w:r w:rsidRPr="00041AE8">
        <w:rPr>
          <w:color w:val="auto"/>
        </w:rPr>
        <w:t xml:space="preserve">5.7. Połączenie </w:t>
      </w:r>
      <w:proofErr w:type="spellStart"/>
      <w:r w:rsidRPr="00041AE8">
        <w:rPr>
          <w:color w:val="auto"/>
        </w:rPr>
        <w:t>międzywarstwowe</w:t>
      </w:r>
      <w:proofErr w:type="spellEnd"/>
    </w:p>
    <w:p w:rsidR="00581A14" w:rsidRPr="00041AE8" w:rsidRDefault="00581A14" w:rsidP="00041AE8">
      <w:pPr>
        <w:spacing w:after="0" w:line="240" w:lineRule="auto"/>
        <w:rPr>
          <w:color w:val="auto"/>
        </w:rPr>
      </w:pPr>
      <w:r w:rsidRPr="00041AE8">
        <w:rPr>
          <w:color w:val="auto"/>
        </w:rPr>
        <w:tab/>
        <w:t>Uzyskanie wymaganej trwałości nawierzchni jest uzależnione od zapewnienia połączenia między warstwami i ich współpracy w przenoszeniu obciążenia nawierzchni ruchem.</w:t>
      </w:r>
    </w:p>
    <w:p w:rsidR="00581A14" w:rsidRPr="00041AE8" w:rsidRDefault="00581A14" w:rsidP="00041AE8">
      <w:pPr>
        <w:spacing w:after="0" w:line="240" w:lineRule="auto"/>
        <w:rPr>
          <w:color w:val="auto"/>
        </w:rPr>
      </w:pPr>
      <w:r w:rsidRPr="00041AE8">
        <w:rPr>
          <w:color w:val="auto"/>
        </w:rPr>
        <w:tab/>
        <w:t>Podłoże powinno być skropione lepiszczem. Ma to na celu zwiększenie połączenia między warstwami konstrukcyjnymi oraz zabezpieczenie przed wnikaniem i zaleganiem wody między warstwami.</w:t>
      </w:r>
    </w:p>
    <w:p w:rsidR="00581A14" w:rsidRPr="00041AE8" w:rsidRDefault="00581A14" w:rsidP="00041AE8">
      <w:pPr>
        <w:spacing w:after="0" w:line="240" w:lineRule="auto"/>
        <w:rPr>
          <w:color w:val="auto"/>
        </w:rPr>
      </w:pPr>
      <w:r w:rsidRPr="00041AE8">
        <w:rPr>
          <w:color w:val="auto"/>
        </w:rPr>
        <w:tab/>
        <w:t>Skropienie lepiszczem podłoża (np. z warstwy wiążącej asfaltowej), przed ułożeniem warstwy ścieralnej z betonu asfaltowego powinno być wykonane w ilości podanej w przeliczeniu na pozostałe lepiszcze, tj. 0,3 kg/m2, przy czym:</w:t>
      </w:r>
    </w:p>
    <w:p w:rsidR="00581A14" w:rsidRPr="00041AE8" w:rsidRDefault="00581A14" w:rsidP="00041AE8">
      <w:pPr>
        <w:spacing w:after="0" w:line="240" w:lineRule="auto"/>
        <w:rPr>
          <w:color w:val="auto"/>
        </w:rPr>
      </w:pPr>
      <w:r w:rsidRPr="00041AE8">
        <w:rPr>
          <w:color w:val="auto"/>
        </w:rPr>
        <w:t>zaleca się stosować emulsję modyfikowaną polimerem,</w:t>
      </w:r>
    </w:p>
    <w:p w:rsidR="00581A14" w:rsidRPr="00041AE8" w:rsidRDefault="00581A14" w:rsidP="00041AE8">
      <w:pPr>
        <w:spacing w:after="0" w:line="240" w:lineRule="auto"/>
        <w:rPr>
          <w:color w:val="auto"/>
        </w:rPr>
      </w:pPr>
      <w:r w:rsidRPr="00041AE8">
        <w:rPr>
          <w:color w:val="auto"/>
        </w:rP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rsidR="00581A14" w:rsidRPr="00041AE8" w:rsidRDefault="00581A14" w:rsidP="00041AE8">
      <w:pPr>
        <w:spacing w:after="0" w:line="240" w:lineRule="auto"/>
        <w:rPr>
          <w:color w:val="auto"/>
        </w:rPr>
      </w:pPr>
      <w:r w:rsidRPr="00041AE8">
        <w:rPr>
          <w:color w:val="auto"/>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581A14" w:rsidRPr="00041AE8" w:rsidRDefault="00581A14" w:rsidP="00041AE8">
      <w:pPr>
        <w:spacing w:after="0" w:line="240" w:lineRule="auto"/>
        <w:rPr>
          <w:color w:val="auto"/>
        </w:rPr>
      </w:pPr>
      <w:r w:rsidRPr="00041AE8">
        <w:rPr>
          <w:color w:val="auto"/>
        </w:rPr>
        <w:t>W wypadku stosowania emulsji asfaltowej podłoże powinno być skropione 0,5 h przed układaniem warstwy asfaltowej w celu odparowania wody.</w:t>
      </w:r>
    </w:p>
    <w:p w:rsidR="00581A14" w:rsidRPr="00041AE8" w:rsidRDefault="00581A14" w:rsidP="00041AE8">
      <w:pPr>
        <w:spacing w:after="0" w:line="240" w:lineRule="auto"/>
        <w:rPr>
          <w:color w:val="auto"/>
        </w:rPr>
      </w:pPr>
      <w:r w:rsidRPr="00041AE8">
        <w:rPr>
          <w:color w:val="auto"/>
        </w:rPr>
        <w:t>Czas ten nie dotyczy skrapiania rampą zamontowaną na rozkładarce.</w:t>
      </w:r>
    </w:p>
    <w:p w:rsidR="00581A14" w:rsidRPr="00041AE8" w:rsidRDefault="00581A14" w:rsidP="00041AE8">
      <w:pPr>
        <w:spacing w:after="0" w:line="240" w:lineRule="auto"/>
        <w:rPr>
          <w:color w:val="auto"/>
        </w:rPr>
      </w:pPr>
      <w:r w:rsidRPr="00041AE8">
        <w:rPr>
          <w:color w:val="auto"/>
        </w:rPr>
        <w:t>5.8. Wbudowanie mieszanki mineralno-asfaltowej</w:t>
      </w:r>
    </w:p>
    <w:p w:rsidR="00581A14" w:rsidRPr="00041AE8" w:rsidRDefault="00581A14" w:rsidP="00041AE8">
      <w:pPr>
        <w:spacing w:after="0" w:line="240" w:lineRule="auto"/>
        <w:rPr>
          <w:color w:val="auto"/>
        </w:rPr>
      </w:pPr>
      <w:r w:rsidRPr="00041AE8">
        <w:rPr>
          <w:color w:val="auto"/>
        </w:rPr>
        <w:tab/>
        <w:t>Mieszankę mineralno-asfaltową można wbudowywać na podłożu przygotowanym zgodnie z zapisami w punktach 5.4 i 5.7.</w:t>
      </w:r>
    </w:p>
    <w:p w:rsidR="00581A14" w:rsidRPr="00041AE8" w:rsidRDefault="00581A14" w:rsidP="00041AE8">
      <w:pPr>
        <w:spacing w:after="0" w:line="240" w:lineRule="auto"/>
        <w:rPr>
          <w:color w:val="auto"/>
        </w:rPr>
      </w:pPr>
      <w:r w:rsidRPr="00041AE8">
        <w:rPr>
          <w:color w:val="auto"/>
        </w:rPr>
        <w:t>Temperatura podłoża pod rozkładaną warstwę nie może być niższa niż  +5°C.</w:t>
      </w:r>
    </w:p>
    <w:p w:rsidR="00581A14" w:rsidRPr="00041AE8" w:rsidRDefault="00581A14" w:rsidP="00041AE8">
      <w:pPr>
        <w:spacing w:after="0" w:line="240" w:lineRule="auto"/>
        <w:rPr>
          <w:color w:val="auto"/>
        </w:rPr>
      </w:pPr>
      <w:r w:rsidRPr="00041AE8">
        <w:rPr>
          <w:color w:val="auto"/>
        </w:rPr>
        <w:tab/>
        <w:t>Transport mieszanki mineralno-asfaltowej asfaltowej powinien być zgodny z zaleceniami podanymi w punkcie 4.2.</w:t>
      </w:r>
    </w:p>
    <w:p w:rsidR="00581A14" w:rsidRPr="00041AE8" w:rsidRDefault="00581A14" w:rsidP="00041AE8">
      <w:pPr>
        <w:spacing w:after="0" w:line="240" w:lineRule="auto"/>
        <w:rPr>
          <w:color w:val="auto"/>
        </w:rPr>
      </w:pPr>
      <w:r w:rsidRPr="00041AE8">
        <w:rPr>
          <w:color w:val="auto"/>
        </w:rPr>
        <w:tab/>
        <w:t>Mieszankę mineralno-asfaltową asfaltową należy wbudowywać w odpowiednich warunkach atmosferycznych.</w:t>
      </w:r>
    </w:p>
    <w:p w:rsidR="00581A14" w:rsidRPr="00041AE8" w:rsidRDefault="00581A14" w:rsidP="00041AE8">
      <w:pPr>
        <w:spacing w:after="0" w:line="240" w:lineRule="auto"/>
        <w:rPr>
          <w:color w:val="auto"/>
        </w:rPr>
      </w:pPr>
      <w:r w:rsidRPr="00041AE8">
        <w:rPr>
          <w:color w:val="auto"/>
        </w:rPr>
        <w:tab/>
        <w:t>Temperatura otoczenia w ciągu doby nie powinna być niższa od temperatury podanej w tablicy 12. Temperatura otoczenia może być niższa w wypadku stosowania ogrzewania podłoża. Nie dopuszcza się układania mieszanki mineralno-asfaltowej asfaltowej podczas silnego wiatru (V &gt; 16 m/s)</w:t>
      </w:r>
    </w:p>
    <w:p w:rsidR="00581A14" w:rsidRPr="00041AE8" w:rsidRDefault="00581A14" w:rsidP="00041AE8">
      <w:pPr>
        <w:spacing w:after="0" w:line="240" w:lineRule="auto"/>
        <w:rPr>
          <w:color w:val="auto"/>
        </w:rPr>
      </w:pPr>
      <w:r w:rsidRPr="00041AE8">
        <w:rPr>
          <w:color w:val="auto"/>
        </w:rPr>
        <w:tab/>
        <w:t>W wypadku stosowania mieszanek mineralno-asfaltowych z dodatkiem obniżającym temperaturę mieszania i wbudowania należy indywidualnie określić wymagane warunki otoczenia.</w:t>
      </w:r>
    </w:p>
    <w:p w:rsidR="00581A14" w:rsidRPr="00041AE8" w:rsidRDefault="00581A14" w:rsidP="00041AE8">
      <w:pPr>
        <w:spacing w:after="0" w:line="240" w:lineRule="auto"/>
        <w:rPr>
          <w:color w:val="auto"/>
        </w:rPr>
      </w:pPr>
      <w:r w:rsidRPr="00041AE8">
        <w:rPr>
          <w:color w:val="auto"/>
        </w:rPr>
        <w:lastRenderedPageBreak/>
        <w:t>Tablica 12.</w:t>
      </w:r>
      <w:r w:rsidRPr="00041AE8">
        <w:rPr>
          <w:color w:val="auto"/>
        </w:rPr>
        <w:tab/>
        <w:t>Minimalna temperatura otoczenia na wysokości 2m podczas wykonywania warstw asfaltowych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693"/>
        <w:gridCol w:w="1591"/>
      </w:tblGrid>
      <w:tr w:rsidR="00581A14" w:rsidRPr="00041AE8" w:rsidTr="00C35996">
        <w:tc>
          <w:tcPr>
            <w:tcW w:w="3227" w:type="dxa"/>
            <w:tcBorders>
              <w:bottom w:val="nil"/>
            </w:tcBorders>
          </w:tcPr>
          <w:p w:rsidR="00581A14" w:rsidRPr="00041AE8" w:rsidRDefault="00581A14" w:rsidP="00041AE8">
            <w:pPr>
              <w:spacing w:line="240" w:lineRule="auto"/>
              <w:rPr>
                <w:color w:val="auto"/>
              </w:rPr>
            </w:pPr>
            <w:r w:rsidRPr="00041AE8">
              <w:rPr>
                <w:color w:val="auto"/>
              </w:rPr>
              <w:t>Rodzaj robót</w:t>
            </w:r>
          </w:p>
        </w:tc>
        <w:tc>
          <w:tcPr>
            <w:tcW w:w="4284" w:type="dxa"/>
            <w:gridSpan w:val="2"/>
          </w:tcPr>
          <w:p w:rsidR="00581A14" w:rsidRPr="00041AE8" w:rsidRDefault="00581A14" w:rsidP="00041AE8">
            <w:pPr>
              <w:spacing w:line="240" w:lineRule="auto"/>
              <w:rPr>
                <w:color w:val="auto"/>
              </w:rPr>
            </w:pPr>
            <w:r w:rsidRPr="00041AE8">
              <w:rPr>
                <w:color w:val="auto"/>
              </w:rPr>
              <w:t>Minimalna temperatura otoczenia  [°C]</w:t>
            </w:r>
          </w:p>
        </w:tc>
      </w:tr>
      <w:tr w:rsidR="00581A14" w:rsidRPr="00041AE8" w:rsidTr="00C35996">
        <w:tc>
          <w:tcPr>
            <w:tcW w:w="3227" w:type="dxa"/>
            <w:tcBorders>
              <w:top w:val="nil"/>
            </w:tcBorders>
          </w:tcPr>
          <w:p w:rsidR="00581A14" w:rsidRPr="00041AE8" w:rsidRDefault="00581A14" w:rsidP="00041AE8">
            <w:pPr>
              <w:spacing w:line="240" w:lineRule="auto"/>
              <w:rPr>
                <w:color w:val="auto"/>
              </w:rPr>
            </w:pPr>
          </w:p>
        </w:tc>
        <w:tc>
          <w:tcPr>
            <w:tcW w:w="2693" w:type="dxa"/>
          </w:tcPr>
          <w:p w:rsidR="00581A14" w:rsidRPr="00041AE8" w:rsidRDefault="00581A14" w:rsidP="00041AE8">
            <w:pPr>
              <w:spacing w:line="240" w:lineRule="auto"/>
              <w:rPr>
                <w:color w:val="auto"/>
              </w:rPr>
            </w:pPr>
            <w:r w:rsidRPr="00041AE8">
              <w:rPr>
                <w:color w:val="auto"/>
              </w:rPr>
              <w:t>przed przystąpieniem do robót</w:t>
            </w:r>
          </w:p>
        </w:tc>
        <w:tc>
          <w:tcPr>
            <w:tcW w:w="1591" w:type="dxa"/>
          </w:tcPr>
          <w:p w:rsidR="00581A14" w:rsidRPr="00041AE8" w:rsidRDefault="00581A14" w:rsidP="00041AE8">
            <w:pPr>
              <w:spacing w:line="240" w:lineRule="auto"/>
              <w:rPr>
                <w:color w:val="auto"/>
              </w:rPr>
            </w:pPr>
            <w:r w:rsidRPr="00041AE8">
              <w:rPr>
                <w:color w:val="auto"/>
              </w:rPr>
              <w:t>w czasie robót</w:t>
            </w:r>
          </w:p>
        </w:tc>
      </w:tr>
      <w:tr w:rsidR="00581A14" w:rsidRPr="00041AE8" w:rsidTr="00C35996">
        <w:tc>
          <w:tcPr>
            <w:tcW w:w="3227" w:type="dxa"/>
          </w:tcPr>
          <w:p w:rsidR="00581A14" w:rsidRPr="00041AE8" w:rsidRDefault="00581A14" w:rsidP="00041AE8">
            <w:pPr>
              <w:spacing w:line="240" w:lineRule="auto"/>
              <w:rPr>
                <w:color w:val="auto"/>
                <w:highlight w:val="yellow"/>
              </w:rPr>
            </w:pPr>
            <w:r w:rsidRPr="00041AE8">
              <w:rPr>
                <w:color w:val="auto"/>
                <w:highlight w:val="yellow"/>
              </w:rPr>
              <w:t xml:space="preserve">Warstwa ścieralna o grubości ≥ </w:t>
            </w:r>
            <w:smartTag w:uri="urn:schemas-microsoft-com:office:smarttags" w:element="metricconverter">
              <w:smartTagPr>
                <w:attr w:name="ProductID" w:val="3 cm"/>
              </w:smartTagPr>
              <w:r w:rsidRPr="00041AE8">
                <w:rPr>
                  <w:color w:val="auto"/>
                  <w:highlight w:val="yellow"/>
                </w:rPr>
                <w:t>3 cm</w:t>
              </w:r>
            </w:smartTag>
          </w:p>
        </w:tc>
        <w:tc>
          <w:tcPr>
            <w:tcW w:w="2693" w:type="dxa"/>
          </w:tcPr>
          <w:p w:rsidR="00581A14" w:rsidRPr="00041AE8" w:rsidRDefault="00581A14" w:rsidP="00041AE8">
            <w:pPr>
              <w:spacing w:line="240" w:lineRule="auto"/>
              <w:rPr>
                <w:color w:val="auto"/>
                <w:highlight w:val="yellow"/>
              </w:rPr>
            </w:pPr>
            <w:r w:rsidRPr="00041AE8">
              <w:rPr>
                <w:color w:val="auto"/>
                <w:highlight w:val="yellow"/>
              </w:rPr>
              <w:t>0</w:t>
            </w:r>
          </w:p>
        </w:tc>
        <w:tc>
          <w:tcPr>
            <w:tcW w:w="1591" w:type="dxa"/>
          </w:tcPr>
          <w:p w:rsidR="00581A14" w:rsidRPr="00041AE8" w:rsidRDefault="00581A14" w:rsidP="00041AE8">
            <w:pPr>
              <w:spacing w:line="240" w:lineRule="auto"/>
              <w:rPr>
                <w:color w:val="auto"/>
                <w:highlight w:val="yellow"/>
              </w:rPr>
            </w:pPr>
            <w:r w:rsidRPr="00041AE8">
              <w:rPr>
                <w:color w:val="auto"/>
                <w:highlight w:val="yellow"/>
              </w:rPr>
              <w:t>+5</w:t>
            </w:r>
          </w:p>
        </w:tc>
      </w:tr>
      <w:tr w:rsidR="00581A14" w:rsidRPr="00041AE8" w:rsidTr="00C35996">
        <w:tc>
          <w:tcPr>
            <w:tcW w:w="3227" w:type="dxa"/>
          </w:tcPr>
          <w:p w:rsidR="00581A14" w:rsidRPr="00041AE8" w:rsidRDefault="00581A14" w:rsidP="00041AE8">
            <w:pPr>
              <w:spacing w:line="240" w:lineRule="auto"/>
              <w:rPr>
                <w:color w:val="auto"/>
              </w:rPr>
            </w:pPr>
            <w:r w:rsidRPr="00041AE8">
              <w:rPr>
                <w:color w:val="auto"/>
              </w:rPr>
              <w:t xml:space="preserve">Warstwa ścieralna o grubości &lt; </w:t>
            </w:r>
            <w:smartTag w:uri="urn:schemas-microsoft-com:office:smarttags" w:element="metricconverter">
              <w:smartTagPr>
                <w:attr w:name="ProductID" w:val="3 cm"/>
              </w:smartTagPr>
              <w:r w:rsidRPr="00041AE8">
                <w:rPr>
                  <w:color w:val="auto"/>
                </w:rPr>
                <w:t>3 cm</w:t>
              </w:r>
            </w:smartTag>
          </w:p>
        </w:tc>
        <w:tc>
          <w:tcPr>
            <w:tcW w:w="2693" w:type="dxa"/>
          </w:tcPr>
          <w:p w:rsidR="00581A14" w:rsidRPr="00041AE8" w:rsidRDefault="00581A14" w:rsidP="00041AE8">
            <w:pPr>
              <w:spacing w:line="240" w:lineRule="auto"/>
              <w:rPr>
                <w:color w:val="auto"/>
              </w:rPr>
            </w:pPr>
            <w:r w:rsidRPr="00041AE8">
              <w:rPr>
                <w:color w:val="auto"/>
              </w:rPr>
              <w:t>+5</w:t>
            </w:r>
          </w:p>
        </w:tc>
        <w:tc>
          <w:tcPr>
            <w:tcW w:w="1591" w:type="dxa"/>
          </w:tcPr>
          <w:p w:rsidR="00581A14" w:rsidRPr="00041AE8" w:rsidRDefault="00581A14" w:rsidP="00041AE8">
            <w:pPr>
              <w:spacing w:line="240" w:lineRule="auto"/>
              <w:rPr>
                <w:color w:val="auto"/>
              </w:rPr>
            </w:pPr>
            <w:r w:rsidRPr="00041AE8">
              <w:rPr>
                <w:color w:val="auto"/>
              </w:rPr>
              <w:t>+10</w:t>
            </w:r>
          </w:p>
        </w:tc>
      </w:tr>
    </w:tbl>
    <w:p w:rsidR="00581A14" w:rsidRPr="00041AE8" w:rsidRDefault="00581A14" w:rsidP="00041AE8">
      <w:pPr>
        <w:spacing w:line="240" w:lineRule="auto"/>
        <w:rPr>
          <w:color w:val="auto"/>
        </w:rPr>
      </w:pPr>
      <w:r w:rsidRPr="00041AE8">
        <w:rPr>
          <w:color w:val="auto"/>
        </w:rPr>
        <w:tab/>
        <w:t>Właściwości wykonanej warstwy powinny spełniać warunki podane w tablicy 13.</w:t>
      </w:r>
    </w:p>
    <w:p w:rsidR="00581A14" w:rsidRPr="00041AE8" w:rsidRDefault="00581A14" w:rsidP="00041AE8">
      <w:pPr>
        <w:spacing w:line="240" w:lineRule="auto"/>
        <w:rPr>
          <w:color w:val="auto"/>
        </w:rPr>
      </w:pPr>
      <w:r w:rsidRPr="00041AE8">
        <w:rPr>
          <w:color w:val="auto"/>
        </w:rPr>
        <w:t xml:space="preserve">Tablica 14.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7"/>
        <w:gridCol w:w="1878"/>
        <w:gridCol w:w="1878"/>
        <w:gridCol w:w="1878"/>
      </w:tblGrid>
      <w:tr w:rsidR="00581A14" w:rsidRPr="00041AE8" w:rsidTr="00C35996">
        <w:tc>
          <w:tcPr>
            <w:tcW w:w="1877" w:type="dxa"/>
          </w:tcPr>
          <w:p w:rsidR="00581A14" w:rsidRPr="00041AE8" w:rsidRDefault="00581A14" w:rsidP="00041AE8">
            <w:pPr>
              <w:spacing w:line="240" w:lineRule="auto"/>
              <w:rPr>
                <w:color w:val="auto"/>
              </w:rPr>
            </w:pPr>
          </w:p>
          <w:p w:rsidR="00581A14" w:rsidRPr="00041AE8" w:rsidRDefault="00581A14" w:rsidP="00041AE8">
            <w:pPr>
              <w:spacing w:line="240" w:lineRule="auto"/>
              <w:rPr>
                <w:color w:val="auto"/>
              </w:rPr>
            </w:pPr>
            <w:r w:rsidRPr="00041AE8">
              <w:rPr>
                <w:color w:val="auto"/>
              </w:rPr>
              <w:t>Typ i wymiar mieszanki</w:t>
            </w:r>
          </w:p>
        </w:tc>
        <w:tc>
          <w:tcPr>
            <w:tcW w:w="1878" w:type="dxa"/>
          </w:tcPr>
          <w:p w:rsidR="00581A14" w:rsidRPr="00041AE8" w:rsidRDefault="00581A14" w:rsidP="00041AE8">
            <w:pPr>
              <w:spacing w:line="240" w:lineRule="auto"/>
              <w:rPr>
                <w:color w:val="auto"/>
              </w:rPr>
            </w:pPr>
            <w:r w:rsidRPr="00041AE8">
              <w:rPr>
                <w:color w:val="auto"/>
              </w:rPr>
              <w:t>Projektowana grubość warstwy technologicznej [cm]</w:t>
            </w:r>
          </w:p>
        </w:tc>
        <w:tc>
          <w:tcPr>
            <w:tcW w:w="1878" w:type="dxa"/>
          </w:tcPr>
          <w:p w:rsidR="00581A14" w:rsidRPr="00041AE8" w:rsidRDefault="00581A14" w:rsidP="00041AE8">
            <w:pPr>
              <w:spacing w:line="240" w:lineRule="auto"/>
              <w:rPr>
                <w:color w:val="auto"/>
              </w:rPr>
            </w:pPr>
            <w:r w:rsidRPr="00041AE8">
              <w:rPr>
                <w:color w:val="auto"/>
              </w:rPr>
              <w:t xml:space="preserve">Wskaźnik zagęszczenia </w:t>
            </w:r>
          </w:p>
          <w:p w:rsidR="00581A14" w:rsidRPr="00041AE8" w:rsidRDefault="00581A14" w:rsidP="00041AE8">
            <w:pPr>
              <w:spacing w:line="240" w:lineRule="auto"/>
              <w:rPr>
                <w:color w:val="auto"/>
              </w:rPr>
            </w:pPr>
            <w:r w:rsidRPr="00041AE8">
              <w:rPr>
                <w:color w:val="auto"/>
              </w:rPr>
              <w:t>[%]</w:t>
            </w:r>
          </w:p>
        </w:tc>
        <w:tc>
          <w:tcPr>
            <w:tcW w:w="1878" w:type="dxa"/>
          </w:tcPr>
          <w:p w:rsidR="00581A14" w:rsidRPr="00041AE8" w:rsidRDefault="00581A14" w:rsidP="00041AE8">
            <w:pPr>
              <w:spacing w:line="240" w:lineRule="auto"/>
              <w:rPr>
                <w:color w:val="auto"/>
              </w:rPr>
            </w:pPr>
            <w:r w:rsidRPr="00041AE8">
              <w:rPr>
                <w:color w:val="auto"/>
              </w:rPr>
              <w:t>Zawartość wolnych przestrzeni w warstwie</w:t>
            </w:r>
          </w:p>
          <w:p w:rsidR="00581A14" w:rsidRPr="00041AE8" w:rsidRDefault="00581A14" w:rsidP="00041AE8">
            <w:pPr>
              <w:spacing w:line="240" w:lineRule="auto"/>
              <w:rPr>
                <w:color w:val="auto"/>
              </w:rPr>
            </w:pPr>
            <w:r w:rsidRPr="00041AE8">
              <w:rPr>
                <w:color w:val="auto"/>
              </w:rPr>
              <w:t>[%(v/v)]</w:t>
            </w:r>
          </w:p>
        </w:tc>
      </w:tr>
      <w:tr w:rsidR="00581A14" w:rsidRPr="00041AE8" w:rsidTr="00C35996">
        <w:tc>
          <w:tcPr>
            <w:tcW w:w="1877" w:type="dxa"/>
          </w:tcPr>
          <w:p w:rsidR="00581A14" w:rsidRPr="00041AE8" w:rsidRDefault="00581A14" w:rsidP="00041AE8">
            <w:pPr>
              <w:spacing w:line="240" w:lineRule="auto"/>
              <w:rPr>
                <w:color w:val="auto"/>
              </w:rPr>
            </w:pPr>
            <w:r w:rsidRPr="00041AE8">
              <w:rPr>
                <w:color w:val="auto"/>
              </w:rPr>
              <w:t>AC5S,     KR1-KR2</w:t>
            </w:r>
          </w:p>
        </w:tc>
        <w:tc>
          <w:tcPr>
            <w:tcW w:w="1878" w:type="dxa"/>
          </w:tcPr>
          <w:p w:rsidR="00581A14" w:rsidRPr="00041AE8" w:rsidRDefault="00581A14" w:rsidP="00041AE8">
            <w:pPr>
              <w:spacing w:line="240" w:lineRule="auto"/>
              <w:rPr>
                <w:color w:val="auto"/>
              </w:rPr>
            </w:pPr>
            <w:r w:rsidRPr="00041AE8">
              <w:rPr>
                <w:color w:val="auto"/>
              </w:rPr>
              <w:t>2,0 ÷ 4,0</w:t>
            </w:r>
          </w:p>
        </w:tc>
        <w:tc>
          <w:tcPr>
            <w:tcW w:w="1878" w:type="dxa"/>
          </w:tcPr>
          <w:p w:rsidR="00581A14" w:rsidRPr="00041AE8" w:rsidRDefault="00581A14" w:rsidP="00041AE8">
            <w:pPr>
              <w:spacing w:line="240" w:lineRule="auto"/>
              <w:rPr>
                <w:color w:val="auto"/>
              </w:rPr>
            </w:pPr>
            <w:r w:rsidRPr="00041AE8">
              <w:rPr>
                <w:color w:val="auto"/>
              </w:rPr>
              <w:t>≥ 98</w:t>
            </w:r>
          </w:p>
        </w:tc>
        <w:tc>
          <w:tcPr>
            <w:tcW w:w="1878" w:type="dxa"/>
          </w:tcPr>
          <w:p w:rsidR="00581A14" w:rsidRPr="00041AE8" w:rsidRDefault="00581A14" w:rsidP="00041AE8">
            <w:pPr>
              <w:spacing w:line="240" w:lineRule="auto"/>
              <w:rPr>
                <w:color w:val="auto"/>
              </w:rPr>
            </w:pPr>
            <w:r w:rsidRPr="00041AE8">
              <w:rPr>
                <w:color w:val="auto"/>
              </w:rPr>
              <w:t>1,5 ÷ 4,0</w:t>
            </w:r>
          </w:p>
        </w:tc>
      </w:tr>
      <w:tr w:rsidR="00581A14" w:rsidRPr="00041AE8" w:rsidTr="00C35996">
        <w:tc>
          <w:tcPr>
            <w:tcW w:w="1877" w:type="dxa"/>
          </w:tcPr>
          <w:p w:rsidR="00581A14" w:rsidRPr="00041AE8" w:rsidRDefault="00581A14" w:rsidP="00041AE8">
            <w:pPr>
              <w:spacing w:line="240" w:lineRule="auto"/>
              <w:rPr>
                <w:color w:val="auto"/>
                <w:highlight w:val="yellow"/>
              </w:rPr>
            </w:pPr>
            <w:r w:rsidRPr="00041AE8">
              <w:rPr>
                <w:color w:val="auto"/>
                <w:highlight w:val="yellow"/>
              </w:rPr>
              <w:t>AC8S,     KR1-KR2</w:t>
            </w:r>
          </w:p>
        </w:tc>
        <w:tc>
          <w:tcPr>
            <w:tcW w:w="1878" w:type="dxa"/>
          </w:tcPr>
          <w:p w:rsidR="00581A14" w:rsidRPr="00041AE8" w:rsidRDefault="00581A14" w:rsidP="00041AE8">
            <w:pPr>
              <w:spacing w:line="240" w:lineRule="auto"/>
              <w:rPr>
                <w:color w:val="auto"/>
                <w:highlight w:val="yellow"/>
              </w:rPr>
            </w:pPr>
            <w:r w:rsidRPr="00041AE8">
              <w:rPr>
                <w:color w:val="auto"/>
                <w:highlight w:val="yellow"/>
              </w:rPr>
              <w:t>2,5 ÷ 4,5</w:t>
            </w:r>
          </w:p>
        </w:tc>
        <w:tc>
          <w:tcPr>
            <w:tcW w:w="1878" w:type="dxa"/>
          </w:tcPr>
          <w:p w:rsidR="00581A14" w:rsidRPr="00041AE8" w:rsidRDefault="00581A14" w:rsidP="00041AE8">
            <w:pPr>
              <w:spacing w:line="240" w:lineRule="auto"/>
              <w:rPr>
                <w:color w:val="auto"/>
                <w:highlight w:val="yellow"/>
              </w:rPr>
            </w:pPr>
            <w:r w:rsidRPr="00041AE8">
              <w:rPr>
                <w:color w:val="auto"/>
                <w:highlight w:val="yellow"/>
              </w:rPr>
              <w:t>≥ 98</w:t>
            </w:r>
          </w:p>
        </w:tc>
        <w:tc>
          <w:tcPr>
            <w:tcW w:w="1878" w:type="dxa"/>
          </w:tcPr>
          <w:p w:rsidR="00581A14" w:rsidRPr="00041AE8" w:rsidRDefault="00581A14" w:rsidP="00041AE8">
            <w:pPr>
              <w:spacing w:line="240" w:lineRule="auto"/>
              <w:rPr>
                <w:color w:val="auto"/>
                <w:highlight w:val="yellow"/>
              </w:rPr>
            </w:pPr>
            <w:r w:rsidRPr="00041AE8">
              <w:rPr>
                <w:color w:val="auto"/>
                <w:highlight w:val="yellow"/>
              </w:rPr>
              <w:t>1,5 ÷ 4,0</w:t>
            </w:r>
          </w:p>
        </w:tc>
      </w:tr>
      <w:tr w:rsidR="00581A14" w:rsidRPr="00041AE8" w:rsidTr="00C35996">
        <w:tc>
          <w:tcPr>
            <w:tcW w:w="1877" w:type="dxa"/>
          </w:tcPr>
          <w:p w:rsidR="00581A14" w:rsidRPr="00041AE8" w:rsidRDefault="00581A14" w:rsidP="00041AE8">
            <w:pPr>
              <w:spacing w:line="240" w:lineRule="auto"/>
              <w:rPr>
                <w:color w:val="auto"/>
              </w:rPr>
            </w:pPr>
            <w:r w:rsidRPr="00041AE8">
              <w:rPr>
                <w:color w:val="auto"/>
              </w:rPr>
              <w:t>AC11S,   KR1-KR2</w:t>
            </w:r>
          </w:p>
        </w:tc>
        <w:tc>
          <w:tcPr>
            <w:tcW w:w="1878" w:type="dxa"/>
          </w:tcPr>
          <w:p w:rsidR="00581A14" w:rsidRPr="00041AE8" w:rsidRDefault="00581A14" w:rsidP="00041AE8">
            <w:pPr>
              <w:spacing w:line="240" w:lineRule="auto"/>
              <w:rPr>
                <w:color w:val="auto"/>
              </w:rPr>
            </w:pPr>
            <w:r w:rsidRPr="00041AE8">
              <w:rPr>
                <w:color w:val="auto"/>
              </w:rPr>
              <w:t>3,0 ÷ 5,0</w:t>
            </w:r>
          </w:p>
        </w:tc>
        <w:tc>
          <w:tcPr>
            <w:tcW w:w="1878" w:type="dxa"/>
          </w:tcPr>
          <w:p w:rsidR="00581A14" w:rsidRPr="00041AE8" w:rsidRDefault="00581A14" w:rsidP="00041AE8">
            <w:pPr>
              <w:spacing w:line="240" w:lineRule="auto"/>
              <w:rPr>
                <w:color w:val="auto"/>
              </w:rPr>
            </w:pPr>
            <w:r w:rsidRPr="00041AE8">
              <w:rPr>
                <w:color w:val="auto"/>
              </w:rPr>
              <w:t>≥ 98</w:t>
            </w:r>
          </w:p>
        </w:tc>
        <w:tc>
          <w:tcPr>
            <w:tcW w:w="1878" w:type="dxa"/>
          </w:tcPr>
          <w:p w:rsidR="00581A14" w:rsidRPr="00041AE8" w:rsidRDefault="00581A14" w:rsidP="00041AE8">
            <w:pPr>
              <w:spacing w:line="240" w:lineRule="auto"/>
              <w:rPr>
                <w:color w:val="auto"/>
              </w:rPr>
            </w:pPr>
            <w:r w:rsidRPr="00041AE8">
              <w:rPr>
                <w:color w:val="auto"/>
              </w:rPr>
              <w:t>1,5 ÷ 4,0</w:t>
            </w:r>
          </w:p>
        </w:tc>
      </w:tr>
      <w:tr w:rsidR="00581A14" w:rsidRPr="00041AE8" w:rsidTr="00C35996">
        <w:tc>
          <w:tcPr>
            <w:tcW w:w="1877" w:type="dxa"/>
          </w:tcPr>
          <w:p w:rsidR="00581A14" w:rsidRPr="00041AE8" w:rsidRDefault="00581A14" w:rsidP="00041AE8">
            <w:pPr>
              <w:spacing w:line="240" w:lineRule="auto"/>
              <w:rPr>
                <w:color w:val="auto"/>
              </w:rPr>
            </w:pPr>
            <w:r w:rsidRPr="00041AE8">
              <w:rPr>
                <w:color w:val="auto"/>
              </w:rPr>
              <w:t>AC8S,     KR3-KR6</w:t>
            </w:r>
          </w:p>
        </w:tc>
        <w:tc>
          <w:tcPr>
            <w:tcW w:w="1878" w:type="dxa"/>
          </w:tcPr>
          <w:p w:rsidR="00581A14" w:rsidRPr="00041AE8" w:rsidRDefault="00581A14" w:rsidP="00041AE8">
            <w:pPr>
              <w:spacing w:line="240" w:lineRule="auto"/>
              <w:rPr>
                <w:color w:val="auto"/>
              </w:rPr>
            </w:pPr>
            <w:r w:rsidRPr="00041AE8">
              <w:rPr>
                <w:color w:val="auto"/>
              </w:rPr>
              <w:t>2,5÷4,5</w:t>
            </w:r>
          </w:p>
        </w:tc>
        <w:tc>
          <w:tcPr>
            <w:tcW w:w="1878" w:type="dxa"/>
          </w:tcPr>
          <w:p w:rsidR="00581A14" w:rsidRPr="00041AE8" w:rsidRDefault="00581A14" w:rsidP="00041AE8">
            <w:pPr>
              <w:spacing w:line="240" w:lineRule="auto"/>
              <w:rPr>
                <w:color w:val="auto"/>
              </w:rPr>
            </w:pPr>
            <w:r w:rsidRPr="00041AE8">
              <w:rPr>
                <w:color w:val="auto"/>
              </w:rPr>
              <w:t>≥ 98</w:t>
            </w:r>
          </w:p>
        </w:tc>
        <w:tc>
          <w:tcPr>
            <w:tcW w:w="1878" w:type="dxa"/>
          </w:tcPr>
          <w:p w:rsidR="00581A14" w:rsidRPr="00041AE8" w:rsidRDefault="00581A14" w:rsidP="00041AE8">
            <w:pPr>
              <w:spacing w:line="240" w:lineRule="auto"/>
              <w:rPr>
                <w:color w:val="auto"/>
              </w:rPr>
            </w:pPr>
            <w:r w:rsidRPr="00041AE8">
              <w:rPr>
                <w:color w:val="auto"/>
              </w:rPr>
              <w:t>3,0÷5,0</w:t>
            </w:r>
          </w:p>
        </w:tc>
      </w:tr>
      <w:tr w:rsidR="00581A14" w:rsidRPr="00041AE8" w:rsidTr="00C35996">
        <w:tc>
          <w:tcPr>
            <w:tcW w:w="1877" w:type="dxa"/>
          </w:tcPr>
          <w:p w:rsidR="00581A14" w:rsidRPr="00041AE8" w:rsidRDefault="00581A14" w:rsidP="00041AE8">
            <w:pPr>
              <w:spacing w:line="240" w:lineRule="auto"/>
              <w:rPr>
                <w:color w:val="auto"/>
              </w:rPr>
            </w:pPr>
            <w:r w:rsidRPr="00041AE8">
              <w:rPr>
                <w:color w:val="auto"/>
              </w:rPr>
              <w:t>AC11S,   KR3-KR6</w:t>
            </w:r>
          </w:p>
        </w:tc>
        <w:tc>
          <w:tcPr>
            <w:tcW w:w="1878" w:type="dxa"/>
          </w:tcPr>
          <w:p w:rsidR="00581A14" w:rsidRPr="00041AE8" w:rsidRDefault="00581A14" w:rsidP="00041AE8">
            <w:pPr>
              <w:spacing w:line="240" w:lineRule="auto"/>
              <w:rPr>
                <w:color w:val="auto"/>
              </w:rPr>
            </w:pPr>
            <w:r w:rsidRPr="00041AE8">
              <w:rPr>
                <w:color w:val="auto"/>
              </w:rPr>
              <w:t>3,0 ÷ 5,0</w:t>
            </w:r>
          </w:p>
        </w:tc>
        <w:tc>
          <w:tcPr>
            <w:tcW w:w="1878" w:type="dxa"/>
          </w:tcPr>
          <w:p w:rsidR="00581A14" w:rsidRPr="00041AE8" w:rsidRDefault="00581A14" w:rsidP="00041AE8">
            <w:pPr>
              <w:spacing w:line="240" w:lineRule="auto"/>
              <w:rPr>
                <w:color w:val="auto"/>
              </w:rPr>
            </w:pPr>
            <w:r w:rsidRPr="00041AE8">
              <w:rPr>
                <w:color w:val="auto"/>
              </w:rPr>
              <w:t>≥ 98</w:t>
            </w:r>
          </w:p>
        </w:tc>
        <w:tc>
          <w:tcPr>
            <w:tcW w:w="1878" w:type="dxa"/>
          </w:tcPr>
          <w:p w:rsidR="00581A14" w:rsidRPr="00041AE8" w:rsidRDefault="00581A14" w:rsidP="00041AE8">
            <w:pPr>
              <w:spacing w:line="240" w:lineRule="auto"/>
              <w:rPr>
                <w:color w:val="auto"/>
              </w:rPr>
            </w:pPr>
            <w:r w:rsidRPr="00041AE8">
              <w:rPr>
                <w:color w:val="auto"/>
              </w:rPr>
              <w:t>3,0÷5,0</w:t>
            </w:r>
          </w:p>
        </w:tc>
      </w:tr>
    </w:tbl>
    <w:p w:rsidR="00581A14" w:rsidRPr="00041AE8" w:rsidRDefault="00581A14" w:rsidP="00041AE8">
      <w:pPr>
        <w:spacing w:after="0" w:line="240" w:lineRule="auto"/>
        <w:rPr>
          <w:color w:val="auto"/>
        </w:rPr>
      </w:pPr>
    </w:p>
    <w:p w:rsidR="00581A14" w:rsidRPr="00041AE8" w:rsidRDefault="00581A14" w:rsidP="00041AE8">
      <w:pPr>
        <w:spacing w:after="0" w:line="240" w:lineRule="auto"/>
        <w:rPr>
          <w:color w:val="auto"/>
        </w:rPr>
      </w:pPr>
      <w:r w:rsidRPr="00041AE8">
        <w:rPr>
          <w:color w:val="auto"/>
        </w:rPr>
        <w:tab/>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581A14" w:rsidRPr="00041AE8" w:rsidRDefault="00581A14" w:rsidP="00041AE8">
      <w:pPr>
        <w:spacing w:after="0" w:line="240" w:lineRule="auto"/>
        <w:rPr>
          <w:color w:val="auto"/>
        </w:rPr>
      </w:pPr>
      <w:r w:rsidRPr="00041AE8">
        <w:rPr>
          <w:color w:val="auto"/>
        </w:rPr>
        <w:tab/>
        <w:t xml:space="preserve">Grubość wykonywanej warstwy powinna być sprawdzana co </w:t>
      </w:r>
      <w:smartTag w:uri="urn:schemas-microsoft-com:office:smarttags" w:element="metricconverter">
        <w:smartTagPr>
          <w:attr w:name="ProductID" w:val="25 m"/>
        </w:smartTagPr>
        <w:r w:rsidRPr="00041AE8">
          <w:rPr>
            <w:color w:val="auto"/>
          </w:rPr>
          <w:t>25 m</w:t>
        </w:r>
      </w:smartTag>
      <w:r w:rsidRPr="00041AE8">
        <w:rPr>
          <w:color w:val="auto"/>
        </w:rPr>
        <w:t>, w co najmniej trzech miejscach (w osi i przy brzegach warstwy).</w:t>
      </w:r>
    </w:p>
    <w:p w:rsidR="00581A14" w:rsidRPr="00041AE8" w:rsidRDefault="00581A14" w:rsidP="00041AE8">
      <w:pPr>
        <w:spacing w:after="0" w:line="240" w:lineRule="auto"/>
        <w:rPr>
          <w:color w:val="auto"/>
        </w:rPr>
      </w:pPr>
      <w:r w:rsidRPr="00041AE8">
        <w:rPr>
          <w:color w:val="auto"/>
        </w:rPr>
        <w:tab/>
        <w:t xml:space="preserve">Warstwy wałowane powinny być równomiernie zagęszczone ciężkimi walcami drogowymi. Do warstw z betonu asfaltowego należy stosować walce drogowe stalowe gładkie z możliwością wibracji, oscylacji lub walce ogumione. </w:t>
      </w:r>
    </w:p>
    <w:p w:rsidR="00581A14" w:rsidRPr="00041AE8" w:rsidRDefault="00581A14" w:rsidP="00041AE8">
      <w:pPr>
        <w:spacing w:after="0" w:line="240" w:lineRule="auto"/>
        <w:rPr>
          <w:color w:val="auto"/>
        </w:rPr>
      </w:pPr>
      <w:bookmarkStart w:id="28" w:name="_Toc410286587"/>
      <w:bookmarkStart w:id="29" w:name="_Toc13080434"/>
      <w:bookmarkStart w:id="30" w:name="_Toc13081625"/>
      <w:bookmarkStart w:id="31" w:name="_Toc16773153"/>
      <w:bookmarkStart w:id="32" w:name="_Toc16794089"/>
      <w:r w:rsidRPr="00041AE8">
        <w:rPr>
          <w:color w:val="auto"/>
        </w:rPr>
        <w:t>6. KONTROLA JAKOŚCI ROBÓT</w:t>
      </w:r>
      <w:bookmarkEnd w:id="28"/>
      <w:bookmarkEnd w:id="29"/>
      <w:bookmarkEnd w:id="30"/>
      <w:bookmarkEnd w:id="31"/>
      <w:bookmarkEnd w:id="32"/>
    </w:p>
    <w:p w:rsidR="00581A14" w:rsidRPr="00041AE8" w:rsidRDefault="00581A14" w:rsidP="00041AE8">
      <w:pPr>
        <w:spacing w:after="0" w:line="240" w:lineRule="auto"/>
        <w:rPr>
          <w:color w:val="auto"/>
        </w:rPr>
      </w:pPr>
      <w:r w:rsidRPr="00041AE8">
        <w:rPr>
          <w:color w:val="auto"/>
        </w:rPr>
        <w:t>6.1. Ogólne zasady kontroli jakości robót</w:t>
      </w:r>
    </w:p>
    <w:p w:rsidR="00581A14" w:rsidRPr="00041AE8" w:rsidRDefault="00581A14" w:rsidP="00041AE8">
      <w:pPr>
        <w:spacing w:after="0" w:line="240" w:lineRule="auto"/>
        <w:rPr>
          <w:color w:val="auto"/>
        </w:rPr>
      </w:pPr>
      <w:r w:rsidRPr="00041AE8">
        <w:rPr>
          <w:color w:val="auto"/>
        </w:rPr>
        <w:tab/>
        <w:t>Ogólne zasady kontroli jakości robót podano w ST   D-M-00.00.00 „Wymagania ogólne” [1] pkt 6.</w:t>
      </w:r>
    </w:p>
    <w:p w:rsidR="00581A14" w:rsidRPr="00041AE8" w:rsidRDefault="00581A14" w:rsidP="00041AE8">
      <w:pPr>
        <w:spacing w:after="0" w:line="240" w:lineRule="auto"/>
        <w:rPr>
          <w:color w:val="auto"/>
        </w:rPr>
      </w:pPr>
      <w:r w:rsidRPr="00041AE8">
        <w:rPr>
          <w:color w:val="auto"/>
        </w:rPr>
        <w:t>6.2. Badania przed przystąpieniem do robót</w:t>
      </w:r>
    </w:p>
    <w:p w:rsidR="00581A14" w:rsidRPr="00041AE8" w:rsidRDefault="00581A14" w:rsidP="00041AE8">
      <w:pPr>
        <w:spacing w:after="0" w:line="240" w:lineRule="auto"/>
        <w:rPr>
          <w:color w:val="auto"/>
        </w:rPr>
      </w:pPr>
      <w:r w:rsidRPr="00041AE8">
        <w:rPr>
          <w:color w:val="auto"/>
        </w:rPr>
        <w:tab/>
        <w:t>Przed przystąpieniem do robót Wykonawca powinien:</w:t>
      </w:r>
    </w:p>
    <w:p w:rsidR="00581A14" w:rsidRPr="00041AE8" w:rsidRDefault="00581A14" w:rsidP="00041AE8">
      <w:pPr>
        <w:spacing w:after="0" w:line="240" w:lineRule="auto"/>
        <w:rPr>
          <w:color w:val="auto"/>
        </w:rPr>
      </w:pPr>
      <w:r w:rsidRPr="00041AE8">
        <w:rPr>
          <w:color w:val="auto"/>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581A14" w:rsidRPr="00041AE8" w:rsidRDefault="00581A14" w:rsidP="00041AE8">
      <w:pPr>
        <w:spacing w:after="0" w:line="240" w:lineRule="auto"/>
        <w:rPr>
          <w:color w:val="auto"/>
        </w:rPr>
      </w:pPr>
      <w:r w:rsidRPr="00041AE8">
        <w:rPr>
          <w:color w:val="auto"/>
        </w:rPr>
        <w:t>ew. wykonać własne badania właściwości materiałów przeznaczonych do wykonania robót, określone przez Inżyniera.</w:t>
      </w:r>
    </w:p>
    <w:p w:rsidR="00581A14" w:rsidRPr="00041AE8" w:rsidRDefault="00581A14" w:rsidP="00041AE8">
      <w:pPr>
        <w:spacing w:after="0" w:line="240" w:lineRule="auto"/>
        <w:rPr>
          <w:color w:val="auto"/>
        </w:rPr>
      </w:pPr>
      <w:r w:rsidRPr="00041AE8">
        <w:rPr>
          <w:color w:val="auto"/>
        </w:rPr>
        <w:tab/>
        <w:t>Wszystkie dokumenty oraz wyniki badań Wykonawca przedstawia Inżynierowi do akceptacji.</w:t>
      </w:r>
    </w:p>
    <w:p w:rsidR="00581A14" w:rsidRPr="00041AE8" w:rsidRDefault="00581A14" w:rsidP="00041AE8">
      <w:pPr>
        <w:spacing w:after="0" w:line="240" w:lineRule="auto"/>
        <w:rPr>
          <w:color w:val="auto"/>
        </w:rPr>
      </w:pPr>
      <w:r w:rsidRPr="00041AE8">
        <w:rPr>
          <w:color w:val="auto"/>
        </w:rPr>
        <w:t>6.3. Badania w czasie robót</w:t>
      </w:r>
    </w:p>
    <w:p w:rsidR="00581A14" w:rsidRPr="00041AE8" w:rsidRDefault="00581A14" w:rsidP="00041AE8">
      <w:pPr>
        <w:spacing w:after="0" w:line="240" w:lineRule="auto"/>
        <w:rPr>
          <w:color w:val="auto"/>
        </w:rPr>
      </w:pPr>
      <w:r w:rsidRPr="00041AE8">
        <w:rPr>
          <w:color w:val="auto"/>
        </w:rPr>
        <w:t>6.3.1. Uwagi ogólne</w:t>
      </w:r>
    </w:p>
    <w:p w:rsidR="00581A14" w:rsidRPr="00041AE8" w:rsidRDefault="00581A14" w:rsidP="00041AE8">
      <w:pPr>
        <w:spacing w:after="0" w:line="240" w:lineRule="auto"/>
        <w:rPr>
          <w:color w:val="auto"/>
        </w:rPr>
      </w:pPr>
      <w:r w:rsidRPr="00041AE8">
        <w:rPr>
          <w:color w:val="auto"/>
        </w:rPr>
        <w:tab/>
        <w:t>Badania dzielą się na:</w:t>
      </w:r>
    </w:p>
    <w:p w:rsidR="00581A14" w:rsidRPr="00041AE8" w:rsidRDefault="00581A14" w:rsidP="00041AE8">
      <w:pPr>
        <w:spacing w:after="0" w:line="240" w:lineRule="auto"/>
        <w:rPr>
          <w:color w:val="auto"/>
        </w:rPr>
      </w:pPr>
      <w:r w:rsidRPr="00041AE8">
        <w:rPr>
          <w:color w:val="auto"/>
        </w:rPr>
        <w:t>badania wykonawcy (w ramach własnego nadzoru),</w:t>
      </w:r>
    </w:p>
    <w:p w:rsidR="00581A14" w:rsidRPr="00041AE8" w:rsidRDefault="00581A14" w:rsidP="00041AE8">
      <w:pPr>
        <w:spacing w:after="0" w:line="240" w:lineRule="auto"/>
        <w:rPr>
          <w:color w:val="auto"/>
        </w:rPr>
      </w:pPr>
      <w:r w:rsidRPr="00041AE8">
        <w:rPr>
          <w:color w:val="auto"/>
        </w:rPr>
        <w:t>badania kontrolne (w ramach nadzoru zleceniodawcy – Inżyniera).</w:t>
      </w:r>
    </w:p>
    <w:p w:rsidR="00581A14" w:rsidRPr="00041AE8" w:rsidRDefault="00581A14" w:rsidP="00041AE8">
      <w:pPr>
        <w:spacing w:after="0" w:line="240" w:lineRule="auto"/>
        <w:rPr>
          <w:color w:val="auto"/>
        </w:rPr>
      </w:pPr>
      <w:r w:rsidRPr="00041AE8">
        <w:rPr>
          <w:color w:val="auto"/>
        </w:rPr>
        <w:t>6.3.2. Badania Wykonawcy</w:t>
      </w:r>
    </w:p>
    <w:p w:rsidR="00581A14" w:rsidRPr="00041AE8" w:rsidRDefault="00581A14" w:rsidP="00041AE8">
      <w:pPr>
        <w:spacing w:after="0" w:line="240" w:lineRule="auto"/>
        <w:rPr>
          <w:color w:val="auto"/>
        </w:rPr>
      </w:pPr>
      <w:r w:rsidRPr="00041AE8">
        <w:rPr>
          <w:color w:val="auto"/>
        </w:rPr>
        <w:tab/>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581A14" w:rsidRPr="00041AE8" w:rsidRDefault="00581A14" w:rsidP="00041AE8">
      <w:pPr>
        <w:spacing w:after="0" w:line="240" w:lineRule="auto"/>
        <w:rPr>
          <w:color w:val="auto"/>
        </w:rPr>
      </w:pPr>
      <w:r w:rsidRPr="00041AE8">
        <w:rPr>
          <w:color w:val="auto"/>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581A14" w:rsidRPr="00041AE8" w:rsidRDefault="00581A14" w:rsidP="00041AE8">
      <w:pPr>
        <w:spacing w:after="0" w:line="240" w:lineRule="auto"/>
        <w:rPr>
          <w:color w:val="auto"/>
        </w:rPr>
      </w:pPr>
      <w:r w:rsidRPr="00041AE8">
        <w:rPr>
          <w:color w:val="auto"/>
        </w:rPr>
        <w:tab/>
        <w:t xml:space="preserve">Wyniki badań Wykonawcy należy przekazywać zleceniodawcy na jego żądanie. Inżynier może zdecydować o dokonaniu odbioru na podstawie badań Wykonawcy. W razie zastrzeżeń Inżynier może przeprowadzić badania kontrolne według </w:t>
      </w:r>
      <w:proofErr w:type="spellStart"/>
      <w:r w:rsidRPr="00041AE8">
        <w:rPr>
          <w:color w:val="auto"/>
        </w:rPr>
        <w:t>pktu</w:t>
      </w:r>
      <w:proofErr w:type="spellEnd"/>
      <w:r w:rsidRPr="00041AE8">
        <w:rPr>
          <w:color w:val="auto"/>
        </w:rPr>
        <w:t xml:space="preserve"> 6.3.3.</w:t>
      </w:r>
    </w:p>
    <w:p w:rsidR="00581A14" w:rsidRPr="00041AE8" w:rsidRDefault="00581A14" w:rsidP="00041AE8">
      <w:pPr>
        <w:spacing w:after="0" w:line="240" w:lineRule="auto"/>
        <w:rPr>
          <w:color w:val="auto"/>
        </w:rPr>
      </w:pPr>
      <w:r w:rsidRPr="00041AE8">
        <w:rPr>
          <w:color w:val="auto"/>
        </w:rPr>
        <w:tab/>
        <w:t>Zakres badań Wykonawcy związany z wykonywaniem nawierzchni:</w:t>
      </w:r>
    </w:p>
    <w:p w:rsidR="00581A14" w:rsidRPr="00041AE8" w:rsidRDefault="00581A14" w:rsidP="00041AE8">
      <w:pPr>
        <w:spacing w:after="0" w:line="240" w:lineRule="auto"/>
        <w:rPr>
          <w:color w:val="auto"/>
        </w:rPr>
      </w:pPr>
      <w:r w:rsidRPr="00041AE8">
        <w:rPr>
          <w:color w:val="auto"/>
        </w:rPr>
        <w:t>pomiar temperatury powietrza,</w:t>
      </w:r>
    </w:p>
    <w:p w:rsidR="00581A14" w:rsidRPr="00041AE8" w:rsidRDefault="00581A14" w:rsidP="00041AE8">
      <w:pPr>
        <w:spacing w:after="0" w:line="240" w:lineRule="auto"/>
        <w:rPr>
          <w:color w:val="auto"/>
        </w:rPr>
      </w:pPr>
      <w:r w:rsidRPr="00041AE8">
        <w:rPr>
          <w:color w:val="auto"/>
        </w:rPr>
        <w:t>pomiar temperatury mieszanki mineralno-asfaltowej podczas wykonywania nawierzchni (wg PN-EN 12697-13 [36]),</w:t>
      </w:r>
    </w:p>
    <w:p w:rsidR="00581A14" w:rsidRPr="00041AE8" w:rsidRDefault="00581A14" w:rsidP="00041AE8">
      <w:pPr>
        <w:spacing w:after="0" w:line="240" w:lineRule="auto"/>
        <w:rPr>
          <w:color w:val="auto"/>
        </w:rPr>
      </w:pPr>
      <w:r w:rsidRPr="00041AE8">
        <w:rPr>
          <w:color w:val="auto"/>
        </w:rPr>
        <w:t>ocena wizualna mieszanki mineralno-asfaltowej,</w:t>
      </w:r>
    </w:p>
    <w:p w:rsidR="00581A14" w:rsidRPr="00041AE8" w:rsidRDefault="00581A14" w:rsidP="00041AE8">
      <w:pPr>
        <w:spacing w:after="0" w:line="240" w:lineRule="auto"/>
        <w:rPr>
          <w:color w:val="auto"/>
        </w:rPr>
      </w:pPr>
      <w:r w:rsidRPr="00041AE8">
        <w:rPr>
          <w:color w:val="auto"/>
        </w:rPr>
        <w:t>wykaz ilości materiałów lub grubości wykonanej warstwy,</w:t>
      </w:r>
    </w:p>
    <w:p w:rsidR="00581A14" w:rsidRPr="00041AE8" w:rsidRDefault="00581A14" w:rsidP="00041AE8">
      <w:pPr>
        <w:spacing w:after="0" w:line="240" w:lineRule="auto"/>
        <w:rPr>
          <w:color w:val="auto"/>
        </w:rPr>
      </w:pPr>
      <w:r w:rsidRPr="00041AE8">
        <w:rPr>
          <w:color w:val="auto"/>
        </w:rPr>
        <w:t>pomiar spadku poprzecznego warstwy asfaltowej,</w:t>
      </w:r>
    </w:p>
    <w:p w:rsidR="00581A14" w:rsidRPr="00041AE8" w:rsidRDefault="00581A14" w:rsidP="00041AE8">
      <w:pPr>
        <w:spacing w:after="0" w:line="240" w:lineRule="auto"/>
        <w:rPr>
          <w:color w:val="auto"/>
        </w:rPr>
      </w:pPr>
      <w:r w:rsidRPr="00041AE8">
        <w:rPr>
          <w:color w:val="auto"/>
        </w:rPr>
        <w:lastRenderedPageBreak/>
        <w:t xml:space="preserve">pomiar równości warstwy asfaltowej (wg </w:t>
      </w:r>
      <w:proofErr w:type="spellStart"/>
      <w:r w:rsidRPr="00041AE8">
        <w:rPr>
          <w:color w:val="auto"/>
        </w:rPr>
        <w:t>pktu</w:t>
      </w:r>
      <w:proofErr w:type="spellEnd"/>
      <w:r w:rsidRPr="00041AE8">
        <w:rPr>
          <w:color w:val="auto"/>
        </w:rPr>
        <w:t xml:space="preserve"> 6.4.2.5),</w:t>
      </w:r>
    </w:p>
    <w:p w:rsidR="00581A14" w:rsidRPr="00041AE8" w:rsidRDefault="00581A14" w:rsidP="00041AE8">
      <w:pPr>
        <w:spacing w:after="0" w:line="240" w:lineRule="auto"/>
        <w:rPr>
          <w:color w:val="auto"/>
        </w:rPr>
      </w:pPr>
      <w:r w:rsidRPr="00041AE8">
        <w:rPr>
          <w:color w:val="auto"/>
        </w:rPr>
        <w:t>pomiar parametrów geometrycznych poboczy,</w:t>
      </w:r>
    </w:p>
    <w:p w:rsidR="00581A14" w:rsidRPr="00041AE8" w:rsidRDefault="00581A14" w:rsidP="00041AE8">
      <w:pPr>
        <w:spacing w:after="0" w:line="240" w:lineRule="auto"/>
        <w:rPr>
          <w:color w:val="auto"/>
        </w:rPr>
      </w:pPr>
      <w:r w:rsidRPr="00041AE8">
        <w:rPr>
          <w:color w:val="auto"/>
        </w:rPr>
        <w:t>ocena wizualna jednorodności powierzchni warstwy,</w:t>
      </w:r>
    </w:p>
    <w:p w:rsidR="00581A14" w:rsidRPr="00041AE8" w:rsidRDefault="00581A14" w:rsidP="00041AE8">
      <w:pPr>
        <w:spacing w:after="0" w:line="240" w:lineRule="auto"/>
        <w:rPr>
          <w:color w:val="auto"/>
        </w:rPr>
      </w:pPr>
      <w:r w:rsidRPr="00041AE8">
        <w:rPr>
          <w:color w:val="auto"/>
        </w:rPr>
        <w:t>ocena wizualna jakości wykonania połączeń technologicznych.</w:t>
      </w:r>
    </w:p>
    <w:p w:rsidR="00581A14" w:rsidRPr="00041AE8" w:rsidRDefault="00581A14" w:rsidP="00041AE8">
      <w:pPr>
        <w:spacing w:after="0" w:line="240" w:lineRule="auto"/>
        <w:rPr>
          <w:color w:val="auto"/>
        </w:rPr>
      </w:pPr>
      <w:r w:rsidRPr="00041AE8">
        <w:rPr>
          <w:color w:val="auto"/>
        </w:rPr>
        <w:t xml:space="preserve">6.3.3. Badania kontrolne </w:t>
      </w:r>
    </w:p>
    <w:p w:rsidR="00581A14" w:rsidRPr="00041AE8" w:rsidRDefault="00581A14" w:rsidP="00041AE8">
      <w:pPr>
        <w:spacing w:after="0" w:line="240" w:lineRule="auto"/>
        <w:rPr>
          <w:color w:val="auto"/>
        </w:rPr>
      </w:pPr>
      <w:r w:rsidRPr="00041AE8">
        <w:rPr>
          <w:color w:val="auto"/>
        </w:rPr>
        <w:tab/>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rsidR="00581A14" w:rsidRPr="00041AE8" w:rsidRDefault="00581A14" w:rsidP="00041AE8">
      <w:pPr>
        <w:spacing w:after="0" w:line="240" w:lineRule="auto"/>
        <w:rPr>
          <w:color w:val="auto"/>
        </w:rPr>
      </w:pPr>
      <w:r w:rsidRPr="00041AE8">
        <w:rPr>
          <w:color w:val="auto"/>
        </w:rPr>
        <w:tab/>
        <w:t>Rodzaj badań kontrolnych mieszanki mineralno-asfaltowej i wykonanej z niej warstwy podano w tablicy 14.</w:t>
      </w:r>
    </w:p>
    <w:p w:rsidR="00581A14" w:rsidRPr="00041AE8" w:rsidRDefault="00581A14" w:rsidP="00041AE8">
      <w:pPr>
        <w:spacing w:after="0" w:line="240" w:lineRule="auto"/>
        <w:rPr>
          <w:color w:val="auto"/>
        </w:rPr>
      </w:pPr>
      <w:r w:rsidRPr="00041AE8">
        <w:rPr>
          <w:color w:val="auto"/>
        </w:rPr>
        <w:t xml:space="preserve">Tablica 14. Rodzaj badań kontrolnych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6237"/>
      </w:tblGrid>
      <w:tr w:rsidR="00581A14" w:rsidRPr="00041AE8" w:rsidTr="00C35996">
        <w:tc>
          <w:tcPr>
            <w:tcW w:w="1134" w:type="dxa"/>
          </w:tcPr>
          <w:p w:rsidR="00581A14" w:rsidRPr="00041AE8" w:rsidRDefault="00581A14" w:rsidP="00041AE8">
            <w:pPr>
              <w:spacing w:line="240" w:lineRule="auto"/>
              <w:rPr>
                <w:color w:val="auto"/>
              </w:rPr>
            </w:pPr>
            <w:r w:rsidRPr="00041AE8">
              <w:rPr>
                <w:color w:val="auto"/>
              </w:rPr>
              <w:t>Lp.</w:t>
            </w:r>
          </w:p>
        </w:tc>
        <w:tc>
          <w:tcPr>
            <w:tcW w:w="6237" w:type="dxa"/>
          </w:tcPr>
          <w:p w:rsidR="00581A14" w:rsidRPr="00041AE8" w:rsidRDefault="00581A14" w:rsidP="00041AE8">
            <w:pPr>
              <w:spacing w:line="240" w:lineRule="auto"/>
              <w:rPr>
                <w:color w:val="auto"/>
              </w:rPr>
            </w:pPr>
            <w:r w:rsidRPr="00041AE8">
              <w:rPr>
                <w:color w:val="auto"/>
              </w:rPr>
              <w:t>Rodzaj badań</w:t>
            </w:r>
          </w:p>
        </w:tc>
      </w:tr>
      <w:tr w:rsidR="00581A14" w:rsidRPr="00041AE8" w:rsidTr="00C35996">
        <w:tc>
          <w:tcPr>
            <w:tcW w:w="1134" w:type="dxa"/>
          </w:tcPr>
          <w:p w:rsidR="00581A14" w:rsidRPr="00041AE8" w:rsidRDefault="00581A14" w:rsidP="00041AE8">
            <w:pPr>
              <w:spacing w:line="240" w:lineRule="auto"/>
              <w:rPr>
                <w:color w:val="auto"/>
              </w:rPr>
            </w:pPr>
            <w:r w:rsidRPr="00041AE8">
              <w:rPr>
                <w:color w:val="auto"/>
              </w:rPr>
              <w:t>1</w:t>
            </w:r>
          </w:p>
          <w:p w:rsidR="00581A14" w:rsidRPr="00041AE8" w:rsidRDefault="00581A14" w:rsidP="00041AE8">
            <w:pPr>
              <w:spacing w:line="240" w:lineRule="auto"/>
              <w:rPr>
                <w:color w:val="auto"/>
              </w:rPr>
            </w:pPr>
            <w:r w:rsidRPr="00041AE8">
              <w:rPr>
                <w:color w:val="auto"/>
              </w:rPr>
              <w:t>1.1</w:t>
            </w:r>
          </w:p>
          <w:p w:rsidR="00581A14" w:rsidRPr="00041AE8" w:rsidRDefault="00581A14" w:rsidP="00041AE8">
            <w:pPr>
              <w:spacing w:line="240" w:lineRule="auto"/>
              <w:rPr>
                <w:color w:val="auto"/>
              </w:rPr>
            </w:pPr>
            <w:r w:rsidRPr="00041AE8">
              <w:rPr>
                <w:color w:val="auto"/>
              </w:rPr>
              <w:t>1.2</w:t>
            </w:r>
          </w:p>
          <w:p w:rsidR="00581A14" w:rsidRPr="00041AE8" w:rsidRDefault="00581A14" w:rsidP="00041AE8">
            <w:pPr>
              <w:spacing w:line="240" w:lineRule="auto"/>
              <w:rPr>
                <w:color w:val="auto"/>
              </w:rPr>
            </w:pPr>
            <w:r w:rsidRPr="00041AE8">
              <w:rPr>
                <w:color w:val="auto"/>
              </w:rPr>
              <w:t>1.3</w:t>
            </w:r>
          </w:p>
          <w:p w:rsidR="00581A14" w:rsidRPr="00041AE8" w:rsidRDefault="00581A14" w:rsidP="00041AE8">
            <w:pPr>
              <w:spacing w:line="240" w:lineRule="auto"/>
              <w:rPr>
                <w:color w:val="auto"/>
              </w:rPr>
            </w:pPr>
            <w:r w:rsidRPr="00041AE8">
              <w:rPr>
                <w:color w:val="auto"/>
              </w:rPr>
              <w:t>1.4</w:t>
            </w:r>
          </w:p>
          <w:p w:rsidR="00581A14" w:rsidRPr="00041AE8" w:rsidRDefault="00581A14" w:rsidP="00041AE8">
            <w:pPr>
              <w:spacing w:line="240" w:lineRule="auto"/>
              <w:rPr>
                <w:color w:val="auto"/>
              </w:rPr>
            </w:pPr>
            <w:r w:rsidRPr="00041AE8">
              <w:rPr>
                <w:color w:val="auto"/>
              </w:rPr>
              <w:t>2</w:t>
            </w:r>
          </w:p>
          <w:p w:rsidR="00581A14" w:rsidRPr="00041AE8" w:rsidRDefault="00581A14" w:rsidP="00041AE8">
            <w:pPr>
              <w:spacing w:line="240" w:lineRule="auto"/>
              <w:rPr>
                <w:color w:val="auto"/>
              </w:rPr>
            </w:pPr>
            <w:r w:rsidRPr="00041AE8">
              <w:rPr>
                <w:color w:val="auto"/>
              </w:rPr>
              <w:t>2.1</w:t>
            </w:r>
          </w:p>
          <w:p w:rsidR="00581A14" w:rsidRPr="00041AE8" w:rsidRDefault="00581A14" w:rsidP="00041AE8">
            <w:pPr>
              <w:spacing w:line="240" w:lineRule="auto"/>
              <w:rPr>
                <w:color w:val="auto"/>
              </w:rPr>
            </w:pPr>
            <w:r w:rsidRPr="00041AE8">
              <w:rPr>
                <w:color w:val="auto"/>
              </w:rPr>
              <w:t>2.2</w:t>
            </w:r>
          </w:p>
          <w:p w:rsidR="00581A14" w:rsidRPr="00041AE8" w:rsidRDefault="00581A14" w:rsidP="00041AE8">
            <w:pPr>
              <w:spacing w:line="240" w:lineRule="auto"/>
              <w:rPr>
                <w:color w:val="auto"/>
              </w:rPr>
            </w:pPr>
            <w:r w:rsidRPr="00041AE8">
              <w:rPr>
                <w:color w:val="auto"/>
              </w:rPr>
              <w:t>2.3</w:t>
            </w:r>
          </w:p>
          <w:p w:rsidR="00581A14" w:rsidRPr="00041AE8" w:rsidRDefault="00581A14" w:rsidP="00041AE8">
            <w:pPr>
              <w:spacing w:line="240" w:lineRule="auto"/>
              <w:rPr>
                <w:color w:val="auto"/>
              </w:rPr>
            </w:pPr>
            <w:r w:rsidRPr="00041AE8">
              <w:rPr>
                <w:color w:val="auto"/>
              </w:rPr>
              <w:t>2.4</w:t>
            </w:r>
          </w:p>
          <w:p w:rsidR="00581A14" w:rsidRPr="00041AE8" w:rsidRDefault="00581A14" w:rsidP="00041AE8">
            <w:pPr>
              <w:spacing w:line="240" w:lineRule="auto"/>
              <w:rPr>
                <w:color w:val="auto"/>
              </w:rPr>
            </w:pPr>
            <w:r w:rsidRPr="00041AE8">
              <w:rPr>
                <w:color w:val="auto"/>
              </w:rPr>
              <w:t>2.5</w:t>
            </w:r>
          </w:p>
          <w:p w:rsidR="00581A14" w:rsidRPr="00041AE8" w:rsidRDefault="00581A14" w:rsidP="00041AE8">
            <w:pPr>
              <w:spacing w:line="240" w:lineRule="auto"/>
              <w:rPr>
                <w:color w:val="auto"/>
              </w:rPr>
            </w:pPr>
            <w:r w:rsidRPr="00041AE8">
              <w:rPr>
                <w:color w:val="auto"/>
              </w:rPr>
              <w:t>2.6</w:t>
            </w:r>
          </w:p>
        </w:tc>
        <w:tc>
          <w:tcPr>
            <w:tcW w:w="6237" w:type="dxa"/>
          </w:tcPr>
          <w:p w:rsidR="00581A14" w:rsidRPr="00041AE8" w:rsidRDefault="00581A14" w:rsidP="00041AE8">
            <w:pPr>
              <w:spacing w:line="240" w:lineRule="auto"/>
              <w:rPr>
                <w:color w:val="auto"/>
              </w:rPr>
            </w:pPr>
            <w:r w:rsidRPr="00041AE8">
              <w:rPr>
                <w:color w:val="auto"/>
              </w:rPr>
              <w:t>Mieszanka mineralno-asfaltowa a), b)</w:t>
            </w:r>
          </w:p>
          <w:p w:rsidR="00581A14" w:rsidRPr="00041AE8" w:rsidRDefault="00581A14" w:rsidP="00041AE8">
            <w:pPr>
              <w:spacing w:line="240" w:lineRule="auto"/>
              <w:rPr>
                <w:color w:val="auto"/>
              </w:rPr>
            </w:pPr>
            <w:r w:rsidRPr="00041AE8">
              <w:rPr>
                <w:color w:val="auto"/>
              </w:rPr>
              <w:t>Uziarnienie</w:t>
            </w:r>
          </w:p>
          <w:p w:rsidR="00581A14" w:rsidRPr="00041AE8" w:rsidRDefault="00581A14" w:rsidP="00041AE8">
            <w:pPr>
              <w:spacing w:line="240" w:lineRule="auto"/>
              <w:rPr>
                <w:color w:val="auto"/>
              </w:rPr>
            </w:pPr>
            <w:r w:rsidRPr="00041AE8">
              <w:rPr>
                <w:color w:val="auto"/>
              </w:rPr>
              <w:t>Zawartość lepiszcza</w:t>
            </w:r>
          </w:p>
          <w:p w:rsidR="00581A14" w:rsidRPr="00041AE8" w:rsidRDefault="00581A14" w:rsidP="00041AE8">
            <w:pPr>
              <w:spacing w:line="240" w:lineRule="auto"/>
              <w:rPr>
                <w:color w:val="auto"/>
              </w:rPr>
            </w:pPr>
            <w:r w:rsidRPr="00041AE8">
              <w:rPr>
                <w:color w:val="auto"/>
              </w:rPr>
              <w:t>Temperatura mięknienia lepiszcza odzyskanego</w:t>
            </w:r>
          </w:p>
          <w:p w:rsidR="00581A14" w:rsidRPr="00041AE8" w:rsidRDefault="00581A14" w:rsidP="00041AE8">
            <w:pPr>
              <w:spacing w:line="240" w:lineRule="auto"/>
              <w:rPr>
                <w:color w:val="auto"/>
              </w:rPr>
            </w:pPr>
            <w:r w:rsidRPr="00041AE8">
              <w:rPr>
                <w:color w:val="auto"/>
              </w:rPr>
              <w:t>Gęstość i zawartość wolnych przestrzeni próbki</w:t>
            </w:r>
          </w:p>
          <w:p w:rsidR="00581A14" w:rsidRPr="00041AE8" w:rsidRDefault="00581A14" w:rsidP="00041AE8">
            <w:pPr>
              <w:spacing w:line="240" w:lineRule="auto"/>
              <w:rPr>
                <w:color w:val="auto"/>
              </w:rPr>
            </w:pPr>
            <w:r w:rsidRPr="00041AE8">
              <w:rPr>
                <w:color w:val="auto"/>
              </w:rPr>
              <w:t>Warstwa asfaltowa</w:t>
            </w:r>
          </w:p>
          <w:p w:rsidR="00581A14" w:rsidRPr="00041AE8" w:rsidRDefault="00581A14" w:rsidP="00041AE8">
            <w:pPr>
              <w:spacing w:line="240" w:lineRule="auto"/>
              <w:rPr>
                <w:color w:val="auto"/>
              </w:rPr>
            </w:pPr>
            <w:r w:rsidRPr="00041AE8">
              <w:rPr>
                <w:color w:val="auto"/>
              </w:rPr>
              <w:t>Wskaźnik zagęszczenia a)</w:t>
            </w:r>
          </w:p>
          <w:p w:rsidR="00581A14" w:rsidRPr="00041AE8" w:rsidRDefault="00581A14" w:rsidP="00041AE8">
            <w:pPr>
              <w:spacing w:line="240" w:lineRule="auto"/>
              <w:rPr>
                <w:color w:val="auto"/>
              </w:rPr>
            </w:pPr>
            <w:r w:rsidRPr="00041AE8">
              <w:rPr>
                <w:color w:val="auto"/>
              </w:rPr>
              <w:t>Spadki poprzeczne</w:t>
            </w:r>
          </w:p>
          <w:p w:rsidR="00581A14" w:rsidRPr="00041AE8" w:rsidRDefault="00581A14" w:rsidP="00041AE8">
            <w:pPr>
              <w:spacing w:line="240" w:lineRule="auto"/>
              <w:rPr>
                <w:color w:val="auto"/>
              </w:rPr>
            </w:pPr>
            <w:r w:rsidRPr="00041AE8">
              <w:rPr>
                <w:color w:val="auto"/>
              </w:rPr>
              <w:t>Równość</w:t>
            </w:r>
          </w:p>
          <w:p w:rsidR="00581A14" w:rsidRPr="00041AE8" w:rsidRDefault="00581A14" w:rsidP="00041AE8">
            <w:pPr>
              <w:spacing w:line="240" w:lineRule="auto"/>
              <w:rPr>
                <w:color w:val="auto"/>
              </w:rPr>
            </w:pPr>
            <w:r w:rsidRPr="00041AE8">
              <w:rPr>
                <w:color w:val="auto"/>
              </w:rPr>
              <w:t>Grubość lub ilość materiału</w:t>
            </w:r>
          </w:p>
          <w:p w:rsidR="00581A14" w:rsidRPr="00041AE8" w:rsidRDefault="00581A14" w:rsidP="00041AE8">
            <w:pPr>
              <w:spacing w:line="240" w:lineRule="auto"/>
              <w:rPr>
                <w:color w:val="auto"/>
              </w:rPr>
            </w:pPr>
            <w:r w:rsidRPr="00041AE8">
              <w:rPr>
                <w:color w:val="auto"/>
              </w:rPr>
              <w:t>Zawartość wolnych przestrzeni a)</w:t>
            </w:r>
          </w:p>
          <w:p w:rsidR="00581A14" w:rsidRPr="00041AE8" w:rsidRDefault="00581A14" w:rsidP="00041AE8">
            <w:pPr>
              <w:spacing w:line="240" w:lineRule="auto"/>
              <w:rPr>
                <w:color w:val="auto"/>
              </w:rPr>
            </w:pPr>
            <w:r w:rsidRPr="00041AE8">
              <w:rPr>
                <w:color w:val="auto"/>
              </w:rPr>
              <w:t>Właściwości przeciwpoślizgowe</w:t>
            </w:r>
          </w:p>
        </w:tc>
      </w:tr>
      <w:tr w:rsidR="00581A14" w:rsidRPr="00041AE8" w:rsidTr="00C35996">
        <w:tc>
          <w:tcPr>
            <w:tcW w:w="7371" w:type="dxa"/>
            <w:gridSpan w:val="2"/>
          </w:tcPr>
          <w:p w:rsidR="00581A14" w:rsidRPr="00041AE8" w:rsidRDefault="00581A14" w:rsidP="00041AE8">
            <w:pPr>
              <w:spacing w:line="240" w:lineRule="auto"/>
              <w:rPr>
                <w:color w:val="auto"/>
              </w:rPr>
            </w:pPr>
            <w:r w:rsidRPr="00041AE8">
              <w:rPr>
                <w:color w:val="auto"/>
              </w:rPr>
              <w:t xml:space="preserve">a)  do każdej warstwy i na każde rozpoczęte </w:t>
            </w:r>
            <w:smartTag w:uri="urn:schemas-microsoft-com:office:smarttags" w:element="metricconverter">
              <w:smartTagPr>
                <w:attr w:name="ProductID" w:val="6ﾠ000 m2"/>
              </w:smartTagPr>
              <w:r w:rsidRPr="00041AE8">
                <w:rPr>
                  <w:color w:val="auto"/>
                </w:rPr>
                <w:t>6 000 m2</w:t>
              </w:r>
            </w:smartTag>
            <w:r w:rsidRPr="00041AE8">
              <w:rPr>
                <w:color w:val="auto"/>
              </w:rPr>
              <w:t xml:space="preserve"> nawierzchni jedna próbka; w razie potrzeby liczba próbek może zostać zwiększona (np. nawierzchnie dróg w terenie zabudowy)</w:t>
            </w:r>
          </w:p>
          <w:p w:rsidR="00581A14" w:rsidRPr="00041AE8" w:rsidRDefault="00581A14" w:rsidP="00041AE8">
            <w:pPr>
              <w:spacing w:line="240" w:lineRule="auto"/>
              <w:rPr>
                <w:color w:val="auto"/>
              </w:rPr>
            </w:pPr>
            <w:r w:rsidRPr="00041AE8">
              <w:rPr>
                <w:color w:val="auto"/>
              </w:rPr>
              <w:t>b)  w razie potrzeby specjalne kruszywa i dodatki</w:t>
            </w:r>
          </w:p>
        </w:tc>
      </w:tr>
    </w:tbl>
    <w:p w:rsidR="00581A14" w:rsidRPr="00041AE8" w:rsidRDefault="00581A14" w:rsidP="00041AE8">
      <w:pPr>
        <w:spacing w:after="0" w:line="240" w:lineRule="auto"/>
        <w:rPr>
          <w:color w:val="auto"/>
        </w:rPr>
      </w:pPr>
      <w:r w:rsidRPr="00041AE8">
        <w:rPr>
          <w:color w:val="auto"/>
        </w:rPr>
        <w:t>6.3.4. Badania kontrolne dodatkowe</w:t>
      </w:r>
    </w:p>
    <w:p w:rsidR="00581A14" w:rsidRPr="00041AE8" w:rsidRDefault="00581A14" w:rsidP="00041AE8">
      <w:pPr>
        <w:spacing w:after="0" w:line="240" w:lineRule="auto"/>
        <w:rPr>
          <w:color w:val="auto"/>
        </w:rPr>
      </w:pPr>
      <w:r w:rsidRPr="00041AE8">
        <w:rPr>
          <w:color w:val="auto"/>
        </w:rPr>
        <w:tab/>
        <w:t>W wypadku uznania, że jeden z wyników badań kontrolnych nie jest reprezentatywny dla ocenianego odcinka budowy, Wykonawca ma prawo żądać przeprowadzenia badań kontrolnych dodatkowych.</w:t>
      </w:r>
    </w:p>
    <w:p w:rsidR="00581A14" w:rsidRPr="00041AE8" w:rsidRDefault="00581A14" w:rsidP="00041AE8">
      <w:pPr>
        <w:spacing w:after="0" w:line="240" w:lineRule="auto"/>
        <w:rPr>
          <w:color w:val="auto"/>
        </w:rPr>
      </w:pPr>
      <w:r w:rsidRPr="00041AE8">
        <w:rPr>
          <w:color w:val="auto"/>
        </w:rPr>
        <w:tab/>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581A14" w:rsidRPr="00041AE8" w:rsidRDefault="00581A14" w:rsidP="00041AE8">
      <w:pPr>
        <w:spacing w:after="0" w:line="240" w:lineRule="auto"/>
        <w:rPr>
          <w:color w:val="auto"/>
        </w:rPr>
      </w:pPr>
      <w:r w:rsidRPr="00041AE8">
        <w:rPr>
          <w:color w:val="auto"/>
        </w:rPr>
        <w:tab/>
        <w:t>Do odbioru uwzględniane są wyniki badań kontrolnych i badań kontrolnych dodatkowych do wyznaczonych odcinków częściowych.</w:t>
      </w:r>
    </w:p>
    <w:p w:rsidR="00581A14" w:rsidRPr="00041AE8" w:rsidRDefault="00581A14" w:rsidP="00041AE8">
      <w:pPr>
        <w:spacing w:after="0" w:line="240" w:lineRule="auto"/>
        <w:rPr>
          <w:color w:val="auto"/>
        </w:rPr>
      </w:pPr>
      <w:r w:rsidRPr="00041AE8">
        <w:rPr>
          <w:color w:val="auto"/>
        </w:rPr>
        <w:tab/>
        <w:t>Koszty badań kontrolnych dodatkowych zażądanych przez Wykonawcę ponosi Wykonawca.</w:t>
      </w:r>
    </w:p>
    <w:p w:rsidR="00581A14" w:rsidRPr="00041AE8" w:rsidRDefault="00581A14" w:rsidP="00041AE8">
      <w:pPr>
        <w:spacing w:after="0" w:line="240" w:lineRule="auto"/>
        <w:rPr>
          <w:color w:val="auto"/>
        </w:rPr>
      </w:pPr>
      <w:r w:rsidRPr="00041AE8">
        <w:rPr>
          <w:color w:val="auto"/>
        </w:rPr>
        <w:t>6.3.5. Badania arbitrażowe</w:t>
      </w:r>
    </w:p>
    <w:p w:rsidR="00581A14" w:rsidRPr="00041AE8" w:rsidRDefault="00581A14" w:rsidP="00041AE8">
      <w:pPr>
        <w:spacing w:after="0" w:line="240" w:lineRule="auto"/>
        <w:rPr>
          <w:color w:val="auto"/>
        </w:rPr>
      </w:pPr>
      <w:r w:rsidRPr="00041AE8">
        <w:rPr>
          <w:color w:val="auto"/>
        </w:rPr>
        <w:tab/>
        <w:t>Badania arbitrażowe są powtórzeniem badań kontrolnych, co do których istnieją uzasadnione wątpliwości ze strony Inżyniera lub Wykonawcy (np. na podstawie własnych badań).</w:t>
      </w:r>
    </w:p>
    <w:p w:rsidR="00581A14" w:rsidRPr="00041AE8" w:rsidRDefault="00581A14" w:rsidP="00041AE8">
      <w:pPr>
        <w:spacing w:after="0" w:line="240" w:lineRule="auto"/>
        <w:rPr>
          <w:color w:val="auto"/>
        </w:rPr>
      </w:pPr>
      <w:r w:rsidRPr="00041AE8">
        <w:rPr>
          <w:color w:val="auto"/>
        </w:rPr>
        <w:tab/>
        <w:t>Badania arbitrażowe wykonuje na wniosek strony kontraktu niezależne laboratorium, które nie wykonywało badań kontrolnych.</w:t>
      </w:r>
    </w:p>
    <w:p w:rsidR="00581A14" w:rsidRPr="00041AE8" w:rsidRDefault="00581A14" w:rsidP="00041AE8">
      <w:pPr>
        <w:spacing w:after="0" w:line="240" w:lineRule="auto"/>
        <w:rPr>
          <w:color w:val="auto"/>
        </w:rPr>
      </w:pPr>
      <w:r w:rsidRPr="00041AE8">
        <w:rPr>
          <w:color w:val="auto"/>
        </w:rPr>
        <w:tab/>
        <w:t>Koszty badań arbitrażowych wraz ze wszystkimi kosztami ubocznymi ponosi strona, na której niekorzyść przemawia wynik badania.</w:t>
      </w:r>
    </w:p>
    <w:p w:rsidR="00581A14" w:rsidRPr="00041AE8" w:rsidRDefault="00581A14" w:rsidP="00041AE8">
      <w:pPr>
        <w:spacing w:after="0" w:line="240" w:lineRule="auto"/>
        <w:rPr>
          <w:color w:val="auto"/>
        </w:rPr>
      </w:pPr>
      <w:r w:rsidRPr="00041AE8">
        <w:rPr>
          <w:color w:val="auto"/>
        </w:rPr>
        <w:t>6.4. Właściwości warstwy i nawierzchni oraz dopuszczalne odchyłki</w:t>
      </w:r>
    </w:p>
    <w:p w:rsidR="00581A14" w:rsidRPr="00041AE8" w:rsidRDefault="00581A14" w:rsidP="00041AE8">
      <w:pPr>
        <w:spacing w:after="0" w:line="240" w:lineRule="auto"/>
        <w:rPr>
          <w:color w:val="auto"/>
        </w:rPr>
      </w:pPr>
      <w:r w:rsidRPr="00041AE8">
        <w:rPr>
          <w:color w:val="auto"/>
        </w:rPr>
        <w:t>6.4.1. Mieszanka mineralno-asfaltowa</w:t>
      </w:r>
    </w:p>
    <w:p w:rsidR="00581A14" w:rsidRPr="00041AE8" w:rsidRDefault="00581A14" w:rsidP="00041AE8">
      <w:pPr>
        <w:spacing w:after="0" w:line="240" w:lineRule="auto"/>
        <w:rPr>
          <w:color w:val="auto"/>
        </w:rPr>
      </w:pPr>
      <w:r w:rsidRPr="00041AE8">
        <w:rPr>
          <w:color w:val="auto"/>
        </w:rPr>
        <w:tab/>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581A14" w:rsidRPr="00041AE8" w:rsidRDefault="00581A14" w:rsidP="00041AE8">
      <w:pPr>
        <w:spacing w:after="0" w:line="240" w:lineRule="auto"/>
        <w:rPr>
          <w:color w:val="auto"/>
        </w:rPr>
      </w:pPr>
      <w:r w:rsidRPr="00041AE8">
        <w:rPr>
          <w:color w:val="auto"/>
        </w:rPr>
        <w:t>6.4.2. Warstwa asfaltowa</w:t>
      </w:r>
    </w:p>
    <w:p w:rsidR="00581A14" w:rsidRPr="00041AE8" w:rsidRDefault="00581A14" w:rsidP="00041AE8">
      <w:pPr>
        <w:spacing w:after="0" w:line="240" w:lineRule="auto"/>
        <w:rPr>
          <w:color w:val="auto"/>
        </w:rPr>
      </w:pPr>
      <w:r w:rsidRPr="00041AE8">
        <w:rPr>
          <w:color w:val="auto"/>
        </w:rPr>
        <w:t>6.4.2.1. Grubość warstwy oraz ilość materiału</w:t>
      </w:r>
    </w:p>
    <w:p w:rsidR="00581A14" w:rsidRPr="00041AE8" w:rsidRDefault="00581A14" w:rsidP="00041AE8">
      <w:pPr>
        <w:spacing w:after="0" w:line="240" w:lineRule="auto"/>
        <w:rPr>
          <w:color w:val="auto"/>
        </w:rPr>
      </w:pPr>
      <w:r w:rsidRPr="00041AE8">
        <w:rPr>
          <w:color w:val="auto"/>
        </w:rPr>
        <w:lastRenderedPageBreak/>
        <w:tab/>
        <w:t>Grubość wykonanej warstwy oznaczana według PN-EN 12697-36 [40] oraz ilość wbudowanego materiału na określoną powierzchnię (dotyczy przede wszystkim cienkich warstw) mogą odbiegać od projektu o wartości podane w tablicy 15.</w:t>
      </w:r>
    </w:p>
    <w:p w:rsidR="00581A14" w:rsidRPr="00041AE8" w:rsidRDefault="00581A14" w:rsidP="00041AE8">
      <w:pPr>
        <w:spacing w:after="0" w:line="240" w:lineRule="auto"/>
        <w:rPr>
          <w:color w:val="auto"/>
        </w:rPr>
      </w:pPr>
      <w:r w:rsidRPr="00041AE8">
        <w:rPr>
          <w:color w:val="auto"/>
        </w:rPr>
        <w:tab/>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rsidR="00581A14" w:rsidRPr="00041AE8" w:rsidRDefault="00581A14" w:rsidP="00041AE8">
      <w:pPr>
        <w:spacing w:after="0" w:line="240" w:lineRule="auto"/>
        <w:rPr>
          <w:color w:val="auto"/>
        </w:rPr>
      </w:pPr>
      <w:r w:rsidRPr="00041AE8">
        <w:rPr>
          <w:color w:val="auto"/>
        </w:rPr>
        <w:tab/>
        <w:t>Za grubość warstwy lub warstw przyjmuje się średnią arytmetyczną wszystkich pojedynczych oznaczeń grubości warstwy na całym odcinku budowy lub odcinku częściowym.</w:t>
      </w:r>
    </w:p>
    <w:p w:rsidR="00581A14" w:rsidRPr="00041AE8" w:rsidRDefault="00581A14" w:rsidP="00041AE8">
      <w:pPr>
        <w:spacing w:after="0" w:line="240" w:lineRule="auto"/>
        <w:rPr>
          <w:color w:val="auto"/>
        </w:rPr>
      </w:pPr>
      <w:r w:rsidRPr="00041AE8">
        <w:rPr>
          <w:color w:val="auto"/>
        </w:rPr>
        <w:t xml:space="preserve">Tablica 15. Dopuszczalne odchyłki grubości warstwy oraz ilości materiału na określonej powierzchni,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2725"/>
      </w:tblGrid>
      <w:tr w:rsidR="00581A14" w:rsidRPr="00041AE8" w:rsidTr="00C35996">
        <w:tc>
          <w:tcPr>
            <w:tcW w:w="4786" w:type="dxa"/>
          </w:tcPr>
          <w:p w:rsidR="00581A14" w:rsidRPr="00041AE8" w:rsidRDefault="00581A14" w:rsidP="00041AE8">
            <w:pPr>
              <w:spacing w:line="240" w:lineRule="auto"/>
              <w:rPr>
                <w:color w:val="auto"/>
              </w:rPr>
            </w:pPr>
            <w:r w:rsidRPr="00041AE8">
              <w:rPr>
                <w:color w:val="auto"/>
              </w:rPr>
              <w:t>Warunki oceny</w:t>
            </w:r>
          </w:p>
        </w:tc>
        <w:tc>
          <w:tcPr>
            <w:tcW w:w="2725" w:type="dxa"/>
          </w:tcPr>
          <w:p w:rsidR="00581A14" w:rsidRPr="00041AE8" w:rsidRDefault="00581A14" w:rsidP="00041AE8">
            <w:pPr>
              <w:spacing w:line="240" w:lineRule="auto"/>
              <w:rPr>
                <w:color w:val="auto"/>
              </w:rPr>
            </w:pPr>
            <w:r w:rsidRPr="00041AE8">
              <w:rPr>
                <w:color w:val="auto"/>
              </w:rPr>
              <w:t xml:space="preserve">Warstwa asfaltowa </w:t>
            </w:r>
            <w:proofErr w:type="spellStart"/>
            <w:r w:rsidRPr="00041AE8">
              <w:rPr>
                <w:color w:val="auto"/>
              </w:rPr>
              <w:t>ACa</w:t>
            </w:r>
            <w:proofErr w:type="spellEnd"/>
            <w:r w:rsidRPr="00041AE8">
              <w:rPr>
                <w:color w:val="auto"/>
              </w:rPr>
              <w:t>)</w:t>
            </w:r>
          </w:p>
        </w:tc>
      </w:tr>
      <w:tr w:rsidR="00581A14" w:rsidRPr="00041AE8" w:rsidTr="00C35996">
        <w:trPr>
          <w:trHeight w:val="1330"/>
        </w:trPr>
        <w:tc>
          <w:tcPr>
            <w:tcW w:w="4786" w:type="dxa"/>
            <w:tcBorders>
              <w:bottom w:val="nil"/>
            </w:tcBorders>
          </w:tcPr>
          <w:p w:rsidR="00581A14" w:rsidRPr="00041AE8" w:rsidRDefault="00581A14" w:rsidP="00041AE8">
            <w:pPr>
              <w:spacing w:line="240" w:lineRule="auto"/>
              <w:rPr>
                <w:color w:val="auto"/>
              </w:rPr>
            </w:pPr>
            <w:r w:rsidRPr="00041AE8">
              <w:rPr>
                <w:color w:val="auto"/>
              </w:rPr>
              <w:t>A – Średnia z wielu oznaczeń grubości oraz ilości</w:t>
            </w:r>
          </w:p>
          <w:p w:rsidR="00581A14" w:rsidRPr="00041AE8" w:rsidRDefault="00581A14" w:rsidP="00041AE8">
            <w:pPr>
              <w:spacing w:line="240" w:lineRule="auto"/>
              <w:rPr>
                <w:color w:val="auto"/>
              </w:rPr>
            </w:pPr>
            <w:r w:rsidRPr="00041AE8">
              <w:rPr>
                <w:color w:val="auto"/>
              </w:rPr>
              <w:t xml:space="preserve">– duży odcinek budowy, powierzchnia większa niż </w:t>
            </w:r>
            <w:smartTag w:uri="urn:schemas-microsoft-com:office:smarttags" w:element="metricconverter">
              <w:smartTagPr>
                <w:attr w:name="ProductID" w:val="6000 m2"/>
              </w:smartTagPr>
              <w:r w:rsidRPr="00041AE8">
                <w:rPr>
                  <w:color w:val="auto"/>
                </w:rPr>
                <w:t>6000 m2</w:t>
              </w:r>
            </w:smartTag>
            <w:r w:rsidRPr="00041AE8">
              <w:rPr>
                <w:color w:val="auto"/>
              </w:rPr>
              <w:t xml:space="preserve"> lub</w:t>
            </w:r>
          </w:p>
          <w:p w:rsidR="00581A14" w:rsidRPr="00041AE8" w:rsidRDefault="00581A14" w:rsidP="00041AE8">
            <w:pPr>
              <w:spacing w:line="240" w:lineRule="auto"/>
              <w:rPr>
                <w:color w:val="auto"/>
              </w:rPr>
            </w:pPr>
            <w:r w:rsidRPr="00041AE8">
              <w:rPr>
                <w:color w:val="auto"/>
              </w:rPr>
              <w:t xml:space="preserve">   </w:t>
            </w:r>
          </w:p>
          <w:p w:rsidR="00581A14" w:rsidRPr="00041AE8" w:rsidRDefault="00581A14" w:rsidP="00041AE8">
            <w:pPr>
              <w:spacing w:line="240" w:lineRule="auto"/>
              <w:rPr>
                <w:color w:val="auto"/>
              </w:rPr>
            </w:pPr>
          </w:p>
        </w:tc>
        <w:tc>
          <w:tcPr>
            <w:tcW w:w="2725" w:type="dxa"/>
            <w:tcBorders>
              <w:bottom w:val="nil"/>
            </w:tcBorders>
          </w:tcPr>
          <w:p w:rsidR="00581A14" w:rsidRPr="00041AE8" w:rsidRDefault="00581A14" w:rsidP="00041AE8">
            <w:pPr>
              <w:spacing w:line="240" w:lineRule="auto"/>
              <w:rPr>
                <w:color w:val="auto"/>
              </w:rPr>
            </w:pPr>
          </w:p>
          <w:p w:rsidR="00581A14" w:rsidRPr="00041AE8" w:rsidRDefault="00581A14" w:rsidP="00041AE8">
            <w:pPr>
              <w:spacing w:line="240" w:lineRule="auto"/>
              <w:rPr>
                <w:color w:val="auto"/>
              </w:rPr>
            </w:pPr>
          </w:p>
          <w:p w:rsidR="00581A14" w:rsidRPr="00041AE8" w:rsidRDefault="00581A14" w:rsidP="00041AE8">
            <w:pPr>
              <w:spacing w:line="240" w:lineRule="auto"/>
              <w:rPr>
                <w:color w:val="auto"/>
              </w:rPr>
            </w:pPr>
          </w:p>
          <w:p w:rsidR="00581A14" w:rsidRPr="00041AE8" w:rsidRDefault="00581A14" w:rsidP="00041AE8">
            <w:pPr>
              <w:spacing w:line="240" w:lineRule="auto"/>
              <w:rPr>
                <w:color w:val="auto"/>
              </w:rPr>
            </w:pPr>
            <w:r w:rsidRPr="00041AE8">
              <w:rPr>
                <w:color w:val="auto"/>
              </w:rPr>
              <w:t>≤ 10</w:t>
            </w:r>
          </w:p>
        </w:tc>
      </w:tr>
      <w:tr w:rsidR="00581A14" w:rsidRPr="00041AE8" w:rsidTr="00C35996">
        <w:tc>
          <w:tcPr>
            <w:tcW w:w="4786" w:type="dxa"/>
          </w:tcPr>
          <w:p w:rsidR="00581A14" w:rsidRPr="00041AE8" w:rsidRDefault="00581A14" w:rsidP="00041AE8">
            <w:pPr>
              <w:spacing w:line="240" w:lineRule="auto"/>
              <w:rPr>
                <w:color w:val="auto"/>
              </w:rPr>
            </w:pPr>
            <w:r w:rsidRPr="00041AE8">
              <w:rPr>
                <w:color w:val="auto"/>
              </w:rPr>
              <w:t>B – Pojedyncze oznaczenie grubości</w:t>
            </w:r>
          </w:p>
        </w:tc>
        <w:tc>
          <w:tcPr>
            <w:tcW w:w="2725" w:type="dxa"/>
          </w:tcPr>
          <w:p w:rsidR="00581A14" w:rsidRPr="00041AE8" w:rsidRDefault="00581A14" w:rsidP="00041AE8">
            <w:pPr>
              <w:spacing w:line="240" w:lineRule="auto"/>
              <w:rPr>
                <w:color w:val="auto"/>
              </w:rPr>
            </w:pPr>
            <w:r w:rsidRPr="00041AE8">
              <w:rPr>
                <w:color w:val="auto"/>
              </w:rPr>
              <w:t>≤ 25</w:t>
            </w:r>
          </w:p>
        </w:tc>
      </w:tr>
      <w:tr w:rsidR="00581A14" w:rsidRPr="00041AE8" w:rsidTr="00C35996">
        <w:tc>
          <w:tcPr>
            <w:tcW w:w="7511" w:type="dxa"/>
            <w:gridSpan w:val="2"/>
          </w:tcPr>
          <w:p w:rsidR="00581A14" w:rsidRPr="00041AE8" w:rsidRDefault="00581A14" w:rsidP="00041AE8">
            <w:pPr>
              <w:spacing w:line="240" w:lineRule="auto"/>
              <w:rPr>
                <w:color w:val="auto"/>
              </w:rPr>
            </w:pPr>
            <w:r w:rsidRPr="00041AE8">
              <w:rPr>
                <w:color w:val="auto"/>
              </w:rPr>
              <w:t>a)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rsidR="00581A14" w:rsidRPr="00041AE8" w:rsidRDefault="00581A14" w:rsidP="00041AE8">
      <w:pPr>
        <w:spacing w:after="0" w:line="240" w:lineRule="auto"/>
        <w:rPr>
          <w:color w:val="auto"/>
        </w:rPr>
      </w:pPr>
    </w:p>
    <w:p w:rsidR="00581A14" w:rsidRPr="00041AE8" w:rsidRDefault="00581A14" w:rsidP="00041AE8">
      <w:pPr>
        <w:spacing w:after="0" w:line="240" w:lineRule="auto"/>
        <w:rPr>
          <w:color w:val="auto"/>
        </w:rPr>
      </w:pPr>
      <w:r w:rsidRPr="00041AE8">
        <w:rPr>
          <w:color w:val="auto"/>
        </w:rPr>
        <w:t>6.4.2.2. Wskaźnik zagęszczenia warstwy</w:t>
      </w:r>
    </w:p>
    <w:p w:rsidR="00581A14" w:rsidRPr="00041AE8" w:rsidRDefault="00581A14" w:rsidP="00041AE8">
      <w:pPr>
        <w:spacing w:after="0" w:line="240" w:lineRule="auto"/>
        <w:rPr>
          <w:color w:val="auto"/>
        </w:rPr>
      </w:pPr>
      <w:r w:rsidRPr="00041AE8">
        <w:rPr>
          <w:color w:val="auto"/>
        </w:rPr>
        <w:tab/>
        <w:t>Zagęszczenie wykonanej warstwy, wyrażone wskaźnikiem zagęszczenia oraz zawartością wolnych przestrzeni, nie może przekroczyć wartości dopuszczalnych podanych w tablicy 14. Dotyczy to każdego pojedynczego oznaczenia danej właściwości.</w:t>
      </w:r>
    </w:p>
    <w:p w:rsidR="00581A14" w:rsidRPr="00041AE8" w:rsidRDefault="00581A14" w:rsidP="00041AE8">
      <w:pPr>
        <w:spacing w:after="0" w:line="240" w:lineRule="auto"/>
        <w:rPr>
          <w:color w:val="auto"/>
        </w:rPr>
      </w:pPr>
      <w:r w:rsidRPr="00041AE8">
        <w:rPr>
          <w:color w:val="auto"/>
        </w:rPr>
        <w:tab/>
        <w:t>Określenie gęstości objętościowej należy wykonywać według PN-EN 12697-6 [32].</w:t>
      </w:r>
    </w:p>
    <w:p w:rsidR="00581A14" w:rsidRPr="00041AE8" w:rsidRDefault="00581A14" w:rsidP="00041AE8">
      <w:pPr>
        <w:spacing w:after="0" w:line="240" w:lineRule="auto"/>
        <w:rPr>
          <w:color w:val="auto"/>
        </w:rPr>
      </w:pPr>
      <w:r w:rsidRPr="00041AE8">
        <w:rPr>
          <w:color w:val="auto"/>
        </w:rPr>
        <w:t>6.4.2.3. Zawartość wolnych przestrzeni w nawierzchni</w:t>
      </w:r>
    </w:p>
    <w:p w:rsidR="00581A14" w:rsidRPr="00041AE8" w:rsidRDefault="00581A14" w:rsidP="00041AE8">
      <w:pPr>
        <w:spacing w:after="0" w:line="240" w:lineRule="auto"/>
        <w:rPr>
          <w:color w:val="auto"/>
        </w:rPr>
      </w:pPr>
      <w:r w:rsidRPr="00041AE8">
        <w:rPr>
          <w:color w:val="auto"/>
        </w:rPr>
        <w:tab/>
        <w:t>Zawartość wolnych przestrzeni w warstwie nawierzchni, nie może wykroczyć poza wartości dopuszczalne kreślone w tablicy 13.</w:t>
      </w:r>
    </w:p>
    <w:p w:rsidR="00581A14" w:rsidRPr="00041AE8" w:rsidRDefault="00581A14" w:rsidP="00041AE8">
      <w:pPr>
        <w:spacing w:after="0" w:line="240" w:lineRule="auto"/>
        <w:rPr>
          <w:color w:val="auto"/>
        </w:rPr>
      </w:pPr>
      <w:r w:rsidRPr="00041AE8">
        <w:rPr>
          <w:color w:val="auto"/>
        </w:rPr>
        <w:t>6.4.2.4. Spadki poprzeczne</w:t>
      </w:r>
    </w:p>
    <w:p w:rsidR="00581A14" w:rsidRPr="00041AE8" w:rsidRDefault="00581A14" w:rsidP="00041AE8">
      <w:pPr>
        <w:spacing w:after="0" w:line="240" w:lineRule="auto"/>
        <w:rPr>
          <w:color w:val="auto"/>
        </w:rPr>
      </w:pPr>
      <w:r w:rsidRPr="00041AE8">
        <w:rPr>
          <w:color w:val="auto"/>
        </w:rPr>
        <w:tab/>
        <w:t xml:space="preserve">Spadki poprzeczne nawierzchni należy badać nie rzadziej niż co </w:t>
      </w:r>
      <w:smartTag w:uri="urn:schemas-microsoft-com:office:smarttags" w:element="metricconverter">
        <w:smartTagPr>
          <w:attr w:name="ProductID" w:val="20 m"/>
        </w:smartTagPr>
        <w:r w:rsidRPr="00041AE8">
          <w:rPr>
            <w:color w:val="auto"/>
          </w:rPr>
          <w:t>20 m</w:t>
        </w:r>
      </w:smartTag>
      <w:r w:rsidRPr="00041AE8">
        <w:rPr>
          <w:color w:val="auto"/>
        </w:rPr>
        <w:t xml:space="preserve"> oraz w punktach głównych łuków poziomych.</w:t>
      </w:r>
    </w:p>
    <w:p w:rsidR="00581A14" w:rsidRPr="00041AE8" w:rsidRDefault="00581A14" w:rsidP="00041AE8">
      <w:pPr>
        <w:spacing w:after="0" w:line="240" w:lineRule="auto"/>
        <w:rPr>
          <w:color w:val="auto"/>
        </w:rPr>
      </w:pPr>
      <w:r w:rsidRPr="00041AE8">
        <w:rPr>
          <w:color w:val="auto"/>
        </w:rPr>
        <w:tab/>
        <w:t>Spadki poprzeczne powinny być zgodne z dokumentacją projektową, z tolerancją ± 0,5%.</w:t>
      </w:r>
    </w:p>
    <w:p w:rsidR="00581A14" w:rsidRPr="00041AE8" w:rsidRDefault="00581A14" w:rsidP="00041AE8">
      <w:pPr>
        <w:spacing w:after="0" w:line="240" w:lineRule="auto"/>
        <w:rPr>
          <w:color w:val="auto"/>
        </w:rPr>
      </w:pPr>
      <w:r w:rsidRPr="00041AE8">
        <w:rPr>
          <w:color w:val="auto"/>
        </w:rPr>
        <w:t>6.4.2.5. Równość podłużna i poprzeczna</w:t>
      </w:r>
    </w:p>
    <w:p w:rsidR="00581A14" w:rsidRPr="00041AE8" w:rsidRDefault="00581A14" w:rsidP="00041AE8">
      <w:pPr>
        <w:spacing w:after="0" w:line="240" w:lineRule="auto"/>
        <w:rPr>
          <w:color w:val="auto"/>
        </w:rPr>
      </w:pPr>
      <w:r w:rsidRPr="00041AE8">
        <w:rPr>
          <w:color w:val="auto"/>
        </w:rPr>
        <w:tab/>
        <w:t>Pomiary równości podłużnej należy wykonywać w środku każdego ocenianego pasa ruchu.</w:t>
      </w:r>
    </w:p>
    <w:p w:rsidR="00581A14" w:rsidRPr="00041AE8" w:rsidRDefault="00581A14" w:rsidP="00041AE8">
      <w:pPr>
        <w:spacing w:after="0" w:line="240" w:lineRule="auto"/>
        <w:rPr>
          <w:color w:val="auto"/>
        </w:rPr>
      </w:pPr>
      <w:r w:rsidRPr="00041AE8">
        <w:rPr>
          <w:color w:val="auto"/>
        </w:rPr>
        <w:tab/>
        <w:t xml:space="preserve">Do oceny równości podłużnej warstwy ścieralnej nawierzchni drogi należy stosować metodę z wykorzystaniem łaty 4-metrowej i klina lub metody równoważnej, mierząc wysokość prześwitu w połowie długości łaty. Pomiar wykonuje się nie rzadziej niż co </w:t>
      </w:r>
      <w:smartTag w:uri="urn:schemas-microsoft-com:office:smarttags" w:element="metricconverter">
        <w:smartTagPr>
          <w:attr w:name="ProductID" w:val="10 m"/>
        </w:smartTagPr>
        <w:r w:rsidRPr="00041AE8">
          <w:rPr>
            <w:color w:val="auto"/>
          </w:rPr>
          <w:t>10 m</w:t>
        </w:r>
      </w:smartTag>
      <w:r w:rsidRPr="00041AE8">
        <w:rPr>
          <w:color w:val="auto"/>
        </w:rPr>
        <w:t xml:space="preserve">. Wymagana równość podłużna jest określona przez wartość odchylenia równości (prześwitu), które nie mogą przekroczyć </w:t>
      </w:r>
      <w:smartTag w:uri="urn:schemas-microsoft-com:office:smarttags" w:element="metricconverter">
        <w:smartTagPr>
          <w:attr w:name="ProductID" w:val="6 mm"/>
        </w:smartTagPr>
        <w:r w:rsidRPr="00041AE8">
          <w:rPr>
            <w:color w:val="auto"/>
          </w:rPr>
          <w:t>6 mm</w:t>
        </w:r>
      </w:smartTag>
      <w:r w:rsidRPr="00041AE8">
        <w:rPr>
          <w:color w:val="auto"/>
        </w:rPr>
        <w:t>. Przez odchylenie równości rozumie się największą odległość między łatą a mierzoną powierzchnią.</w:t>
      </w:r>
    </w:p>
    <w:p w:rsidR="00581A14" w:rsidRPr="00041AE8" w:rsidRDefault="00581A14" w:rsidP="00041AE8">
      <w:pPr>
        <w:spacing w:after="0" w:line="240" w:lineRule="auto"/>
        <w:rPr>
          <w:color w:val="auto"/>
        </w:rPr>
      </w:pPr>
      <w:r w:rsidRPr="00041AE8">
        <w:rPr>
          <w:color w:val="auto"/>
        </w:rPr>
        <w:tab/>
        <w:t xml:space="preserve">Przed upływem okresu gwarancyjnego wartość odchylenia równości podłużnej warstwy ścieralnej nawierzchni dróg klasy Z i L nie powinna być większa niż </w:t>
      </w:r>
      <w:smartTag w:uri="urn:schemas-microsoft-com:office:smarttags" w:element="metricconverter">
        <w:smartTagPr>
          <w:attr w:name="ProductID" w:val="8 mm"/>
        </w:smartTagPr>
        <w:r w:rsidRPr="00041AE8">
          <w:rPr>
            <w:color w:val="auto"/>
          </w:rPr>
          <w:t>8 mm</w:t>
        </w:r>
      </w:smartTag>
      <w:r w:rsidRPr="00041AE8">
        <w:rPr>
          <w:color w:val="auto"/>
        </w:rPr>
        <w:t>. Badanie wykonuje się według procedury jak podczas odbioru nawierzchni.</w:t>
      </w:r>
    </w:p>
    <w:p w:rsidR="00581A14" w:rsidRPr="00041AE8" w:rsidRDefault="00581A14" w:rsidP="00041AE8">
      <w:pPr>
        <w:spacing w:after="0" w:line="240" w:lineRule="auto"/>
        <w:rPr>
          <w:color w:val="auto"/>
        </w:rPr>
      </w:pPr>
      <w:r w:rsidRPr="00041AE8">
        <w:rPr>
          <w:color w:val="auto"/>
        </w:rPr>
        <w:tab/>
        <w:t xml:space="preserve">Do oceny równości poprzecznej warstw nawierzchni dróg należy stosować metodę z wykorzystaniem łaty 4-metrowej i klina lub metody równoważnej użyciu łaty i klina. Pomiar należy wykonywać w kierunku prostopadłym do osi jezdni, na każdym ocenianym pasie ruchu, nie rzadziej niż co </w:t>
      </w:r>
      <w:smartTag w:uri="urn:schemas-microsoft-com:office:smarttags" w:element="metricconverter">
        <w:smartTagPr>
          <w:attr w:name="ProductID" w:val="10 m"/>
        </w:smartTagPr>
        <w:r w:rsidRPr="00041AE8">
          <w:rPr>
            <w:color w:val="auto"/>
          </w:rPr>
          <w:t>10 m</w:t>
        </w:r>
      </w:smartTag>
      <w:r w:rsidRPr="00041AE8">
        <w:rPr>
          <w:color w:val="auto"/>
        </w:rPr>
        <w:t>. Wymagana równość poprzeczna jest określona w rozporządzeniu dotyczącym warunków technicznych, jakim powinny odpowiadać drogi publiczne [67].</w:t>
      </w:r>
    </w:p>
    <w:p w:rsidR="00581A14" w:rsidRPr="00041AE8" w:rsidRDefault="00581A14" w:rsidP="00041AE8">
      <w:pPr>
        <w:spacing w:after="0" w:line="240" w:lineRule="auto"/>
        <w:rPr>
          <w:color w:val="auto"/>
        </w:rPr>
      </w:pPr>
      <w:r w:rsidRPr="00041AE8">
        <w:rPr>
          <w:color w:val="auto"/>
        </w:rPr>
        <w:tab/>
        <w:t>Przed upływem okresu gwarancyjnego wartość odchylenia równości poprzecznej warstwy ścieralnej nawierzchni dróg wszystkich klas technicznych nie powinna być większa niż podana w tablicy 17. Badanie wykonuje się według procedury jak podczas odbioru nawierzchni.</w:t>
      </w:r>
    </w:p>
    <w:p w:rsidR="00581A14" w:rsidRPr="00041AE8" w:rsidRDefault="00581A14" w:rsidP="00041AE8">
      <w:pPr>
        <w:spacing w:after="0" w:line="240" w:lineRule="auto"/>
        <w:rPr>
          <w:color w:val="auto"/>
        </w:rPr>
      </w:pPr>
      <w:r w:rsidRPr="00041AE8">
        <w:rPr>
          <w:color w:val="auto"/>
        </w:rPr>
        <w:t>Tablica 17.</w:t>
      </w:r>
      <w:r w:rsidRPr="00041AE8">
        <w:rPr>
          <w:color w:val="auto"/>
        </w:rPr>
        <w:tab/>
        <w:t xml:space="preserve">Dopuszczalne wartości odchyleń równości poprzecznej warstwy ścieralnej wymagane przed upływem okresu gwarancyjnego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3685"/>
        <w:gridCol w:w="2158"/>
      </w:tblGrid>
      <w:tr w:rsidR="00581A14" w:rsidRPr="00041AE8" w:rsidTr="00C35996">
        <w:tc>
          <w:tcPr>
            <w:tcW w:w="1560" w:type="dxa"/>
            <w:tcBorders>
              <w:bottom w:val="single" w:sz="4" w:space="0" w:color="auto"/>
            </w:tcBorders>
          </w:tcPr>
          <w:p w:rsidR="00581A14" w:rsidRPr="00041AE8" w:rsidRDefault="00581A14" w:rsidP="00041AE8">
            <w:pPr>
              <w:spacing w:line="240" w:lineRule="auto"/>
              <w:rPr>
                <w:color w:val="auto"/>
              </w:rPr>
            </w:pPr>
          </w:p>
          <w:p w:rsidR="00581A14" w:rsidRPr="00041AE8" w:rsidRDefault="00581A14" w:rsidP="00041AE8">
            <w:pPr>
              <w:spacing w:line="240" w:lineRule="auto"/>
              <w:rPr>
                <w:color w:val="auto"/>
              </w:rPr>
            </w:pPr>
            <w:r w:rsidRPr="00041AE8">
              <w:rPr>
                <w:color w:val="auto"/>
              </w:rPr>
              <w:t>Klasa drogi</w:t>
            </w:r>
          </w:p>
        </w:tc>
        <w:tc>
          <w:tcPr>
            <w:tcW w:w="3685" w:type="dxa"/>
          </w:tcPr>
          <w:p w:rsidR="00581A14" w:rsidRPr="00041AE8" w:rsidRDefault="00581A14" w:rsidP="00041AE8">
            <w:pPr>
              <w:spacing w:line="240" w:lineRule="auto"/>
              <w:rPr>
                <w:color w:val="auto"/>
              </w:rPr>
            </w:pPr>
          </w:p>
          <w:p w:rsidR="00581A14" w:rsidRPr="00041AE8" w:rsidRDefault="00581A14" w:rsidP="00041AE8">
            <w:pPr>
              <w:spacing w:line="240" w:lineRule="auto"/>
              <w:rPr>
                <w:color w:val="auto"/>
              </w:rPr>
            </w:pPr>
            <w:r w:rsidRPr="00041AE8">
              <w:rPr>
                <w:color w:val="auto"/>
              </w:rPr>
              <w:t>Element nawierzchni</w:t>
            </w:r>
          </w:p>
        </w:tc>
        <w:tc>
          <w:tcPr>
            <w:tcW w:w="2158" w:type="dxa"/>
          </w:tcPr>
          <w:p w:rsidR="00581A14" w:rsidRPr="00041AE8" w:rsidRDefault="00581A14" w:rsidP="00041AE8">
            <w:pPr>
              <w:spacing w:line="240" w:lineRule="auto"/>
              <w:rPr>
                <w:color w:val="auto"/>
              </w:rPr>
            </w:pPr>
            <w:r w:rsidRPr="00041AE8">
              <w:rPr>
                <w:color w:val="auto"/>
              </w:rPr>
              <w:t>Wartości odchyleń równości poprzecznej [mm]</w:t>
            </w:r>
          </w:p>
        </w:tc>
      </w:tr>
      <w:tr w:rsidR="00581A14" w:rsidRPr="00041AE8" w:rsidTr="00C35996">
        <w:tc>
          <w:tcPr>
            <w:tcW w:w="1560" w:type="dxa"/>
            <w:tcBorders>
              <w:bottom w:val="nil"/>
            </w:tcBorders>
          </w:tcPr>
          <w:p w:rsidR="00581A14" w:rsidRPr="00041AE8" w:rsidRDefault="00581A14" w:rsidP="00041AE8">
            <w:pPr>
              <w:spacing w:line="240" w:lineRule="auto"/>
              <w:rPr>
                <w:color w:val="auto"/>
              </w:rPr>
            </w:pPr>
          </w:p>
          <w:p w:rsidR="00581A14" w:rsidRPr="00041AE8" w:rsidRDefault="00581A14" w:rsidP="00041AE8">
            <w:pPr>
              <w:spacing w:line="240" w:lineRule="auto"/>
              <w:rPr>
                <w:color w:val="auto"/>
              </w:rPr>
            </w:pPr>
            <w:r w:rsidRPr="00041AE8">
              <w:rPr>
                <w:color w:val="auto"/>
              </w:rPr>
              <w:t>A, S</w:t>
            </w:r>
          </w:p>
        </w:tc>
        <w:tc>
          <w:tcPr>
            <w:tcW w:w="3685" w:type="dxa"/>
          </w:tcPr>
          <w:p w:rsidR="00581A14" w:rsidRPr="00041AE8" w:rsidRDefault="00581A14" w:rsidP="00041AE8">
            <w:pPr>
              <w:spacing w:line="240" w:lineRule="auto"/>
              <w:rPr>
                <w:color w:val="auto"/>
              </w:rPr>
            </w:pPr>
            <w:r w:rsidRPr="00041AE8">
              <w:rPr>
                <w:color w:val="auto"/>
              </w:rPr>
              <w:t>Pasy: ruchu, awaryjne, dodatkowe, włączania i wyłączania</w:t>
            </w:r>
          </w:p>
        </w:tc>
        <w:tc>
          <w:tcPr>
            <w:tcW w:w="2158" w:type="dxa"/>
          </w:tcPr>
          <w:p w:rsidR="00581A14" w:rsidRPr="00041AE8" w:rsidRDefault="00581A14" w:rsidP="00041AE8">
            <w:pPr>
              <w:spacing w:line="240" w:lineRule="auto"/>
              <w:rPr>
                <w:color w:val="auto"/>
              </w:rPr>
            </w:pPr>
            <w:r w:rsidRPr="00041AE8">
              <w:rPr>
                <w:color w:val="auto"/>
              </w:rPr>
              <w:t>≤ 6</w:t>
            </w:r>
          </w:p>
        </w:tc>
      </w:tr>
      <w:tr w:rsidR="00581A14" w:rsidRPr="00041AE8" w:rsidTr="00C35996">
        <w:tc>
          <w:tcPr>
            <w:tcW w:w="1560" w:type="dxa"/>
            <w:tcBorders>
              <w:top w:val="nil"/>
            </w:tcBorders>
          </w:tcPr>
          <w:p w:rsidR="00581A14" w:rsidRPr="00041AE8" w:rsidRDefault="00581A14" w:rsidP="00041AE8">
            <w:pPr>
              <w:spacing w:line="240" w:lineRule="auto"/>
              <w:rPr>
                <w:color w:val="auto"/>
              </w:rPr>
            </w:pPr>
            <w:r w:rsidRPr="00041AE8">
              <w:rPr>
                <w:color w:val="auto"/>
              </w:rPr>
              <w:lastRenderedPageBreak/>
              <w:t>GP</w:t>
            </w:r>
          </w:p>
        </w:tc>
        <w:tc>
          <w:tcPr>
            <w:tcW w:w="3685" w:type="dxa"/>
          </w:tcPr>
          <w:p w:rsidR="00581A14" w:rsidRPr="00041AE8" w:rsidRDefault="00581A14" w:rsidP="00041AE8">
            <w:pPr>
              <w:spacing w:line="240" w:lineRule="auto"/>
              <w:rPr>
                <w:color w:val="auto"/>
              </w:rPr>
            </w:pPr>
            <w:r w:rsidRPr="00041AE8">
              <w:rPr>
                <w:color w:val="auto"/>
              </w:rPr>
              <w:t>Jezdnie łącznic, jezdnie MOP, utwardzone pobocza</w:t>
            </w:r>
          </w:p>
        </w:tc>
        <w:tc>
          <w:tcPr>
            <w:tcW w:w="2158" w:type="dxa"/>
          </w:tcPr>
          <w:p w:rsidR="00581A14" w:rsidRPr="00041AE8" w:rsidRDefault="00581A14" w:rsidP="00041AE8">
            <w:pPr>
              <w:spacing w:line="240" w:lineRule="auto"/>
              <w:rPr>
                <w:color w:val="auto"/>
              </w:rPr>
            </w:pPr>
            <w:r w:rsidRPr="00041AE8">
              <w:rPr>
                <w:color w:val="auto"/>
              </w:rPr>
              <w:t>≤ 8</w:t>
            </w:r>
          </w:p>
        </w:tc>
      </w:tr>
      <w:tr w:rsidR="00581A14" w:rsidRPr="00041AE8" w:rsidTr="00C35996">
        <w:tc>
          <w:tcPr>
            <w:tcW w:w="1560" w:type="dxa"/>
            <w:vAlign w:val="center"/>
          </w:tcPr>
          <w:p w:rsidR="00581A14" w:rsidRPr="00041AE8" w:rsidRDefault="00581A14" w:rsidP="00041AE8">
            <w:pPr>
              <w:spacing w:line="240" w:lineRule="auto"/>
              <w:rPr>
                <w:color w:val="auto"/>
              </w:rPr>
            </w:pPr>
            <w:r w:rsidRPr="00041AE8">
              <w:rPr>
                <w:color w:val="auto"/>
              </w:rPr>
              <w:t>G</w:t>
            </w:r>
          </w:p>
        </w:tc>
        <w:tc>
          <w:tcPr>
            <w:tcW w:w="3685" w:type="dxa"/>
          </w:tcPr>
          <w:p w:rsidR="00581A14" w:rsidRPr="00041AE8" w:rsidRDefault="00581A14" w:rsidP="00041AE8">
            <w:pPr>
              <w:spacing w:line="240" w:lineRule="auto"/>
              <w:rPr>
                <w:color w:val="auto"/>
              </w:rPr>
            </w:pPr>
            <w:r w:rsidRPr="00041AE8">
              <w:rPr>
                <w:color w:val="auto"/>
              </w:rPr>
              <w:t>Pasy: ruchu, dodatkowe, włączania i wyłączania, postojowe, jezdnie łącznic, utwardzone pobocza</w:t>
            </w:r>
          </w:p>
        </w:tc>
        <w:tc>
          <w:tcPr>
            <w:tcW w:w="2158" w:type="dxa"/>
          </w:tcPr>
          <w:p w:rsidR="00581A14" w:rsidRPr="00041AE8" w:rsidRDefault="00581A14" w:rsidP="00041AE8">
            <w:pPr>
              <w:spacing w:line="240" w:lineRule="auto"/>
              <w:rPr>
                <w:color w:val="auto"/>
              </w:rPr>
            </w:pPr>
          </w:p>
          <w:p w:rsidR="00581A14" w:rsidRPr="00041AE8" w:rsidRDefault="00581A14" w:rsidP="00041AE8">
            <w:pPr>
              <w:spacing w:line="240" w:lineRule="auto"/>
              <w:rPr>
                <w:color w:val="auto"/>
              </w:rPr>
            </w:pPr>
            <w:r w:rsidRPr="00041AE8">
              <w:rPr>
                <w:color w:val="auto"/>
              </w:rPr>
              <w:t>≤ 8</w:t>
            </w:r>
          </w:p>
        </w:tc>
      </w:tr>
      <w:tr w:rsidR="00581A14" w:rsidRPr="00041AE8" w:rsidTr="00C35996">
        <w:tc>
          <w:tcPr>
            <w:tcW w:w="1560" w:type="dxa"/>
          </w:tcPr>
          <w:p w:rsidR="00581A14" w:rsidRPr="00041AE8" w:rsidRDefault="00581A14" w:rsidP="00041AE8">
            <w:pPr>
              <w:spacing w:line="240" w:lineRule="auto"/>
              <w:rPr>
                <w:color w:val="auto"/>
                <w:highlight w:val="yellow"/>
              </w:rPr>
            </w:pPr>
            <w:r w:rsidRPr="00041AE8">
              <w:rPr>
                <w:color w:val="auto"/>
                <w:highlight w:val="yellow"/>
              </w:rPr>
              <w:t>Z, L, D</w:t>
            </w:r>
          </w:p>
        </w:tc>
        <w:tc>
          <w:tcPr>
            <w:tcW w:w="3685" w:type="dxa"/>
          </w:tcPr>
          <w:p w:rsidR="00581A14" w:rsidRPr="00041AE8" w:rsidRDefault="00581A14" w:rsidP="00041AE8">
            <w:pPr>
              <w:spacing w:line="240" w:lineRule="auto"/>
              <w:rPr>
                <w:color w:val="auto"/>
                <w:highlight w:val="yellow"/>
              </w:rPr>
            </w:pPr>
            <w:r w:rsidRPr="00041AE8">
              <w:rPr>
                <w:color w:val="auto"/>
                <w:highlight w:val="yellow"/>
              </w:rPr>
              <w:t>Pasy ruchu</w:t>
            </w:r>
          </w:p>
        </w:tc>
        <w:tc>
          <w:tcPr>
            <w:tcW w:w="2158" w:type="dxa"/>
          </w:tcPr>
          <w:p w:rsidR="00581A14" w:rsidRPr="00041AE8" w:rsidRDefault="00581A14" w:rsidP="00041AE8">
            <w:pPr>
              <w:spacing w:line="240" w:lineRule="auto"/>
              <w:rPr>
                <w:color w:val="auto"/>
                <w:highlight w:val="yellow"/>
              </w:rPr>
            </w:pPr>
            <w:r w:rsidRPr="00041AE8">
              <w:rPr>
                <w:color w:val="auto"/>
                <w:highlight w:val="yellow"/>
              </w:rPr>
              <w:t>≤ 9</w:t>
            </w:r>
          </w:p>
        </w:tc>
      </w:tr>
    </w:tbl>
    <w:p w:rsidR="00581A14" w:rsidRPr="00041AE8" w:rsidRDefault="00581A14" w:rsidP="00041AE8">
      <w:pPr>
        <w:spacing w:after="0" w:line="240" w:lineRule="auto"/>
        <w:rPr>
          <w:color w:val="auto"/>
        </w:rPr>
      </w:pPr>
    </w:p>
    <w:p w:rsidR="00581A14" w:rsidRPr="00041AE8" w:rsidRDefault="00581A14" w:rsidP="00041AE8">
      <w:pPr>
        <w:spacing w:after="0" w:line="240" w:lineRule="auto"/>
        <w:rPr>
          <w:color w:val="auto"/>
        </w:rPr>
      </w:pPr>
      <w:r w:rsidRPr="00041AE8">
        <w:rPr>
          <w:color w:val="auto"/>
        </w:rPr>
        <w:t>6.4.2.6. Pozostałe właściwości warstwy asfaltowej</w:t>
      </w:r>
    </w:p>
    <w:p w:rsidR="00581A14" w:rsidRPr="00041AE8" w:rsidRDefault="00581A14" w:rsidP="00041AE8">
      <w:pPr>
        <w:spacing w:after="0" w:line="240" w:lineRule="auto"/>
        <w:rPr>
          <w:color w:val="auto"/>
        </w:rPr>
      </w:pPr>
      <w:r w:rsidRPr="00041AE8">
        <w:rPr>
          <w:color w:val="auto"/>
        </w:rPr>
        <w:tab/>
        <w:t xml:space="preserve">Szerokość warstwy, mierzona 10 razy na </w:t>
      </w:r>
      <w:smartTag w:uri="urn:schemas-microsoft-com:office:smarttags" w:element="metricconverter">
        <w:smartTagPr>
          <w:attr w:name="ProductID" w:val="1 km"/>
        </w:smartTagPr>
        <w:r w:rsidRPr="00041AE8">
          <w:rPr>
            <w:color w:val="auto"/>
          </w:rPr>
          <w:t>1 km</w:t>
        </w:r>
      </w:smartTag>
      <w:r w:rsidRPr="00041AE8">
        <w:rPr>
          <w:color w:val="auto"/>
        </w:rPr>
        <w:t xml:space="preserve"> każdej jezdni, nie może się różnić od szerokości projektowanej o więcej niż ± </w:t>
      </w:r>
      <w:smartTag w:uri="urn:schemas-microsoft-com:office:smarttags" w:element="metricconverter">
        <w:smartTagPr>
          <w:attr w:name="ProductID" w:val="5 cm"/>
        </w:smartTagPr>
        <w:r w:rsidRPr="00041AE8">
          <w:rPr>
            <w:color w:val="auto"/>
          </w:rPr>
          <w:t>5 cm</w:t>
        </w:r>
      </w:smartTag>
      <w:r w:rsidRPr="00041AE8">
        <w:rPr>
          <w:color w:val="auto"/>
        </w:rPr>
        <w:t>.</w:t>
      </w:r>
    </w:p>
    <w:p w:rsidR="00581A14" w:rsidRPr="00041AE8" w:rsidRDefault="00581A14" w:rsidP="00041AE8">
      <w:pPr>
        <w:spacing w:after="0" w:line="240" w:lineRule="auto"/>
        <w:rPr>
          <w:color w:val="auto"/>
        </w:rPr>
      </w:pPr>
      <w:r w:rsidRPr="00041AE8">
        <w:rPr>
          <w:color w:val="auto"/>
        </w:rPr>
        <w:tab/>
        <w:t xml:space="preserve">Rzędne wysokościowe, mierzone co </w:t>
      </w:r>
      <w:smartTag w:uri="urn:schemas-microsoft-com:office:smarttags" w:element="metricconverter">
        <w:smartTagPr>
          <w:attr w:name="ProductID" w:val="10 m"/>
        </w:smartTagPr>
        <w:r w:rsidRPr="00041AE8">
          <w:rPr>
            <w:color w:val="auto"/>
          </w:rPr>
          <w:t>10 m</w:t>
        </w:r>
      </w:smartTag>
      <w:r w:rsidRPr="00041AE8">
        <w:rPr>
          <w:color w:val="auto"/>
        </w:rPr>
        <w:t xml:space="preserve"> na prostych i co </w:t>
      </w:r>
      <w:smartTag w:uri="urn:schemas-microsoft-com:office:smarttags" w:element="metricconverter">
        <w:smartTagPr>
          <w:attr w:name="ProductID" w:val="10 m"/>
        </w:smartTagPr>
        <w:r w:rsidRPr="00041AE8">
          <w:rPr>
            <w:color w:val="auto"/>
          </w:rPr>
          <w:t>10 m</w:t>
        </w:r>
      </w:smartTag>
      <w:r w:rsidRPr="00041AE8">
        <w:rPr>
          <w:color w:val="auto"/>
        </w:rPr>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041AE8">
          <w:rPr>
            <w:color w:val="auto"/>
          </w:rPr>
          <w:t>1 cm</w:t>
        </w:r>
      </w:smartTag>
      <w:r w:rsidRPr="00041AE8">
        <w:rPr>
          <w:color w:val="auto"/>
        </w:rPr>
        <w:t>, przy czym co najmniej 95% wykonanych pomiarów nie może przekraczać przedziału dopuszczalnych odchyleń.</w:t>
      </w:r>
    </w:p>
    <w:p w:rsidR="00581A14" w:rsidRPr="00041AE8" w:rsidRDefault="00581A14" w:rsidP="00041AE8">
      <w:pPr>
        <w:spacing w:after="0" w:line="240" w:lineRule="auto"/>
        <w:rPr>
          <w:color w:val="auto"/>
        </w:rPr>
      </w:pPr>
      <w:r w:rsidRPr="00041AE8">
        <w:rPr>
          <w:color w:val="auto"/>
        </w:rPr>
        <w:tab/>
        <w:t xml:space="preserve">Ukształtowanie osi w planie, mierzone co </w:t>
      </w:r>
      <w:smartTag w:uri="urn:schemas-microsoft-com:office:smarttags" w:element="metricconverter">
        <w:smartTagPr>
          <w:attr w:name="ProductID" w:val="100 m"/>
        </w:smartTagPr>
        <w:r w:rsidRPr="00041AE8">
          <w:rPr>
            <w:color w:val="auto"/>
          </w:rPr>
          <w:t>100 m</w:t>
        </w:r>
      </w:smartTag>
      <w:r w:rsidRPr="00041AE8">
        <w:rPr>
          <w:color w:val="auto"/>
        </w:rPr>
        <w:t xml:space="preserve">, nie powinno różnić się od dokumentacji projektowej o ± </w:t>
      </w:r>
      <w:smartTag w:uri="urn:schemas-microsoft-com:office:smarttags" w:element="metricconverter">
        <w:smartTagPr>
          <w:attr w:name="ProductID" w:val="5 cm"/>
        </w:smartTagPr>
        <w:r w:rsidRPr="00041AE8">
          <w:rPr>
            <w:color w:val="auto"/>
          </w:rPr>
          <w:t>5 cm</w:t>
        </w:r>
      </w:smartTag>
      <w:r w:rsidRPr="00041AE8">
        <w:rPr>
          <w:color w:val="auto"/>
        </w:rPr>
        <w:t>.</w:t>
      </w:r>
    </w:p>
    <w:p w:rsidR="00581A14" w:rsidRPr="00041AE8" w:rsidRDefault="00581A14" w:rsidP="00041AE8">
      <w:pPr>
        <w:spacing w:after="0" w:line="240" w:lineRule="auto"/>
        <w:rPr>
          <w:color w:val="auto"/>
        </w:rPr>
      </w:pPr>
      <w:r w:rsidRPr="00041AE8">
        <w:rPr>
          <w:color w:val="auto"/>
        </w:rPr>
        <w:tab/>
        <w:t>Złącza podłużne i poprzeczne, sprawdzone wizualnie, powinny być równe i związane, wykonane w linii prostej, równolegle lub prostopadle do osi drogi. Przylegające warstwy powinny być w jednym poziomie.</w:t>
      </w:r>
    </w:p>
    <w:p w:rsidR="00581A14" w:rsidRPr="00041AE8" w:rsidRDefault="00581A14" w:rsidP="00041AE8">
      <w:pPr>
        <w:spacing w:after="0" w:line="240" w:lineRule="auto"/>
        <w:rPr>
          <w:color w:val="auto"/>
        </w:rPr>
      </w:pPr>
      <w:r w:rsidRPr="00041AE8">
        <w:rPr>
          <w:color w:val="auto"/>
        </w:rPr>
        <w:tab/>
        <w:t>Wygląd zewnętrzny warstwy, sprawdzony wizualnie, powinien być jednorodny, bez spękań, deformacji, plam i wykruszeń.</w:t>
      </w:r>
    </w:p>
    <w:p w:rsidR="00581A14" w:rsidRPr="00041AE8" w:rsidRDefault="00581A14" w:rsidP="00041AE8">
      <w:pPr>
        <w:spacing w:after="0" w:line="240" w:lineRule="auto"/>
        <w:rPr>
          <w:color w:val="auto"/>
        </w:rPr>
      </w:pPr>
      <w:bookmarkStart w:id="33" w:name="_Toc410286588"/>
      <w:bookmarkStart w:id="34" w:name="_Toc13080435"/>
      <w:bookmarkStart w:id="35" w:name="_Toc13081626"/>
      <w:bookmarkStart w:id="36" w:name="_Toc16773154"/>
      <w:bookmarkStart w:id="37" w:name="_Toc16794090"/>
      <w:r w:rsidRPr="00041AE8">
        <w:rPr>
          <w:color w:val="auto"/>
        </w:rPr>
        <w:t>7. OBMIAR ROBÓT</w:t>
      </w:r>
      <w:bookmarkEnd w:id="33"/>
      <w:bookmarkEnd w:id="34"/>
      <w:bookmarkEnd w:id="35"/>
      <w:bookmarkEnd w:id="36"/>
      <w:bookmarkEnd w:id="37"/>
    </w:p>
    <w:p w:rsidR="00581A14" w:rsidRPr="00041AE8" w:rsidRDefault="00581A14" w:rsidP="00041AE8">
      <w:pPr>
        <w:spacing w:after="0" w:line="240" w:lineRule="auto"/>
        <w:rPr>
          <w:color w:val="auto"/>
        </w:rPr>
      </w:pPr>
      <w:r w:rsidRPr="00041AE8">
        <w:rPr>
          <w:color w:val="auto"/>
        </w:rPr>
        <w:t>7.1. Ogólne zasady obmiaru robót</w:t>
      </w:r>
    </w:p>
    <w:p w:rsidR="00581A14" w:rsidRPr="00041AE8" w:rsidRDefault="00581A14" w:rsidP="00041AE8">
      <w:pPr>
        <w:spacing w:after="0" w:line="240" w:lineRule="auto"/>
        <w:rPr>
          <w:color w:val="auto"/>
        </w:rPr>
      </w:pPr>
      <w:r w:rsidRPr="00041AE8">
        <w:rPr>
          <w:color w:val="auto"/>
        </w:rPr>
        <w:tab/>
        <w:t>Ogólne zasady obmiaru robót podano w ST  D-M-00.00.00 „Wymagania ogólne” [1] pkt 7.</w:t>
      </w:r>
    </w:p>
    <w:p w:rsidR="00581A14" w:rsidRPr="00041AE8" w:rsidRDefault="00581A14" w:rsidP="00041AE8">
      <w:pPr>
        <w:spacing w:after="0" w:line="240" w:lineRule="auto"/>
        <w:rPr>
          <w:color w:val="auto"/>
        </w:rPr>
      </w:pPr>
      <w:r w:rsidRPr="00041AE8">
        <w:rPr>
          <w:color w:val="auto"/>
        </w:rPr>
        <w:t>7.2. Jednostka obmiarowa</w:t>
      </w:r>
    </w:p>
    <w:p w:rsidR="00581A14" w:rsidRPr="00041AE8" w:rsidRDefault="00581A14" w:rsidP="00041AE8">
      <w:pPr>
        <w:spacing w:after="0" w:line="240" w:lineRule="auto"/>
        <w:rPr>
          <w:color w:val="auto"/>
        </w:rPr>
      </w:pPr>
      <w:r w:rsidRPr="00041AE8">
        <w:rPr>
          <w:color w:val="auto"/>
        </w:rPr>
        <w:tab/>
        <w:t>Jednostką obmiarową jest m2 (metr kwadratowy) wykonanej warstwy ścieralnej z betonu asfaltowego (AC).</w:t>
      </w:r>
    </w:p>
    <w:p w:rsidR="00581A14" w:rsidRPr="00041AE8" w:rsidRDefault="00581A14" w:rsidP="00041AE8">
      <w:pPr>
        <w:spacing w:after="0" w:line="240" w:lineRule="auto"/>
        <w:rPr>
          <w:color w:val="auto"/>
        </w:rPr>
      </w:pPr>
      <w:r w:rsidRPr="00041AE8">
        <w:rPr>
          <w:color w:val="auto"/>
        </w:rPr>
        <w:t xml:space="preserve"> </w:t>
      </w:r>
      <w:bookmarkStart w:id="38" w:name="_Toc410286589"/>
      <w:bookmarkStart w:id="39" w:name="_Toc13080436"/>
      <w:bookmarkStart w:id="40" w:name="_Toc13081627"/>
      <w:bookmarkStart w:id="41" w:name="_Toc16773155"/>
      <w:bookmarkStart w:id="42" w:name="_Toc16794091"/>
      <w:r w:rsidRPr="00041AE8">
        <w:rPr>
          <w:color w:val="auto"/>
        </w:rPr>
        <w:t>8. ODBIÓR ROBÓT</w:t>
      </w:r>
      <w:bookmarkEnd w:id="38"/>
      <w:bookmarkEnd w:id="39"/>
      <w:bookmarkEnd w:id="40"/>
      <w:bookmarkEnd w:id="41"/>
      <w:bookmarkEnd w:id="42"/>
    </w:p>
    <w:p w:rsidR="00581A14" w:rsidRPr="00041AE8" w:rsidRDefault="00581A14" w:rsidP="00041AE8">
      <w:pPr>
        <w:spacing w:after="0" w:line="240" w:lineRule="auto"/>
        <w:rPr>
          <w:color w:val="auto"/>
        </w:rPr>
      </w:pPr>
      <w:r w:rsidRPr="00041AE8">
        <w:rPr>
          <w:color w:val="auto"/>
        </w:rPr>
        <w:tab/>
        <w:t>Ogólne zasady odbioru robót podano w ST  D-M-00.00.00 „Wymagania ogólne” [1] pkt 8.</w:t>
      </w:r>
    </w:p>
    <w:p w:rsidR="00581A14" w:rsidRPr="00041AE8" w:rsidRDefault="00581A14" w:rsidP="00041AE8">
      <w:pPr>
        <w:spacing w:after="0" w:line="240" w:lineRule="auto"/>
        <w:rPr>
          <w:color w:val="auto"/>
        </w:rPr>
      </w:pPr>
      <w:r w:rsidRPr="00041AE8">
        <w:rPr>
          <w:color w:val="auto"/>
        </w:rPr>
        <w:tab/>
        <w:t xml:space="preserve">Roboty uznaje się za wykonane zgodnie z dokumentacją projektową, ST i wymaganiami Inżyniera, jeżeli wszystkie pomiary i badania z zachowaniem tolerancji według </w:t>
      </w:r>
      <w:proofErr w:type="spellStart"/>
      <w:r w:rsidRPr="00041AE8">
        <w:rPr>
          <w:color w:val="auto"/>
        </w:rPr>
        <w:t>pktu</w:t>
      </w:r>
      <w:proofErr w:type="spellEnd"/>
      <w:r w:rsidRPr="00041AE8">
        <w:rPr>
          <w:color w:val="auto"/>
        </w:rPr>
        <w:t xml:space="preserve"> 6 dały wyniki pozytywne.</w:t>
      </w:r>
    </w:p>
    <w:p w:rsidR="00581A14" w:rsidRPr="00041AE8" w:rsidRDefault="00581A14" w:rsidP="00041AE8">
      <w:pPr>
        <w:spacing w:after="0" w:line="240" w:lineRule="auto"/>
        <w:rPr>
          <w:color w:val="auto"/>
        </w:rPr>
      </w:pPr>
      <w:bookmarkStart w:id="43" w:name="_Toc410286590"/>
      <w:bookmarkStart w:id="44" w:name="_Toc13080437"/>
      <w:bookmarkStart w:id="45" w:name="_Toc13081628"/>
      <w:bookmarkStart w:id="46" w:name="_Toc16773156"/>
      <w:bookmarkStart w:id="47" w:name="_Toc16794092"/>
      <w:r w:rsidRPr="00041AE8">
        <w:rPr>
          <w:color w:val="auto"/>
        </w:rPr>
        <w:t>9. PODSTAWA PŁATNOŚCI</w:t>
      </w:r>
      <w:bookmarkEnd w:id="43"/>
      <w:bookmarkEnd w:id="44"/>
      <w:bookmarkEnd w:id="45"/>
      <w:bookmarkEnd w:id="46"/>
      <w:bookmarkEnd w:id="47"/>
    </w:p>
    <w:p w:rsidR="00581A14" w:rsidRPr="00041AE8" w:rsidRDefault="00581A14" w:rsidP="00041AE8">
      <w:pPr>
        <w:spacing w:after="0" w:line="240" w:lineRule="auto"/>
        <w:rPr>
          <w:color w:val="auto"/>
        </w:rPr>
      </w:pPr>
      <w:r w:rsidRPr="00041AE8">
        <w:rPr>
          <w:color w:val="auto"/>
        </w:rPr>
        <w:t>9.1. Ogólne ustalenia dotyczące podstawy płatności</w:t>
      </w:r>
    </w:p>
    <w:p w:rsidR="00581A14" w:rsidRPr="00041AE8" w:rsidRDefault="00581A14" w:rsidP="00041AE8">
      <w:pPr>
        <w:spacing w:after="0" w:line="240" w:lineRule="auto"/>
        <w:rPr>
          <w:color w:val="auto"/>
        </w:rPr>
      </w:pPr>
      <w:r w:rsidRPr="00041AE8">
        <w:rPr>
          <w:color w:val="auto"/>
        </w:rPr>
        <w:tab/>
        <w:t>Ogólne ustalenia dotyczące podstawy płatności podano w ST D-M-00.00.00 „Wymagania ogólne” [1] pkt 9.</w:t>
      </w:r>
    </w:p>
    <w:p w:rsidR="00581A14" w:rsidRPr="00041AE8" w:rsidRDefault="00581A14" w:rsidP="00041AE8">
      <w:pPr>
        <w:spacing w:after="0" w:line="240" w:lineRule="auto"/>
        <w:rPr>
          <w:color w:val="auto"/>
        </w:rPr>
      </w:pPr>
      <w:r w:rsidRPr="00041AE8">
        <w:rPr>
          <w:color w:val="auto"/>
        </w:rPr>
        <w:t>9.2. Cena jednostki obmiarowej</w:t>
      </w:r>
    </w:p>
    <w:p w:rsidR="00581A14" w:rsidRPr="00041AE8" w:rsidRDefault="00581A14" w:rsidP="00041AE8">
      <w:pPr>
        <w:spacing w:after="0" w:line="240" w:lineRule="auto"/>
        <w:rPr>
          <w:color w:val="auto"/>
        </w:rPr>
      </w:pPr>
      <w:r w:rsidRPr="00041AE8">
        <w:rPr>
          <w:color w:val="auto"/>
        </w:rPr>
        <w:tab/>
        <w:t xml:space="preserve">Cena wykonania </w:t>
      </w:r>
      <w:smartTag w:uri="urn:schemas-microsoft-com:office:smarttags" w:element="metricconverter">
        <w:smartTagPr>
          <w:attr w:name="ProductID" w:val="1 m2"/>
        </w:smartTagPr>
        <w:r w:rsidRPr="00041AE8">
          <w:rPr>
            <w:color w:val="auto"/>
          </w:rPr>
          <w:t>1 m2</w:t>
        </w:r>
      </w:smartTag>
      <w:r w:rsidRPr="00041AE8">
        <w:rPr>
          <w:color w:val="auto"/>
        </w:rPr>
        <w:t xml:space="preserve"> warstwy ścieralnej z betonu asfaltowego (AC) obejmuje:</w:t>
      </w:r>
    </w:p>
    <w:p w:rsidR="00581A14" w:rsidRPr="00041AE8" w:rsidRDefault="00581A14" w:rsidP="00041AE8">
      <w:pPr>
        <w:spacing w:after="0" w:line="240" w:lineRule="auto"/>
        <w:rPr>
          <w:color w:val="auto"/>
        </w:rPr>
      </w:pPr>
      <w:r w:rsidRPr="00041AE8">
        <w:rPr>
          <w:color w:val="auto"/>
        </w:rPr>
        <w:t>prace pomiarowe i roboty przygotowawcze,</w:t>
      </w:r>
    </w:p>
    <w:p w:rsidR="00581A14" w:rsidRPr="00041AE8" w:rsidRDefault="00581A14" w:rsidP="00041AE8">
      <w:pPr>
        <w:spacing w:after="0" w:line="240" w:lineRule="auto"/>
        <w:rPr>
          <w:color w:val="auto"/>
        </w:rPr>
      </w:pPr>
      <w:r w:rsidRPr="00041AE8">
        <w:rPr>
          <w:color w:val="auto"/>
        </w:rPr>
        <w:t>oznakowanie robót,</w:t>
      </w:r>
    </w:p>
    <w:p w:rsidR="00581A14" w:rsidRPr="00041AE8" w:rsidRDefault="00581A14" w:rsidP="00041AE8">
      <w:pPr>
        <w:spacing w:after="0" w:line="240" w:lineRule="auto"/>
        <w:rPr>
          <w:color w:val="auto"/>
        </w:rPr>
      </w:pPr>
      <w:r w:rsidRPr="00041AE8">
        <w:rPr>
          <w:color w:val="auto"/>
        </w:rPr>
        <w:t>oczyszczenie i skropienie podłoża,</w:t>
      </w:r>
    </w:p>
    <w:p w:rsidR="00581A14" w:rsidRPr="00041AE8" w:rsidRDefault="00581A14" w:rsidP="00041AE8">
      <w:pPr>
        <w:spacing w:after="0" w:line="240" w:lineRule="auto"/>
        <w:rPr>
          <w:color w:val="auto"/>
        </w:rPr>
      </w:pPr>
      <w:r w:rsidRPr="00041AE8">
        <w:rPr>
          <w:color w:val="auto"/>
        </w:rPr>
        <w:t>dostarczenie materiałów i sprzętu,</w:t>
      </w:r>
    </w:p>
    <w:p w:rsidR="00581A14" w:rsidRPr="00041AE8" w:rsidRDefault="00581A14" w:rsidP="00041AE8">
      <w:pPr>
        <w:spacing w:after="0" w:line="240" w:lineRule="auto"/>
        <w:rPr>
          <w:color w:val="auto"/>
        </w:rPr>
      </w:pPr>
      <w:r w:rsidRPr="00041AE8">
        <w:rPr>
          <w:color w:val="auto"/>
        </w:rPr>
        <w:t>opracowanie recepty laboratoryjnej,</w:t>
      </w:r>
    </w:p>
    <w:p w:rsidR="00581A14" w:rsidRPr="00041AE8" w:rsidRDefault="00581A14" w:rsidP="00041AE8">
      <w:pPr>
        <w:spacing w:after="0" w:line="240" w:lineRule="auto"/>
        <w:rPr>
          <w:color w:val="auto"/>
        </w:rPr>
      </w:pPr>
      <w:r w:rsidRPr="00041AE8">
        <w:rPr>
          <w:color w:val="auto"/>
        </w:rPr>
        <w:t>wykonanie próby technologicznej i odcinka próbnego,</w:t>
      </w:r>
    </w:p>
    <w:p w:rsidR="00581A14" w:rsidRPr="00041AE8" w:rsidRDefault="00581A14" w:rsidP="00041AE8">
      <w:pPr>
        <w:spacing w:after="0" w:line="240" w:lineRule="auto"/>
        <w:rPr>
          <w:color w:val="auto"/>
        </w:rPr>
      </w:pPr>
      <w:r w:rsidRPr="00041AE8">
        <w:rPr>
          <w:color w:val="auto"/>
        </w:rPr>
        <w:t>wyprodukowanie mieszanki betonu asfaltowego i jej transport na miejsce wbudowania,</w:t>
      </w:r>
    </w:p>
    <w:p w:rsidR="00581A14" w:rsidRPr="00041AE8" w:rsidRDefault="00581A14" w:rsidP="00041AE8">
      <w:pPr>
        <w:spacing w:after="0" w:line="240" w:lineRule="auto"/>
        <w:rPr>
          <w:color w:val="auto"/>
        </w:rPr>
      </w:pPr>
      <w:r w:rsidRPr="00041AE8">
        <w:rPr>
          <w:color w:val="auto"/>
        </w:rPr>
        <w:t>posmarowanie lepiszczem lub pokrycie taśmą asfaltową krawędzi urządzeń obcych i krawężników,</w:t>
      </w:r>
    </w:p>
    <w:p w:rsidR="00581A14" w:rsidRPr="00041AE8" w:rsidRDefault="00581A14" w:rsidP="00041AE8">
      <w:pPr>
        <w:spacing w:after="0" w:line="240" w:lineRule="auto"/>
        <w:rPr>
          <w:color w:val="auto"/>
        </w:rPr>
      </w:pPr>
      <w:r w:rsidRPr="00041AE8">
        <w:rPr>
          <w:color w:val="auto"/>
        </w:rPr>
        <w:t>rozłożenie i zagęszczenie mieszanki betonu asfaltowego,</w:t>
      </w:r>
    </w:p>
    <w:p w:rsidR="00581A14" w:rsidRPr="00041AE8" w:rsidRDefault="00581A14" w:rsidP="00041AE8">
      <w:pPr>
        <w:spacing w:after="0" w:line="240" w:lineRule="auto"/>
        <w:rPr>
          <w:color w:val="auto"/>
        </w:rPr>
      </w:pPr>
      <w:r w:rsidRPr="00041AE8">
        <w:rPr>
          <w:color w:val="auto"/>
        </w:rPr>
        <w:t>obcięcie krawędzi i posmarowanie lepiszczem,</w:t>
      </w:r>
    </w:p>
    <w:p w:rsidR="00581A14" w:rsidRPr="00041AE8" w:rsidRDefault="00581A14" w:rsidP="00041AE8">
      <w:pPr>
        <w:spacing w:after="0" w:line="240" w:lineRule="auto"/>
        <w:rPr>
          <w:color w:val="auto"/>
        </w:rPr>
      </w:pPr>
      <w:r w:rsidRPr="00041AE8">
        <w:rPr>
          <w:color w:val="auto"/>
        </w:rPr>
        <w:t>przeprowadzenie pomiarów i badań  wymaganych w specyfikacji technicznej,</w:t>
      </w:r>
    </w:p>
    <w:p w:rsidR="00581A14" w:rsidRPr="00041AE8" w:rsidRDefault="00581A14" w:rsidP="00041AE8">
      <w:pPr>
        <w:spacing w:after="0" w:line="240" w:lineRule="auto"/>
        <w:rPr>
          <w:color w:val="auto"/>
        </w:rPr>
      </w:pPr>
      <w:r w:rsidRPr="00041AE8">
        <w:rPr>
          <w:color w:val="auto"/>
        </w:rPr>
        <w:t>odwiezienie sprzętu.</w:t>
      </w:r>
    </w:p>
    <w:p w:rsidR="00581A14" w:rsidRPr="00041AE8" w:rsidRDefault="00581A14" w:rsidP="00041AE8">
      <w:pPr>
        <w:spacing w:after="0" w:line="240" w:lineRule="auto"/>
        <w:rPr>
          <w:color w:val="auto"/>
        </w:rPr>
      </w:pPr>
      <w:r w:rsidRPr="00041AE8">
        <w:rPr>
          <w:color w:val="auto"/>
        </w:rPr>
        <w:t>9.3. Sposób rozliczenia robót tymczasowych i prac towarzyszących</w:t>
      </w:r>
    </w:p>
    <w:p w:rsidR="00581A14" w:rsidRPr="00041AE8" w:rsidRDefault="00581A14" w:rsidP="00041AE8">
      <w:pPr>
        <w:spacing w:after="0" w:line="240" w:lineRule="auto"/>
        <w:rPr>
          <w:color w:val="auto"/>
        </w:rPr>
      </w:pPr>
      <w:r w:rsidRPr="00041AE8">
        <w:rPr>
          <w:color w:val="auto"/>
        </w:rPr>
        <w:tab/>
        <w:t>Cena wykonania robót określonych niniejszą ST obejmuje:</w:t>
      </w:r>
    </w:p>
    <w:p w:rsidR="00581A14" w:rsidRPr="00041AE8" w:rsidRDefault="00581A14" w:rsidP="00041AE8">
      <w:pPr>
        <w:spacing w:after="0" w:line="240" w:lineRule="auto"/>
        <w:rPr>
          <w:color w:val="auto"/>
        </w:rPr>
      </w:pPr>
      <w:r w:rsidRPr="00041AE8">
        <w:rPr>
          <w:color w:val="auto"/>
        </w:rPr>
        <w:t>roboty tymczasowe, które są potrzebne do wykonania robót podstawowych, ale nie są przekazywane Zamawiającemu i są usuwane po wykonaniu robót podstawowych,</w:t>
      </w:r>
    </w:p>
    <w:p w:rsidR="00581A14" w:rsidRPr="00041AE8" w:rsidRDefault="00581A14" w:rsidP="00041AE8">
      <w:pPr>
        <w:spacing w:after="0" w:line="240" w:lineRule="auto"/>
        <w:rPr>
          <w:color w:val="auto"/>
        </w:rPr>
      </w:pPr>
      <w:r w:rsidRPr="00041AE8">
        <w:rPr>
          <w:color w:val="auto"/>
        </w:rPr>
        <w:t>prace towarzyszące, które są niezbędne do wykonania robót podstawowych, niezaliczane do robót tymczasowych, jak geodezyjne wytyczenie robót itd.</w:t>
      </w:r>
    </w:p>
    <w:p w:rsidR="00581A14" w:rsidRPr="00041AE8" w:rsidRDefault="00581A14" w:rsidP="00041AE8">
      <w:pPr>
        <w:spacing w:after="0" w:line="240" w:lineRule="auto"/>
        <w:rPr>
          <w:color w:val="auto"/>
        </w:rPr>
      </w:pPr>
      <w:bookmarkStart w:id="48" w:name="_Toc410286591"/>
      <w:bookmarkStart w:id="49" w:name="_Toc13080438"/>
      <w:bookmarkStart w:id="50" w:name="_Toc13081629"/>
      <w:bookmarkStart w:id="51" w:name="_Toc16773157"/>
      <w:bookmarkStart w:id="52" w:name="_Toc16794093"/>
      <w:r w:rsidRPr="00041AE8">
        <w:rPr>
          <w:color w:val="auto"/>
        </w:rPr>
        <w:t>10. PRZEPISY ZWIĄZANE</w:t>
      </w:r>
      <w:bookmarkEnd w:id="48"/>
      <w:bookmarkEnd w:id="49"/>
      <w:bookmarkEnd w:id="50"/>
      <w:bookmarkEnd w:id="51"/>
      <w:bookmarkEnd w:id="52"/>
    </w:p>
    <w:p w:rsidR="00581A14" w:rsidRPr="00041AE8" w:rsidRDefault="00581A14" w:rsidP="00041AE8">
      <w:pPr>
        <w:spacing w:after="0" w:line="240" w:lineRule="auto"/>
        <w:rPr>
          <w:color w:val="auto"/>
        </w:rPr>
      </w:pPr>
      <w:r w:rsidRPr="00041AE8">
        <w:rPr>
          <w:color w:val="auto"/>
        </w:rPr>
        <w:t>10.1. Ogólne specyfikacje techniczne (ST)</w:t>
      </w:r>
    </w:p>
    <w:tbl>
      <w:tblPr>
        <w:tblW w:w="0" w:type="auto"/>
        <w:tblLayout w:type="fixed"/>
        <w:tblCellMar>
          <w:left w:w="70" w:type="dxa"/>
          <w:right w:w="70" w:type="dxa"/>
        </w:tblCellMar>
        <w:tblLook w:val="0000" w:firstRow="0" w:lastRow="0" w:firstColumn="0" w:lastColumn="0" w:noHBand="0" w:noVBand="0"/>
      </w:tblPr>
      <w:tblGrid>
        <w:gridCol w:w="496"/>
        <w:gridCol w:w="1842"/>
        <w:gridCol w:w="5172"/>
      </w:tblGrid>
      <w:tr w:rsidR="00581A14" w:rsidRPr="00041AE8" w:rsidTr="00C35996">
        <w:tc>
          <w:tcPr>
            <w:tcW w:w="496" w:type="dxa"/>
          </w:tcPr>
          <w:p w:rsidR="00581A14" w:rsidRPr="00041AE8" w:rsidRDefault="00581A14" w:rsidP="00041AE8">
            <w:pPr>
              <w:spacing w:after="0" w:line="240" w:lineRule="auto"/>
              <w:rPr>
                <w:color w:val="auto"/>
              </w:rPr>
            </w:pPr>
            <w:r w:rsidRPr="00041AE8">
              <w:rPr>
                <w:color w:val="auto"/>
              </w:rPr>
              <w:t>1.</w:t>
            </w:r>
          </w:p>
        </w:tc>
        <w:tc>
          <w:tcPr>
            <w:tcW w:w="1842" w:type="dxa"/>
          </w:tcPr>
          <w:p w:rsidR="00581A14" w:rsidRPr="00041AE8" w:rsidRDefault="00581A14" w:rsidP="00041AE8">
            <w:pPr>
              <w:spacing w:after="0" w:line="240" w:lineRule="auto"/>
              <w:rPr>
                <w:color w:val="auto"/>
              </w:rPr>
            </w:pPr>
            <w:r w:rsidRPr="00041AE8">
              <w:rPr>
                <w:color w:val="auto"/>
              </w:rPr>
              <w:t>D-M-00.00.00</w:t>
            </w:r>
          </w:p>
        </w:tc>
        <w:tc>
          <w:tcPr>
            <w:tcW w:w="5172" w:type="dxa"/>
          </w:tcPr>
          <w:p w:rsidR="00581A14" w:rsidRPr="00041AE8" w:rsidRDefault="00581A14" w:rsidP="00041AE8">
            <w:pPr>
              <w:spacing w:after="0" w:line="240" w:lineRule="auto"/>
              <w:rPr>
                <w:color w:val="auto"/>
              </w:rPr>
            </w:pPr>
            <w:r w:rsidRPr="00041AE8">
              <w:rPr>
                <w:color w:val="auto"/>
              </w:rPr>
              <w:t xml:space="preserve"> Wymagania ogólne</w:t>
            </w:r>
          </w:p>
        </w:tc>
      </w:tr>
    </w:tbl>
    <w:p w:rsidR="00581A14" w:rsidRPr="00041AE8" w:rsidRDefault="00581A14" w:rsidP="00041AE8">
      <w:pPr>
        <w:spacing w:after="0" w:line="240" w:lineRule="auto"/>
        <w:rPr>
          <w:color w:val="auto"/>
        </w:rPr>
      </w:pPr>
      <w:r w:rsidRPr="00041AE8">
        <w:rPr>
          <w:color w:val="auto"/>
        </w:rPr>
        <w:t>10.2. Normy</w:t>
      </w:r>
    </w:p>
    <w:p w:rsidR="00581A14" w:rsidRPr="00041AE8" w:rsidRDefault="00581A14" w:rsidP="00041AE8">
      <w:pPr>
        <w:spacing w:after="0" w:line="240" w:lineRule="auto"/>
        <w:rPr>
          <w:color w:val="auto"/>
        </w:rPr>
      </w:pPr>
      <w:r w:rsidRPr="00041AE8">
        <w:rPr>
          <w:color w:val="auto"/>
        </w:rPr>
        <w:t>(Zestawienie zawiera dodatkowo normy PN-EN związane z badaniami materiałów występujących w niniejszej ST)</w:t>
      </w:r>
    </w:p>
    <w:tbl>
      <w:tblPr>
        <w:tblW w:w="0" w:type="auto"/>
        <w:tblLook w:val="01E0" w:firstRow="1" w:lastRow="1" w:firstColumn="1" w:lastColumn="1" w:noHBand="0" w:noVBand="0"/>
      </w:tblPr>
      <w:tblGrid>
        <w:gridCol w:w="534"/>
        <w:gridCol w:w="1842"/>
        <w:gridCol w:w="5135"/>
      </w:tblGrid>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2.</w:t>
            </w:r>
          </w:p>
        </w:tc>
        <w:tc>
          <w:tcPr>
            <w:tcW w:w="1842" w:type="dxa"/>
          </w:tcPr>
          <w:p w:rsidR="00581A14" w:rsidRPr="00041AE8" w:rsidRDefault="00581A14" w:rsidP="00041AE8">
            <w:pPr>
              <w:spacing w:after="0" w:line="240" w:lineRule="auto"/>
              <w:rPr>
                <w:color w:val="auto"/>
              </w:rPr>
            </w:pPr>
            <w:r w:rsidRPr="00041AE8">
              <w:rPr>
                <w:color w:val="auto"/>
              </w:rPr>
              <w:t>PN-EN 196-21</w:t>
            </w:r>
          </w:p>
        </w:tc>
        <w:tc>
          <w:tcPr>
            <w:tcW w:w="5135" w:type="dxa"/>
          </w:tcPr>
          <w:p w:rsidR="00581A14" w:rsidRPr="00041AE8" w:rsidRDefault="00581A14" w:rsidP="00041AE8">
            <w:pPr>
              <w:spacing w:after="0" w:line="240" w:lineRule="auto"/>
              <w:rPr>
                <w:color w:val="auto"/>
              </w:rPr>
            </w:pPr>
            <w:r w:rsidRPr="00041AE8">
              <w:rPr>
                <w:color w:val="auto"/>
              </w:rPr>
              <w:t>Metody badania cementu – Oznaczanie zawartości chlorków, dwutlenku węgla i alkaliów w cemencie</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3.</w:t>
            </w:r>
          </w:p>
        </w:tc>
        <w:tc>
          <w:tcPr>
            <w:tcW w:w="1842" w:type="dxa"/>
          </w:tcPr>
          <w:p w:rsidR="00581A14" w:rsidRPr="00041AE8" w:rsidRDefault="00581A14" w:rsidP="00041AE8">
            <w:pPr>
              <w:spacing w:after="0" w:line="240" w:lineRule="auto"/>
              <w:rPr>
                <w:color w:val="auto"/>
              </w:rPr>
            </w:pPr>
            <w:r w:rsidRPr="00041AE8">
              <w:rPr>
                <w:color w:val="auto"/>
              </w:rPr>
              <w:t>PN-EN 459-2</w:t>
            </w:r>
          </w:p>
        </w:tc>
        <w:tc>
          <w:tcPr>
            <w:tcW w:w="5135" w:type="dxa"/>
          </w:tcPr>
          <w:p w:rsidR="00581A14" w:rsidRPr="00041AE8" w:rsidRDefault="00581A14" w:rsidP="00041AE8">
            <w:pPr>
              <w:spacing w:after="0" w:line="240" w:lineRule="auto"/>
              <w:rPr>
                <w:color w:val="auto"/>
              </w:rPr>
            </w:pPr>
            <w:r w:rsidRPr="00041AE8">
              <w:rPr>
                <w:color w:val="auto"/>
              </w:rPr>
              <w:t>Wapno budowlane – Część 2: Metody badań</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4.</w:t>
            </w:r>
          </w:p>
        </w:tc>
        <w:tc>
          <w:tcPr>
            <w:tcW w:w="1842" w:type="dxa"/>
          </w:tcPr>
          <w:p w:rsidR="00581A14" w:rsidRPr="00041AE8" w:rsidRDefault="00581A14" w:rsidP="00041AE8">
            <w:pPr>
              <w:spacing w:after="0" w:line="240" w:lineRule="auto"/>
              <w:rPr>
                <w:color w:val="auto"/>
              </w:rPr>
            </w:pPr>
            <w:r w:rsidRPr="00041AE8">
              <w:rPr>
                <w:color w:val="auto"/>
              </w:rPr>
              <w:t>PN-EN 932-3</w:t>
            </w:r>
          </w:p>
        </w:tc>
        <w:tc>
          <w:tcPr>
            <w:tcW w:w="5135" w:type="dxa"/>
          </w:tcPr>
          <w:p w:rsidR="00581A14" w:rsidRPr="00041AE8" w:rsidRDefault="00581A14" w:rsidP="00041AE8">
            <w:pPr>
              <w:spacing w:after="0" w:line="240" w:lineRule="auto"/>
              <w:rPr>
                <w:color w:val="auto"/>
              </w:rPr>
            </w:pPr>
            <w:r w:rsidRPr="00041AE8">
              <w:rPr>
                <w:color w:val="auto"/>
              </w:rPr>
              <w:t>Badania podstawowych właściwości kruszyw – Procedura i terminologia uproszczonego opisu petrograficznego</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5.</w:t>
            </w:r>
          </w:p>
        </w:tc>
        <w:tc>
          <w:tcPr>
            <w:tcW w:w="1842" w:type="dxa"/>
          </w:tcPr>
          <w:p w:rsidR="00581A14" w:rsidRPr="00041AE8" w:rsidRDefault="00581A14" w:rsidP="00041AE8">
            <w:pPr>
              <w:spacing w:after="0" w:line="240" w:lineRule="auto"/>
              <w:rPr>
                <w:color w:val="auto"/>
              </w:rPr>
            </w:pPr>
            <w:r w:rsidRPr="00041AE8">
              <w:rPr>
                <w:color w:val="auto"/>
              </w:rPr>
              <w:t>PN-EN 933-1</w:t>
            </w:r>
          </w:p>
        </w:tc>
        <w:tc>
          <w:tcPr>
            <w:tcW w:w="5135" w:type="dxa"/>
          </w:tcPr>
          <w:p w:rsidR="00581A14" w:rsidRPr="00041AE8" w:rsidRDefault="00581A14" w:rsidP="00041AE8">
            <w:pPr>
              <w:spacing w:after="0" w:line="240" w:lineRule="auto"/>
              <w:rPr>
                <w:color w:val="auto"/>
              </w:rPr>
            </w:pPr>
            <w:r w:rsidRPr="00041AE8">
              <w:rPr>
                <w:color w:val="auto"/>
              </w:rPr>
              <w:t>Badania geometrycznych właściwości kruszyw – Oznaczanie składu ziarnowego – Metoda przesiewania</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6.</w:t>
            </w:r>
          </w:p>
        </w:tc>
        <w:tc>
          <w:tcPr>
            <w:tcW w:w="1842" w:type="dxa"/>
          </w:tcPr>
          <w:p w:rsidR="00581A14" w:rsidRPr="00041AE8" w:rsidRDefault="00581A14" w:rsidP="00041AE8">
            <w:pPr>
              <w:spacing w:after="0" w:line="240" w:lineRule="auto"/>
              <w:rPr>
                <w:color w:val="auto"/>
              </w:rPr>
            </w:pPr>
            <w:r w:rsidRPr="00041AE8">
              <w:rPr>
                <w:color w:val="auto"/>
              </w:rPr>
              <w:t>PN-EN 933-3</w:t>
            </w:r>
          </w:p>
        </w:tc>
        <w:tc>
          <w:tcPr>
            <w:tcW w:w="5135" w:type="dxa"/>
          </w:tcPr>
          <w:p w:rsidR="00581A14" w:rsidRPr="00041AE8" w:rsidRDefault="00581A14" w:rsidP="00041AE8">
            <w:pPr>
              <w:spacing w:after="0" w:line="240" w:lineRule="auto"/>
              <w:rPr>
                <w:color w:val="auto"/>
              </w:rPr>
            </w:pPr>
            <w:r w:rsidRPr="00041AE8">
              <w:rPr>
                <w:color w:val="auto"/>
              </w:rPr>
              <w:t>Badania geometrycznych właściwości kruszyw – Oznaczanie kształtu ziaren za pomocą wskaźnika płaskości</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7.</w:t>
            </w:r>
          </w:p>
        </w:tc>
        <w:tc>
          <w:tcPr>
            <w:tcW w:w="1842" w:type="dxa"/>
          </w:tcPr>
          <w:p w:rsidR="00581A14" w:rsidRPr="00041AE8" w:rsidRDefault="00581A14" w:rsidP="00041AE8">
            <w:pPr>
              <w:spacing w:after="0" w:line="240" w:lineRule="auto"/>
              <w:rPr>
                <w:color w:val="auto"/>
              </w:rPr>
            </w:pPr>
            <w:r w:rsidRPr="00041AE8">
              <w:rPr>
                <w:color w:val="auto"/>
              </w:rPr>
              <w:t>PN-EN 933-4</w:t>
            </w:r>
          </w:p>
        </w:tc>
        <w:tc>
          <w:tcPr>
            <w:tcW w:w="5135" w:type="dxa"/>
          </w:tcPr>
          <w:p w:rsidR="00581A14" w:rsidRPr="00041AE8" w:rsidRDefault="00581A14" w:rsidP="00041AE8">
            <w:pPr>
              <w:spacing w:after="0" w:line="240" w:lineRule="auto"/>
              <w:rPr>
                <w:color w:val="auto"/>
              </w:rPr>
            </w:pPr>
            <w:r w:rsidRPr="00041AE8">
              <w:rPr>
                <w:color w:val="auto"/>
              </w:rPr>
              <w:t xml:space="preserve">Badania geometrycznych właściwości kruszyw – Część 4: </w:t>
            </w:r>
            <w:r w:rsidRPr="00041AE8">
              <w:rPr>
                <w:color w:val="auto"/>
              </w:rPr>
              <w:lastRenderedPageBreak/>
              <w:t>Oznaczanie kształtu ziaren – Wskaźnik kształtu</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lastRenderedPageBreak/>
              <w:t>8.</w:t>
            </w:r>
          </w:p>
        </w:tc>
        <w:tc>
          <w:tcPr>
            <w:tcW w:w="1842" w:type="dxa"/>
          </w:tcPr>
          <w:p w:rsidR="00581A14" w:rsidRPr="00041AE8" w:rsidRDefault="00581A14" w:rsidP="00041AE8">
            <w:pPr>
              <w:spacing w:after="0" w:line="240" w:lineRule="auto"/>
              <w:rPr>
                <w:color w:val="auto"/>
              </w:rPr>
            </w:pPr>
            <w:r w:rsidRPr="00041AE8">
              <w:rPr>
                <w:color w:val="auto"/>
              </w:rPr>
              <w:t>PN-EN 933-5</w:t>
            </w:r>
          </w:p>
        </w:tc>
        <w:tc>
          <w:tcPr>
            <w:tcW w:w="5135" w:type="dxa"/>
          </w:tcPr>
          <w:p w:rsidR="00581A14" w:rsidRPr="00041AE8" w:rsidRDefault="00581A14" w:rsidP="00041AE8">
            <w:pPr>
              <w:spacing w:after="0" w:line="240" w:lineRule="auto"/>
              <w:rPr>
                <w:color w:val="auto"/>
              </w:rPr>
            </w:pPr>
            <w:r w:rsidRPr="00041AE8">
              <w:rPr>
                <w:color w:val="auto"/>
              </w:rPr>
              <w:t xml:space="preserve">Badania geometrycznych właściwości kruszyw – Oznaczanie procentowej zawartości ziaren o powierzchniach powstałych w wyniku </w:t>
            </w:r>
            <w:proofErr w:type="spellStart"/>
            <w:r w:rsidRPr="00041AE8">
              <w:rPr>
                <w:color w:val="auto"/>
              </w:rPr>
              <w:t>przekruszenia</w:t>
            </w:r>
            <w:proofErr w:type="spellEnd"/>
            <w:r w:rsidRPr="00041AE8">
              <w:rPr>
                <w:color w:val="auto"/>
              </w:rPr>
              <w:t xml:space="preserve"> lub łamania kruszyw grubych</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9.</w:t>
            </w:r>
          </w:p>
        </w:tc>
        <w:tc>
          <w:tcPr>
            <w:tcW w:w="1842" w:type="dxa"/>
          </w:tcPr>
          <w:p w:rsidR="00581A14" w:rsidRPr="00041AE8" w:rsidRDefault="00581A14" w:rsidP="00041AE8">
            <w:pPr>
              <w:spacing w:after="0" w:line="240" w:lineRule="auto"/>
              <w:rPr>
                <w:color w:val="auto"/>
              </w:rPr>
            </w:pPr>
            <w:r w:rsidRPr="00041AE8">
              <w:rPr>
                <w:color w:val="auto"/>
              </w:rPr>
              <w:t>PN-EN 933-6</w:t>
            </w:r>
          </w:p>
        </w:tc>
        <w:tc>
          <w:tcPr>
            <w:tcW w:w="5135" w:type="dxa"/>
          </w:tcPr>
          <w:p w:rsidR="00581A14" w:rsidRPr="00041AE8" w:rsidRDefault="00581A14" w:rsidP="00041AE8">
            <w:pPr>
              <w:spacing w:after="0" w:line="240" w:lineRule="auto"/>
              <w:rPr>
                <w:color w:val="auto"/>
              </w:rPr>
            </w:pPr>
            <w:r w:rsidRPr="00041AE8">
              <w:rPr>
                <w:color w:val="auto"/>
              </w:rPr>
              <w:t>Badania geometrycznych właściwości kruszyw – Część 6: Ocena właściwości powierzchni – Wskaźnik przepływu kruszywa</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10.</w:t>
            </w:r>
          </w:p>
        </w:tc>
        <w:tc>
          <w:tcPr>
            <w:tcW w:w="1842" w:type="dxa"/>
          </w:tcPr>
          <w:p w:rsidR="00581A14" w:rsidRPr="00041AE8" w:rsidRDefault="00581A14" w:rsidP="00041AE8">
            <w:pPr>
              <w:spacing w:after="0" w:line="240" w:lineRule="auto"/>
              <w:rPr>
                <w:color w:val="auto"/>
              </w:rPr>
            </w:pPr>
            <w:r w:rsidRPr="00041AE8">
              <w:rPr>
                <w:color w:val="auto"/>
              </w:rPr>
              <w:t>PN-EN 933-9</w:t>
            </w:r>
          </w:p>
        </w:tc>
        <w:tc>
          <w:tcPr>
            <w:tcW w:w="5135" w:type="dxa"/>
          </w:tcPr>
          <w:p w:rsidR="00581A14" w:rsidRPr="00041AE8" w:rsidRDefault="00581A14" w:rsidP="00041AE8">
            <w:pPr>
              <w:spacing w:after="0" w:line="240" w:lineRule="auto"/>
              <w:rPr>
                <w:color w:val="auto"/>
              </w:rPr>
            </w:pPr>
            <w:r w:rsidRPr="00041AE8">
              <w:rPr>
                <w:color w:val="auto"/>
              </w:rPr>
              <w:t>Badania geometrycznych właściwości kruszyw – Ocena zawartości drobnych cząstek – Badania błękitem metylenowym</w:t>
            </w:r>
          </w:p>
        </w:tc>
      </w:tr>
    </w:tbl>
    <w:p w:rsidR="00581A14" w:rsidRPr="00041AE8" w:rsidRDefault="00581A14" w:rsidP="00041AE8">
      <w:pPr>
        <w:spacing w:after="0" w:line="240" w:lineRule="auto"/>
        <w:rPr>
          <w:color w:val="auto"/>
        </w:rPr>
      </w:pPr>
    </w:p>
    <w:p w:rsidR="00581A14" w:rsidRPr="00041AE8" w:rsidRDefault="00581A14" w:rsidP="00041AE8">
      <w:pPr>
        <w:spacing w:after="0" w:line="240" w:lineRule="auto"/>
        <w:rPr>
          <w:color w:val="auto"/>
        </w:rPr>
      </w:pPr>
    </w:p>
    <w:tbl>
      <w:tblPr>
        <w:tblW w:w="0" w:type="auto"/>
        <w:tblLook w:val="01E0" w:firstRow="1" w:lastRow="1" w:firstColumn="1" w:lastColumn="1" w:noHBand="0" w:noVBand="0"/>
      </w:tblPr>
      <w:tblGrid>
        <w:gridCol w:w="534"/>
        <w:gridCol w:w="1842"/>
        <w:gridCol w:w="5135"/>
      </w:tblGrid>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11.</w:t>
            </w:r>
          </w:p>
        </w:tc>
        <w:tc>
          <w:tcPr>
            <w:tcW w:w="1842" w:type="dxa"/>
          </w:tcPr>
          <w:p w:rsidR="00581A14" w:rsidRPr="00041AE8" w:rsidRDefault="00581A14" w:rsidP="00041AE8">
            <w:pPr>
              <w:spacing w:after="0" w:line="240" w:lineRule="auto"/>
              <w:rPr>
                <w:color w:val="auto"/>
              </w:rPr>
            </w:pPr>
            <w:r w:rsidRPr="00041AE8">
              <w:rPr>
                <w:color w:val="auto"/>
              </w:rPr>
              <w:t>PN-EN 933-10</w:t>
            </w:r>
          </w:p>
        </w:tc>
        <w:tc>
          <w:tcPr>
            <w:tcW w:w="5135" w:type="dxa"/>
          </w:tcPr>
          <w:p w:rsidR="00581A14" w:rsidRPr="00041AE8" w:rsidRDefault="00581A14" w:rsidP="00041AE8">
            <w:pPr>
              <w:spacing w:after="0" w:line="240" w:lineRule="auto"/>
              <w:rPr>
                <w:color w:val="auto"/>
              </w:rPr>
            </w:pPr>
            <w:r w:rsidRPr="00041AE8">
              <w:rPr>
                <w:color w:val="auto"/>
              </w:rPr>
              <w:t>Badania geometrycznych właściwości kruszyw – Część 10: Ocena zawartości drobnych cząstek – Uziarnienie wypełniaczy (przesiewanie w strumieniu powietrza)</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12.</w:t>
            </w:r>
          </w:p>
        </w:tc>
        <w:tc>
          <w:tcPr>
            <w:tcW w:w="1842" w:type="dxa"/>
          </w:tcPr>
          <w:p w:rsidR="00581A14" w:rsidRPr="00041AE8" w:rsidRDefault="00581A14" w:rsidP="00041AE8">
            <w:pPr>
              <w:spacing w:after="0" w:line="240" w:lineRule="auto"/>
              <w:rPr>
                <w:color w:val="auto"/>
              </w:rPr>
            </w:pPr>
            <w:r w:rsidRPr="00041AE8">
              <w:rPr>
                <w:color w:val="auto"/>
              </w:rPr>
              <w:t>PN-EN 1097-2</w:t>
            </w:r>
          </w:p>
        </w:tc>
        <w:tc>
          <w:tcPr>
            <w:tcW w:w="5135" w:type="dxa"/>
          </w:tcPr>
          <w:p w:rsidR="00581A14" w:rsidRPr="00041AE8" w:rsidRDefault="00581A14" w:rsidP="00041AE8">
            <w:pPr>
              <w:spacing w:after="0" w:line="240" w:lineRule="auto"/>
              <w:rPr>
                <w:color w:val="auto"/>
              </w:rPr>
            </w:pPr>
            <w:r w:rsidRPr="00041AE8">
              <w:rPr>
                <w:color w:val="auto"/>
              </w:rPr>
              <w:t>Badania mechanicznych i fizycznych właściwości kruszyw – Metody oznaczania odporności na rozdrabnianie</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13.</w:t>
            </w:r>
          </w:p>
        </w:tc>
        <w:tc>
          <w:tcPr>
            <w:tcW w:w="1842" w:type="dxa"/>
          </w:tcPr>
          <w:p w:rsidR="00581A14" w:rsidRPr="00041AE8" w:rsidRDefault="00581A14" w:rsidP="00041AE8">
            <w:pPr>
              <w:spacing w:after="0" w:line="240" w:lineRule="auto"/>
              <w:rPr>
                <w:color w:val="auto"/>
              </w:rPr>
            </w:pPr>
            <w:r w:rsidRPr="00041AE8">
              <w:rPr>
                <w:color w:val="auto"/>
              </w:rPr>
              <w:t>PN-EN 1097-3</w:t>
            </w:r>
          </w:p>
        </w:tc>
        <w:tc>
          <w:tcPr>
            <w:tcW w:w="5135" w:type="dxa"/>
          </w:tcPr>
          <w:p w:rsidR="00581A14" w:rsidRPr="00041AE8" w:rsidRDefault="00581A14" w:rsidP="00041AE8">
            <w:pPr>
              <w:spacing w:after="0" w:line="240" w:lineRule="auto"/>
              <w:rPr>
                <w:color w:val="auto"/>
              </w:rPr>
            </w:pPr>
            <w:r w:rsidRPr="00041AE8">
              <w:rPr>
                <w:color w:val="auto"/>
              </w:rPr>
              <w:t>Badania mechanicznych i fizycznych właściwości kruszyw – Oznaczanie gęstości nasypowej i jamistości</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14.</w:t>
            </w:r>
          </w:p>
        </w:tc>
        <w:tc>
          <w:tcPr>
            <w:tcW w:w="1842" w:type="dxa"/>
          </w:tcPr>
          <w:p w:rsidR="00581A14" w:rsidRPr="00041AE8" w:rsidRDefault="00581A14" w:rsidP="00041AE8">
            <w:pPr>
              <w:spacing w:after="0" w:line="240" w:lineRule="auto"/>
              <w:rPr>
                <w:color w:val="auto"/>
              </w:rPr>
            </w:pPr>
            <w:r w:rsidRPr="00041AE8">
              <w:rPr>
                <w:color w:val="auto"/>
              </w:rPr>
              <w:t>PN-EN 1097-4</w:t>
            </w:r>
          </w:p>
        </w:tc>
        <w:tc>
          <w:tcPr>
            <w:tcW w:w="5135" w:type="dxa"/>
          </w:tcPr>
          <w:p w:rsidR="00581A14" w:rsidRPr="00041AE8" w:rsidRDefault="00581A14" w:rsidP="00041AE8">
            <w:pPr>
              <w:spacing w:after="0" w:line="240" w:lineRule="auto"/>
              <w:rPr>
                <w:color w:val="auto"/>
              </w:rPr>
            </w:pPr>
            <w:r w:rsidRPr="00041AE8">
              <w:rPr>
                <w:color w:val="auto"/>
              </w:rPr>
              <w:t>Badania mechanicznych i fizycznych właściwości kruszyw – Część 4: Oznaczanie pustych przestrzeni suchego, zagęszczonego wypełniacza</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15.</w:t>
            </w:r>
          </w:p>
        </w:tc>
        <w:tc>
          <w:tcPr>
            <w:tcW w:w="1842" w:type="dxa"/>
          </w:tcPr>
          <w:p w:rsidR="00581A14" w:rsidRPr="00041AE8" w:rsidRDefault="00581A14" w:rsidP="00041AE8">
            <w:pPr>
              <w:spacing w:after="0" w:line="240" w:lineRule="auto"/>
              <w:rPr>
                <w:color w:val="auto"/>
              </w:rPr>
            </w:pPr>
            <w:r w:rsidRPr="00041AE8">
              <w:rPr>
                <w:color w:val="auto"/>
              </w:rPr>
              <w:t>PN-EN 1097-5</w:t>
            </w:r>
          </w:p>
        </w:tc>
        <w:tc>
          <w:tcPr>
            <w:tcW w:w="5135" w:type="dxa"/>
          </w:tcPr>
          <w:p w:rsidR="00581A14" w:rsidRPr="00041AE8" w:rsidRDefault="00581A14" w:rsidP="00041AE8">
            <w:pPr>
              <w:spacing w:after="0" w:line="240" w:lineRule="auto"/>
              <w:rPr>
                <w:color w:val="auto"/>
              </w:rPr>
            </w:pPr>
            <w:r w:rsidRPr="00041AE8">
              <w:rPr>
                <w:color w:val="auto"/>
              </w:rPr>
              <w:t>Badania mechanicznych i fizycznych właściwości kruszyw – Część 5: Oznaczanie zawartości wody przez suszenie w suszarce z wentylacją</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16.</w:t>
            </w:r>
          </w:p>
        </w:tc>
        <w:tc>
          <w:tcPr>
            <w:tcW w:w="1842" w:type="dxa"/>
          </w:tcPr>
          <w:p w:rsidR="00581A14" w:rsidRPr="00041AE8" w:rsidRDefault="00581A14" w:rsidP="00041AE8">
            <w:pPr>
              <w:spacing w:after="0" w:line="240" w:lineRule="auto"/>
              <w:rPr>
                <w:color w:val="auto"/>
              </w:rPr>
            </w:pPr>
            <w:r w:rsidRPr="00041AE8">
              <w:rPr>
                <w:color w:val="auto"/>
              </w:rPr>
              <w:t>PN-EN 1097-6</w:t>
            </w:r>
          </w:p>
        </w:tc>
        <w:tc>
          <w:tcPr>
            <w:tcW w:w="5135" w:type="dxa"/>
          </w:tcPr>
          <w:p w:rsidR="00581A14" w:rsidRPr="00041AE8" w:rsidRDefault="00581A14" w:rsidP="00041AE8">
            <w:pPr>
              <w:spacing w:after="0" w:line="240" w:lineRule="auto"/>
              <w:rPr>
                <w:color w:val="auto"/>
              </w:rPr>
            </w:pPr>
            <w:r w:rsidRPr="00041AE8">
              <w:rPr>
                <w:color w:val="auto"/>
              </w:rPr>
              <w:t>Badania mechanicznych i fizycznych właściwości kruszyw –Część 6: Oznaczanie gęstości ziaren i nasiąkliwości</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17.</w:t>
            </w:r>
          </w:p>
        </w:tc>
        <w:tc>
          <w:tcPr>
            <w:tcW w:w="1842" w:type="dxa"/>
          </w:tcPr>
          <w:p w:rsidR="00581A14" w:rsidRPr="00041AE8" w:rsidRDefault="00581A14" w:rsidP="00041AE8">
            <w:pPr>
              <w:spacing w:after="0" w:line="240" w:lineRule="auto"/>
              <w:rPr>
                <w:color w:val="auto"/>
              </w:rPr>
            </w:pPr>
            <w:r w:rsidRPr="00041AE8">
              <w:rPr>
                <w:color w:val="auto"/>
              </w:rPr>
              <w:t>PN-EN 1097-7</w:t>
            </w:r>
          </w:p>
        </w:tc>
        <w:tc>
          <w:tcPr>
            <w:tcW w:w="5135" w:type="dxa"/>
          </w:tcPr>
          <w:p w:rsidR="00581A14" w:rsidRPr="00041AE8" w:rsidRDefault="00581A14" w:rsidP="00041AE8">
            <w:pPr>
              <w:spacing w:after="0" w:line="240" w:lineRule="auto"/>
              <w:rPr>
                <w:color w:val="auto"/>
              </w:rPr>
            </w:pPr>
            <w:r w:rsidRPr="00041AE8">
              <w:rPr>
                <w:color w:val="auto"/>
              </w:rPr>
              <w:t>Badania mechanicznych i fizycznych właściwości kruszyw – Część 7: Oznaczanie gęstości wypełniacza – Metoda piknometryczna</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18.</w:t>
            </w:r>
          </w:p>
        </w:tc>
        <w:tc>
          <w:tcPr>
            <w:tcW w:w="1842" w:type="dxa"/>
          </w:tcPr>
          <w:p w:rsidR="00581A14" w:rsidRPr="00041AE8" w:rsidRDefault="00581A14" w:rsidP="00041AE8">
            <w:pPr>
              <w:spacing w:after="0" w:line="240" w:lineRule="auto"/>
              <w:rPr>
                <w:color w:val="auto"/>
              </w:rPr>
            </w:pPr>
            <w:r w:rsidRPr="00041AE8">
              <w:rPr>
                <w:color w:val="auto"/>
              </w:rPr>
              <w:t>PN-EN 1097-8</w:t>
            </w:r>
          </w:p>
        </w:tc>
        <w:tc>
          <w:tcPr>
            <w:tcW w:w="5135" w:type="dxa"/>
          </w:tcPr>
          <w:p w:rsidR="00581A14" w:rsidRPr="00041AE8" w:rsidRDefault="00581A14" w:rsidP="00041AE8">
            <w:pPr>
              <w:spacing w:after="0" w:line="240" w:lineRule="auto"/>
              <w:rPr>
                <w:color w:val="auto"/>
              </w:rPr>
            </w:pPr>
            <w:r w:rsidRPr="00041AE8">
              <w:rPr>
                <w:color w:val="auto"/>
              </w:rPr>
              <w:t xml:space="preserve">Badania mechanicznych i fizycznych właściwości kruszyw – Część 8: Oznaczanie </w:t>
            </w:r>
            <w:proofErr w:type="spellStart"/>
            <w:r w:rsidRPr="00041AE8">
              <w:rPr>
                <w:color w:val="auto"/>
              </w:rPr>
              <w:t>polerowalności</w:t>
            </w:r>
            <w:proofErr w:type="spellEnd"/>
            <w:r w:rsidRPr="00041AE8">
              <w:rPr>
                <w:color w:val="auto"/>
              </w:rPr>
              <w:t xml:space="preserve"> kamienia</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19.</w:t>
            </w:r>
          </w:p>
        </w:tc>
        <w:tc>
          <w:tcPr>
            <w:tcW w:w="1842" w:type="dxa"/>
          </w:tcPr>
          <w:p w:rsidR="00581A14" w:rsidRPr="00041AE8" w:rsidRDefault="00581A14" w:rsidP="00041AE8">
            <w:pPr>
              <w:spacing w:after="0" w:line="240" w:lineRule="auto"/>
              <w:rPr>
                <w:color w:val="auto"/>
              </w:rPr>
            </w:pPr>
            <w:r w:rsidRPr="00041AE8">
              <w:rPr>
                <w:color w:val="auto"/>
              </w:rPr>
              <w:t>PN-EN 1367-1</w:t>
            </w:r>
          </w:p>
        </w:tc>
        <w:tc>
          <w:tcPr>
            <w:tcW w:w="5135" w:type="dxa"/>
          </w:tcPr>
          <w:p w:rsidR="00581A14" w:rsidRPr="00041AE8" w:rsidRDefault="00581A14" w:rsidP="00041AE8">
            <w:pPr>
              <w:spacing w:after="0" w:line="240" w:lineRule="auto"/>
              <w:rPr>
                <w:color w:val="auto"/>
              </w:rPr>
            </w:pPr>
            <w:r w:rsidRPr="00041AE8">
              <w:rPr>
                <w:color w:val="auto"/>
              </w:rPr>
              <w:t>Badania właściwości cieplnych i odporności kruszyw na działanie czynników atmosferycznych – Część 1: Oznaczanie mrozoodporności</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20.</w:t>
            </w:r>
          </w:p>
        </w:tc>
        <w:tc>
          <w:tcPr>
            <w:tcW w:w="1842" w:type="dxa"/>
          </w:tcPr>
          <w:p w:rsidR="00581A14" w:rsidRPr="00041AE8" w:rsidRDefault="00581A14" w:rsidP="00041AE8">
            <w:pPr>
              <w:spacing w:after="0" w:line="240" w:lineRule="auto"/>
              <w:rPr>
                <w:color w:val="auto"/>
              </w:rPr>
            </w:pPr>
            <w:r w:rsidRPr="00041AE8">
              <w:rPr>
                <w:color w:val="auto"/>
              </w:rPr>
              <w:t>PN-EN 1367-3</w:t>
            </w:r>
          </w:p>
        </w:tc>
        <w:tc>
          <w:tcPr>
            <w:tcW w:w="5135" w:type="dxa"/>
          </w:tcPr>
          <w:p w:rsidR="00581A14" w:rsidRPr="00041AE8" w:rsidRDefault="00581A14" w:rsidP="00041AE8">
            <w:pPr>
              <w:spacing w:after="0" w:line="240" w:lineRule="auto"/>
              <w:rPr>
                <w:color w:val="auto"/>
              </w:rPr>
            </w:pPr>
            <w:r w:rsidRPr="00041AE8">
              <w:rPr>
                <w:color w:val="auto"/>
              </w:rPr>
              <w:t>Badania właściwości cieplnych i odporności kruszyw na działanie czynników atmosferycznych – Część 3: Badanie bazaltowej zgorzeli słonecznej metodą gotowania</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21.</w:t>
            </w:r>
          </w:p>
        </w:tc>
        <w:tc>
          <w:tcPr>
            <w:tcW w:w="1842" w:type="dxa"/>
          </w:tcPr>
          <w:p w:rsidR="00581A14" w:rsidRPr="00041AE8" w:rsidRDefault="00581A14" w:rsidP="00041AE8">
            <w:pPr>
              <w:spacing w:after="0" w:line="240" w:lineRule="auto"/>
              <w:rPr>
                <w:color w:val="auto"/>
              </w:rPr>
            </w:pPr>
            <w:r w:rsidRPr="00041AE8">
              <w:rPr>
                <w:color w:val="auto"/>
              </w:rPr>
              <w:t>PN-EN 1426</w:t>
            </w:r>
          </w:p>
        </w:tc>
        <w:tc>
          <w:tcPr>
            <w:tcW w:w="5135" w:type="dxa"/>
          </w:tcPr>
          <w:p w:rsidR="00581A14" w:rsidRPr="00041AE8" w:rsidRDefault="00581A14" w:rsidP="00041AE8">
            <w:pPr>
              <w:spacing w:after="0" w:line="240" w:lineRule="auto"/>
              <w:rPr>
                <w:color w:val="auto"/>
              </w:rPr>
            </w:pPr>
            <w:r w:rsidRPr="00041AE8">
              <w:rPr>
                <w:color w:val="auto"/>
              </w:rPr>
              <w:t>Asfalty i produkty asfaltowe – Oznaczanie penetracji igłą</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 xml:space="preserve">22. </w:t>
            </w:r>
          </w:p>
        </w:tc>
        <w:tc>
          <w:tcPr>
            <w:tcW w:w="1842" w:type="dxa"/>
          </w:tcPr>
          <w:p w:rsidR="00581A14" w:rsidRPr="00041AE8" w:rsidRDefault="00581A14" w:rsidP="00041AE8">
            <w:pPr>
              <w:spacing w:after="0" w:line="240" w:lineRule="auto"/>
              <w:rPr>
                <w:color w:val="auto"/>
              </w:rPr>
            </w:pPr>
            <w:r w:rsidRPr="00041AE8">
              <w:rPr>
                <w:color w:val="auto"/>
              </w:rPr>
              <w:t>PN-EN 1427</w:t>
            </w:r>
          </w:p>
        </w:tc>
        <w:tc>
          <w:tcPr>
            <w:tcW w:w="5135" w:type="dxa"/>
          </w:tcPr>
          <w:p w:rsidR="00581A14" w:rsidRPr="00041AE8" w:rsidRDefault="00581A14" w:rsidP="00041AE8">
            <w:pPr>
              <w:spacing w:after="0" w:line="240" w:lineRule="auto"/>
              <w:rPr>
                <w:color w:val="auto"/>
              </w:rPr>
            </w:pPr>
            <w:r w:rsidRPr="00041AE8">
              <w:rPr>
                <w:color w:val="auto"/>
              </w:rPr>
              <w:t>Asfalty i produkty asfaltowe – Oznaczanie temperatury mięknienia – Metoda Pierścień i Kula</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 xml:space="preserve">23. </w:t>
            </w:r>
          </w:p>
        </w:tc>
        <w:tc>
          <w:tcPr>
            <w:tcW w:w="1842" w:type="dxa"/>
          </w:tcPr>
          <w:p w:rsidR="00581A14" w:rsidRPr="00041AE8" w:rsidRDefault="00581A14" w:rsidP="00041AE8">
            <w:pPr>
              <w:spacing w:after="0" w:line="240" w:lineRule="auto"/>
              <w:rPr>
                <w:color w:val="auto"/>
              </w:rPr>
            </w:pPr>
            <w:r w:rsidRPr="00041AE8">
              <w:rPr>
                <w:color w:val="auto"/>
              </w:rPr>
              <w:t>PN-EN 1428</w:t>
            </w:r>
          </w:p>
        </w:tc>
        <w:tc>
          <w:tcPr>
            <w:tcW w:w="5135" w:type="dxa"/>
          </w:tcPr>
          <w:p w:rsidR="00581A14" w:rsidRPr="00041AE8" w:rsidRDefault="00581A14" w:rsidP="00041AE8">
            <w:pPr>
              <w:spacing w:after="0" w:line="240" w:lineRule="auto"/>
              <w:rPr>
                <w:color w:val="auto"/>
              </w:rPr>
            </w:pPr>
            <w:r w:rsidRPr="00041AE8">
              <w:rPr>
                <w:color w:val="auto"/>
              </w:rPr>
              <w:t>Asfalty i lepiszcza asfaltowe – Oznaczanie zawartości wody w emulsjach asfaltowych – Metoda destylacji azeotropowej</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24.</w:t>
            </w:r>
          </w:p>
        </w:tc>
        <w:tc>
          <w:tcPr>
            <w:tcW w:w="1842" w:type="dxa"/>
          </w:tcPr>
          <w:p w:rsidR="00581A14" w:rsidRPr="00041AE8" w:rsidRDefault="00581A14" w:rsidP="00041AE8">
            <w:pPr>
              <w:spacing w:after="0" w:line="240" w:lineRule="auto"/>
              <w:rPr>
                <w:color w:val="auto"/>
              </w:rPr>
            </w:pPr>
            <w:r w:rsidRPr="00041AE8">
              <w:rPr>
                <w:color w:val="auto"/>
              </w:rPr>
              <w:t>PN-EN 1429</w:t>
            </w:r>
          </w:p>
        </w:tc>
        <w:tc>
          <w:tcPr>
            <w:tcW w:w="5135" w:type="dxa"/>
          </w:tcPr>
          <w:p w:rsidR="00581A14" w:rsidRPr="00041AE8" w:rsidRDefault="00581A14" w:rsidP="00041AE8">
            <w:pPr>
              <w:spacing w:after="0" w:line="240" w:lineRule="auto"/>
              <w:rPr>
                <w:color w:val="auto"/>
              </w:rPr>
            </w:pPr>
            <w:r w:rsidRPr="00041AE8">
              <w:rPr>
                <w:color w:val="auto"/>
              </w:rPr>
              <w:t>Asfalty i lepiszcza asfaltowe – Oznaczanie pozostałości na sicie emulsji asfaltowych oraz trwałości podczas magazynowania metodą pozostałości na sicie</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25.</w:t>
            </w:r>
          </w:p>
        </w:tc>
        <w:tc>
          <w:tcPr>
            <w:tcW w:w="1842" w:type="dxa"/>
          </w:tcPr>
          <w:p w:rsidR="00581A14" w:rsidRPr="00041AE8" w:rsidRDefault="00581A14" w:rsidP="00041AE8">
            <w:pPr>
              <w:spacing w:after="0" w:line="240" w:lineRule="auto"/>
              <w:rPr>
                <w:color w:val="auto"/>
              </w:rPr>
            </w:pPr>
            <w:r w:rsidRPr="00041AE8">
              <w:rPr>
                <w:color w:val="auto"/>
              </w:rPr>
              <w:t>PN-EN 1744-1</w:t>
            </w:r>
          </w:p>
        </w:tc>
        <w:tc>
          <w:tcPr>
            <w:tcW w:w="5135" w:type="dxa"/>
          </w:tcPr>
          <w:p w:rsidR="00581A14" w:rsidRPr="00041AE8" w:rsidRDefault="00581A14" w:rsidP="00041AE8">
            <w:pPr>
              <w:spacing w:after="0" w:line="240" w:lineRule="auto"/>
              <w:rPr>
                <w:color w:val="auto"/>
              </w:rPr>
            </w:pPr>
            <w:r w:rsidRPr="00041AE8">
              <w:rPr>
                <w:color w:val="auto"/>
              </w:rPr>
              <w:t>Badania chemicznych właściwości kruszyw – Analiza chemiczna</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26.</w:t>
            </w:r>
          </w:p>
        </w:tc>
        <w:tc>
          <w:tcPr>
            <w:tcW w:w="1842" w:type="dxa"/>
          </w:tcPr>
          <w:p w:rsidR="00581A14" w:rsidRPr="00041AE8" w:rsidRDefault="00581A14" w:rsidP="00041AE8">
            <w:pPr>
              <w:spacing w:after="0" w:line="240" w:lineRule="auto"/>
              <w:rPr>
                <w:color w:val="auto"/>
              </w:rPr>
            </w:pPr>
            <w:r w:rsidRPr="00041AE8">
              <w:rPr>
                <w:color w:val="auto"/>
              </w:rPr>
              <w:t>PN-EN 1744-4</w:t>
            </w:r>
          </w:p>
        </w:tc>
        <w:tc>
          <w:tcPr>
            <w:tcW w:w="5135" w:type="dxa"/>
          </w:tcPr>
          <w:p w:rsidR="00581A14" w:rsidRPr="00041AE8" w:rsidRDefault="00581A14" w:rsidP="00041AE8">
            <w:pPr>
              <w:spacing w:after="0" w:line="240" w:lineRule="auto"/>
              <w:rPr>
                <w:color w:val="auto"/>
              </w:rPr>
            </w:pPr>
            <w:r w:rsidRPr="00041AE8">
              <w:rPr>
                <w:color w:val="auto"/>
              </w:rPr>
              <w:t>Badania chemicznych właściwości kruszyw – Część 4: Oznaczanie podatności wypełniaczy do mieszanek mineralno-asfaltowych na działanie wody</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27.</w:t>
            </w:r>
          </w:p>
        </w:tc>
        <w:tc>
          <w:tcPr>
            <w:tcW w:w="1842" w:type="dxa"/>
          </w:tcPr>
          <w:p w:rsidR="00581A14" w:rsidRPr="00041AE8" w:rsidRDefault="00581A14" w:rsidP="00041AE8">
            <w:pPr>
              <w:spacing w:after="0" w:line="240" w:lineRule="auto"/>
              <w:rPr>
                <w:color w:val="auto"/>
              </w:rPr>
            </w:pPr>
            <w:r w:rsidRPr="00041AE8">
              <w:rPr>
                <w:color w:val="auto"/>
              </w:rPr>
              <w:t>PN-EN 12591</w:t>
            </w:r>
          </w:p>
        </w:tc>
        <w:tc>
          <w:tcPr>
            <w:tcW w:w="5135" w:type="dxa"/>
          </w:tcPr>
          <w:p w:rsidR="00581A14" w:rsidRPr="00041AE8" w:rsidRDefault="00581A14" w:rsidP="00041AE8">
            <w:pPr>
              <w:spacing w:after="0" w:line="240" w:lineRule="auto"/>
              <w:rPr>
                <w:color w:val="auto"/>
              </w:rPr>
            </w:pPr>
            <w:r w:rsidRPr="00041AE8">
              <w:rPr>
                <w:color w:val="auto"/>
              </w:rPr>
              <w:t>Asfalty i produkty asfaltowe – Wymagania dla asfaltów drogowych</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28.</w:t>
            </w:r>
          </w:p>
        </w:tc>
        <w:tc>
          <w:tcPr>
            <w:tcW w:w="1842" w:type="dxa"/>
          </w:tcPr>
          <w:p w:rsidR="00581A14" w:rsidRPr="00041AE8" w:rsidRDefault="00581A14" w:rsidP="00041AE8">
            <w:pPr>
              <w:spacing w:after="0" w:line="240" w:lineRule="auto"/>
              <w:rPr>
                <w:color w:val="auto"/>
              </w:rPr>
            </w:pPr>
            <w:r w:rsidRPr="00041AE8">
              <w:rPr>
                <w:color w:val="auto"/>
              </w:rPr>
              <w:t>PN-EN 12592</w:t>
            </w:r>
          </w:p>
        </w:tc>
        <w:tc>
          <w:tcPr>
            <w:tcW w:w="5135" w:type="dxa"/>
          </w:tcPr>
          <w:p w:rsidR="00581A14" w:rsidRPr="00041AE8" w:rsidRDefault="00581A14" w:rsidP="00041AE8">
            <w:pPr>
              <w:spacing w:after="0" w:line="240" w:lineRule="auto"/>
              <w:rPr>
                <w:color w:val="auto"/>
              </w:rPr>
            </w:pPr>
            <w:r w:rsidRPr="00041AE8">
              <w:rPr>
                <w:color w:val="auto"/>
              </w:rPr>
              <w:t>Asfalty i produkty asfaltowe – Oznaczanie rozpuszczalności</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29.</w:t>
            </w:r>
          </w:p>
        </w:tc>
        <w:tc>
          <w:tcPr>
            <w:tcW w:w="1842" w:type="dxa"/>
          </w:tcPr>
          <w:p w:rsidR="00581A14" w:rsidRPr="00041AE8" w:rsidRDefault="00581A14" w:rsidP="00041AE8">
            <w:pPr>
              <w:spacing w:after="0" w:line="240" w:lineRule="auto"/>
              <w:rPr>
                <w:color w:val="auto"/>
              </w:rPr>
            </w:pPr>
            <w:r w:rsidRPr="00041AE8">
              <w:rPr>
                <w:color w:val="auto"/>
              </w:rPr>
              <w:t>PN-EN 12593</w:t>
            </w:r>
          </w:p>
        </w:tc>
        <w:tc>
          <w:tcPr>
            <w:tcW w:w="5135" w:type="dxa"/>
          </w:tcPr>
          <w:p w:rsidR="00581A14" w:rsidRPr="00041AE8" w:rsidRDefault="00581A14" w:rsidP="00041AE8">
            <w:pPr>
              <w:spacing w:after="0" w:line="240" w:lineRule="auto"/>
              <w:rPr>
                <w:color w:val="auto"/>
              </w:rPr>
            </w:pPr>
            <w:r w:rsidRPr="00041AE8">
              <w:rPr>
                <w:color w:val="auto"/>
              </w:rPr>
              <w:t xml:space="preserve">Asfalty i produkty asfaltowe – Oznaczanie temperatury łamliwości </w:t>
            </w:r>
            <w:proofErr w:type="spellStart"/>
            <w:r w:rsidRPr="00041AE8">
              <w:rPr>
                <w:color w:val="auto"/>
              </w:rPr>
              <w:t>Fraassa</w:t>
            </w:r>
            <w:proofErr w:type="spellEnd"/>
          </w:p>
        </w:tc>
      </w:tr>
    </w:tbl>
    <w:p w:rsidR="00581A14" w:rsidRPr="00041AE8" w:rsidRDefault="00581A14" w:rsidP="00041AE8">
      <w:pPr>
        <w:spacing w:after="0" w:line="240" w:lineRule="auto"/>
        <w:rPr>
          <w:color w:val="auto"/>
        </w:rPr>
      </w:pPr>
    </w:p>
    <w:tbl>
      <w:tblPr>
        <w:tblW w:w="0" w:type="auto"/>
        <w:tblLook w:val="01E0" w:firstRow="1" w:lastRow="1" w:firstColumn="1" w:lastColumn="1" w:noHBand="0" w:noVBand="0"/>
      </w:tblPr>
      <w:tblGrid>
        <w:gridCol w:w="534"/>
        <w:gridCol w:w="1842"/>
        <w:gridCol w:w="5135"/>
      </w:tblGrid>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30.</w:t>
            </w:r>
          </w:p>
        </w:tc>
        <w:tc>
          <w:tcPr>
            <w:tcW w:w="1842" w:type="dxa"/>
          </w:tcPr>
          <w:p w:rsidR="00581A14" w:rsidRPr="00041AE8" w:rsidRDefault="00581A14" w:rsidP="00041AE8">
            <w:pPr>
              <w:spacing w:after="0" w:line="240" w:lineRule="auto"/>
              <w:rPr>
                <w:color w:val="auto"/>
              </w:rPr>
            </w:pPr>
            <w:r w:rsidRPr="00041AE8">
              <w:rPr>
                <w:color w:val="auto"/>
              </w:rPr>
              <w:t>PN-EN 12606-1</w:t>
            </w:r>
          </w:p>
        </w:tc>
        <w:tc>
          <w:tcPr>
            <w:tcW w:w="5135" w:type="dxa"/>
          </w:tcPr>
          <w:p w:rsidR="00581A14" w:rsidRPr="00041AE8" w:rsidRDefault="00581A14" w:rsidP="00041AE8">
            <w:pPr>
              <w:spacing w:after="0" w:line="240" w:lineRule="auto"/>
              <w:rPr>
                <w:color w:val="auto"/>
              </w:rPr>
            </w:pPr>
            <w:r w:rsidRPr="00041AE8">
              <w:rPr>
                <w:color w:val="auto"/>
              </w:rPr>
              <w:t>Asfalty i produkty asfaltowe – Oznaczanie zawartości parafiny – Część 1: Metoda destylacyjna</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31.</w:t>
            </w:r>
          </w:p>
        </w:tc>
        <w:tc>
          <w:tcPr>
            <w:tcW w:w="1842" w:type="dxa"/>
          </w:tcPr>
          <w:p w:rsidR="00581A14" w:rsidRPr="00041AE8" w:rsidRDefault="00581A14" w:rsidP="00041AE8">
            <w:pPr>
              <w:spacing w:after="0" w:line="240" w:lineRule="auto"/>
              <w:rPr>
                <w:color w:val="auto"/>
              </w:rPr>
            </w:pPr>
            <w:r w:rsidRPr="00041AE8">
              <w:rPr>
                <w:color w:val="auto"/>
              </w:rPr>
              <w:t>PN-EN 12607-1</w:t>
            </w:r>
          </w:p>
          <w:p w:rsidR="00581A14" w:rsidRPr="00041AE8" w:rsidRDefault="00581A14" w:rsidP="00041AE8">
            <w:pPr>
              <w:spacing w:after="0" w:line="240" w:lineRule="auto"/>
              <w:rPr>
                <w:color w:val="auto"/>
              </w:rPr>
            </w:pPr>
          </w:p>
          <w:p w:rsidR="00581A14" w:rsidRPr="00041AE8" w:rsidRDefault="00581A14" w:rsidP="00041AE8">
            <w:pPr>
              <w:spacing w:after="0" w:line="240" w:lineRule="auto"/>
              <w:rPr>
                <w:color w:val="auto"/>
              </w:rPr>
            </w:pPr>
            <w:r w:rsidRPr="00041AE8">
              <w:rPr>
                <w:color w:val="auto"/>
              </w:rPr>
              <w:t>i</w:t>
            </w:r>
          </w:p>
          <w:p w:rsidR="00581A14" w:rsidRPr="00041AE8" w:rsidRDefault="00581A14" w:rsidP="00041AE8">
            <w:pPr>
              <w:spacing w:after="0" w:line="240" w:lineRule="auto"/>
              <w:rPr>
                <w:color w:val="auto"/>
              </w:rPr>
            </w:pPr>
            <w:r w:rsidRPr="00041AE8">
              <w:rPr>
                <w:color w:val="auto"/>
              </w:rPr>
              <w:t>PN-EN 12607-3</w:t>
            </w:r>
          </w:p>
        </w:tc>
        <w:tc>
          <w:tcPr>
            <w:tcW w:w="5135" w:type="dxa"/>
          </w:tcPr>
          <w:p w:rsidR="00581A14" w:rsidRPr="00041AE8" w:rsidRDefault="00581A14" w:rsidP="00041AE8">
            <w:pPr>
              <w:spacing w:after="0" w:line="240" w:lineRule="auto"/>
              <w:rPr>
                <w:color w:val="auto"/>
              </w:rPr>
            </w:pPr>
            <w:r w:rsidRPr="00041AE8">
              <w:rPr>
                <w:color w:val="auto"/>
              </w:rPr>
              <w:t>Asfalty i produkty asfaltowe – Oznaczanie odporności na twardnienie pod wpływem ciepła i powietrza – Część 1: Metoda RTFOT</w:t>
            </w:r>
          </w:p>
          <w:p w:rsidR="00581A14" w:rsidRPr="00041AE8" w:rsidRDefault="00581A14" w:rsidP="00041AE8">
            <w:pPr>
              <w:spacing w:after="0" w:line="240" w:lineRule="auto"/>
              <w:rPr>
                <w:color w:val="auto"/>
              </w:rPr>
            </w:pPr>
            <w:r w:rsidRPr="00041AE8">
              <w:rPr>
                <w:color w:val="auto"/>
              </w:rPr>
              <w:t>Jw. Część 3: Metoda RFT</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32.</w:t>
            </w:r>
          </w:p>
        </w:tc>
        <w:tc>
          <w:tcPr>
            <w:tcW w:w="1842" w:type="dxa"/>
          </w:tcPr>
          <w:p w:rsidR="00581A14" w:rsidRPr="00041AE8" w:rsidRDefault="00581A14" w:rsidP="00041AE8">
            <w:pPr>
              <w:spacing w:after="0" w:line="240" w:lineRule="auto"/>
              <w:rPr>
                <w:color w:val="auto"/>
              </w:rPr>
            </w:pPr>
            <w:r w:rsidRPr="00041AE8">
              <w:rPr>
                <w:color w:val="auto"/>
              </w:rPr>
              <w:t>PN-EN 12697-6</w:t>
            </w:r>
          </w:p>
        </w:tc>
        <w:tc>
          <w:tcPr>
            <w:tcW w:w="5135" w:type="dxa"/>
          </w:tcPr>
          <w:p w:rsidR="00581A14" w:rsidRPr="00041AE8" w:rsidRDefault="00581A14" w:rsidP="00041AE8">
            <w:pPr>
              <w:spacing w:after="0" w:line="240" w:lineRule="auto"/>
              <w:rPr>
                <w:color w:val="auto"/>
              </w:rPr>
            </w:pPr>
            <w:r w:rsidRPr="00041AE8">
              <w:rPr>
                <w:color w:val="auto"/>
              </w:rPr>
              <w:t>Mieszanki mineralno-asfaltowe – Metody badań mieszanek mineralno-asfaltowych na gorąco – Część 6: Oznaczanie gęstości objętościowej metodą hydrostatyczną</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33.</w:t>
            </w:r>
          </w:p>
        </w:tc>
        <w:tc>
          <w:tcPr>
            <w:tcW w:w="1842" w:type="dxa"/>
          </w:tcPr>
          <w:p w:rsidR="00581A14" w:rsidRPr="00041AE8" w:rsidRDefault="00581A14" w:rsidP="00041AE8">
            <w:pPr>
              <w:spacing w:after="0" w:line="240" w:lineRule="auto"/>
              <w:rPr>
                <w:color w:val="auto"/>
              </w:rPr>
            </w:pPr>
            <w:r w:rsidRPr="00041AE8">
              <w:rPr>
                <w:color w:val="auto"/>
              </w:rPr>
              <w:t>PN-EN 12697-8</w:t>
            </w:r>
          </w:p>
        </w:tc>
        <w:tc>
          <w:tcPr>
            <w:tcW w:w="5135" w:type="dxa"/>
          </w:tcPr>
          <w:p w:rsidR="00581A14" w:rsidRPr="00041AE8" w:rsidRDefault="00581A14" w:rsidP="00041AE8">
            <w:pPr>
              <w:spacing w:after="0" w:line="240" w:lineRule="auto"/>
              <w:rPr>
                <w:color w:val="auto"/>
              </w:rPr>
            </w:pPr>
            <w:r w:rsidRPr="00041AE8">
              <w:rPr>
                <w:color w:val="auto"/>
              </w:rPr>
              <w:t xml:space="preserve">Mieszanki mineralno-asfaltowe – Metody badań mieszanek mineralno-asfaltowych na gorąco – Część 8: Oznaczanie </w:t>
            </w:r>
            <w:r w:rsidRPr="00041AE8">
              <w:rPr>
                <w:color w:val="auto"/>
              </w:rPr>
              <w:lastRenderedPageBreak/>
              <w:t>zawartości wolnej przestrzeni</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lastRenderedPageBreak/>
              <w:t>34.</w:t>
            </w:r>
          </w:p>
        </w:tc>
        <w:tc>
          <w:tcPr>
            <w:tcW w:w="1842" w:type="dxa"/>
          </w:tcPr>
          <w:p w:rsidR="00581A14" w:rsidRPr="00041AE8" w:rsidRDefault="00581A14" w:rsidP="00041AE8">
            <w:pPr>
              <w:spacing w:after="0" w:line="240" w:lineRule="auto"/>
              <w:rPr>
                <w:color w:val="auto"/>
              </w:rPr>
            </w:pPr>
            <w:r w:rsidRPr="00041AE8">
              <w:rPr>
                <w:color w:val="auto"/>
              </w:rPr>
              <w:t>PN-EN 12697-11</w:t>
            </w:r>
          </w:p>
        </w:tc>
        <w:tc>
          <w:tcPr>
            <w:tcW w:w="5135" w:type="dxa"/>
          </w:tcPr>
          <w:p w:rsidR="00581A14" w:rsidRPr="00041AE8" w:rsidRDefault="00581A14" w:rsidP="00041AE8">
            <w:pPr>
              <w:spacing w:after="0" w:line="240" w:lineRule="auto"/>
              <w:rPr>
                <w:color w:val="auto"/>
              </w:rPr>
            </w:pPr>
            <w:r w:rsidRPr="00041AE8">
              <w:rPr>
                <w:color w:val="auto"/>
              </w:rPr>
              <w:t>Mieszanki mineralno-asfaltowe – Metody badań mieszanek mineralno-asfaltowych na gorąco – Część 11: Określenie powiązania pomiędzy kruszywem i asfaltem</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35.</w:t>
            </w:r>
          </w:p>
        </w:tc>
        <w:tc>
          <w:tcPr>
            <w:tcW w:w="1842" w:type="dxa"/>
          </w:tcPr>
          <w:p w:rsidR="00581A14" w:rsidRPr="00041AE8" w:rsidRDefault="00581A14" w:rsidP="00041AE8">
            <w:pPr>
              <w:spacing w:after="0" w:line="240" w:lineRule="auto"/>
              <w:rPr>
                <w:color w:val="auto"/>
              </w:rPr>
            </w:pPr>
            <w:r w:rsidRPr="00041AE8">
              <w:rPr>
                <w:color w:val="auto"/>
              </w:rPr>
              <w:t>PN-EN 12697-12</w:t>
            </w:r>
          </w:p>
        </w:tc>
        <w:tc>
          <w:tcPr>
            <w:tcW w:w="5135" w:type="dxa"/>
          </w:tcPr>
          <w:p w:rsidR="00581A14" w:rsidRPr="00041AE8" w:rsidRDefault="00581A14" w:rsidP="00041AE8">
            <w:pPr>
              <w:spacing w:after="0" w:line="240" w:lineRule="auto"/>
              <w:rPr>
                <w:color w:val="auto"/>
              </w:rPr>
            </w:pPr>
            <w:r w:rsidRPr="00041AE8">
              <w:rPr>
                <w:color w:val="auto"/>
              </w:rPr>
              <w:t>Mieszanki mineralno-asfaltowe – Metody badań mieszanek mineralno-asfaltowych na gorąco – Część 12: Określanie wrażliwości na wodę</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36.</w:t>
            </w:r>
          </w:p>
        </w:tc>
        <w:tc>
          <w:tcPr>
            <w:tcW w:w="1842" w:type="dxa"/>
          </w:tcPr>
          <w:p w:rsidR="00581A14" w:rsidRPr="00041AE8" w:rsidRDefault="00581A14" w:rsidP="00041AE8">
            <w:pPr>
              <w:spacing w:after="0" w:line="240" w:lineRule="auto"/>
              <w:rPr>
                <w:color w:val="auto"/>
              </w:rPr>
            </w:pPr>
            <w:r w:rsidRPr="00041AE8">
              <w:rPr>
                <w:color w:val="auto"/>
              </w:rPr>
              <w:t>PN-EN 12697-13</w:t>
            </w:r>
          </w:p>
        </w:tc>
        <w:tc>
          <w:tcPr>
            <w:tcW w:w="5135" w:type="dxa"/>
          </w:tcPr>
          <w:p w:rsidR="00581A14" w:rsidRPr="00041AE8" w:rsidRDefault="00581A14" w:rsidP="00041AE8">
            <w:pPr>
              <w:spacing w:after="0" w:line="240" w:lineRule="auto"/>
              <w:rPr>
                <w:color w:val="auto"/>
              </w:rPr>
            </w:pPr>
            <w:r w:rsidRPr="00041AE8">
              <w:rPr>
                <w:color w:val="auto"/>
              </w:rPr>
              <w:t>Mieszanki mineralno-asfaltowe – Metody badań mieszanek mineralno-asfaltowych na gorąco – Część 13: Pomiar temperatury</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37.</w:t>
            </w:r>
          </w:p>
        </w:tc>
        <w:tc>
          <w:tcPr>
            <w:tcW w:w="1842" w:type="dxa"/>
          </w:tcPr>
          <w:p w:rsidR="00581A14" w:rsidRPr="00041AE8" w:rsidRDefault="00581A14" w:rsidP="00041AE8">
            <w:pPr>
              <w:spacing w:after="0" w:line="240" w:lineRule="auto"/>
              <w:rPr>
                <w:color w:val="auto"/>
              </w:rPr>
            </w:pPr>
            <w:r w:rsidRPr="00041AE8">
              <w:rPr>
                <w:color w:val="auto"/>
              </w:rPr>
              <w:t>PN-EN 12697-18</w:t>
            </w:r>
          </w:p>
        </w:tc>
        <w:tc>
          <w:tcPr>
            <w:tcW w:w="5135" w:type="dxa"/>
          </w:tcPr>
          <w:p w:rsidR="00581A14" w:rsidRPr="00041AE8" w:rsidRDefault="00581A14" w:rsidP="00041AE8">
            <w:pPr>
              <w:spacing w:after="0" w:line="240" w:lineRule="auto"/>
              <w:rPr>
                <w:color w:val="auto"/>
              </w:rPr>
            </w:pPr>
            <w:r w:rsidRPr="00041AE8">
              <w:rPr>
                <w:color w:val="auto"/>
              </w:rPr>
              <w:t>Mieszanki mineralno-asfaltowe – Metody badań mieszanek mineralno-asfaltowych na gorąco – Część 18: Spływanie lepiszcza</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38.</w:t>
            </w:r>
          </w:p>
        </w:tc>
        <w:tc>
          <w:tcPr>
            <w:tcW w:w="1842" w:type="dxa"/>
          </w:tcPr>
          <w:p w:rsidR="00581A14" w:rsidRPr="00041AE8" w:rsidRDefault="00581A14" w:rsidP="00041AE8">
            <w:pPr>
              <w:spacing w:after="0" w:line="240" w:lineRule="auto"/>
              <w:rPr>
                <w:color w:val="auto"/>
              </w:rPr>
            </w:pPr>
            <w:r w:rsidRPr="00041AE8">
              <w:rPr>
                <w:color w:val="auto"/>
              </w:rPr>
              <w:t>PN-EN 12697-22</w:t>
            </w:r>
          </w:p>
        </w:tc>
        <w:tc>
          <w:tcPr>
            <w:tcW w:w="5135" w:type="dxa"/>
          </w:tcPr>
          <w:p w:rsidR="00581A14" w:rsidRPr="00041AE8" w:rsidRDefault="00581A14" w:rsidP="00041AE8">
            <w:pPr>
              <w:spacing w:after="0" w:line="240" w:lineRule="auto"/>
              <w:rPr>
                <w:color w:val="auto"/>
              </w:rPr>
            </w:pPr>
            <w:r w:rsidRPr="00041AE8">
              <w:rPr>
                <w:color w:val="auto"/>
              </w:rPr>
              <w:t>Mieszanki mineralno-asfaltowe – Metody badań mieszanek mineralno-asfaltowych na gorąco – Część 22: Koleinowanie</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39.</w:t>
            </w:r>
          </w:p>
        </w:tc>
        <w:tc>
          <w:tcPr>
            <w:tcW w:w="1842" w:type="dxa"/>
          </w:tcPr>
          <w:p w:rsidR="00581A14" w:rsidRPr="00041AE8" w:rsidRDefault="00581A14" w:rsidP="00041AE8">
            <w:pPr>
              <w:spacing w:after="0" w:line="240" w:lineRule="auto"/>
              <w:rPr>
                <w:color w:val="auto"/>
              </w:rPr>
            </w:pPr>
            <w:r w:rsidRPr="00041AE8">
              <w:rPr>
                <w:color w:val="auto"/>
              </w:rPr>
              <w:t>PN-EN 12697-27</w:t>
            </w:r>
          </w:p>
        </w:tc>
        <w:tc>
          <w:tcPr>
            <w:tcW w:w="5135" w:type="dxa"/>
          </w:tcPr>
          <w:p w:rsidR="00581A14" w:rsidRPr="00041AE8" w:rsidRDefault="00581A14" w:rsidP="00041AE8">
            <w:pPr>
              <w:spacing w:after="0" w:line="240" w:lineRule="auto"/>
              <w:rPr>
                <w:color w:val="auto"/>
              </w:rPr>
            </w:pPr>
            <w:r w:rsidRPr="00041AE8">
              <w:rPr>
                <w:color w:val="auto"/>
              </w:rPr>
              <w:t>Mieszanki mineralno-asfaltowe – Metody badań mieszanek mineralno-asfaltowych na gorąco – Część 27: Pobieranie próbek</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40.</w:t>
            </w:r>
          </w:p>
        </w:tc>
        <w:tc>
          <w:tcPr>
            <w:tcW w:w="1842" w:type="dxa"/>
          </w:tcPr>
          <w:p w:rsidR="00581A14" w:rsidRPr="00041AE8" w:rsidRDefault="00581A14" w:rsidP="00041AE8">
            <w:pPr>
              <w:spacing w:after="0" w:line="240" w:lineRule="auto"/>
              <w:rPr>
                <w:color w:val="auto"/>
              </w:rPr>
            </w:pPr>
            <w:r w:rsidRPr="00041AE8">
              <w:rPr>
                <w:color w:val="auto"/>
              </w:rPr>
              <w:t>PN-EN 12697-36</w:t>
            </w:r>
          </w:p>
        </w:tc>
        <w:tc>
          <w:tcPr>
            <w:tcW w:w="5135" w:type="dxa"/>
          </w:tcPr>
          <w:p w:rsidR="00581A14" w:rsidRPr="00041AE8" w:rsidRDefault="00581A14" w:rsidP="00041AE8">
            <w:pPr>
              <w:spacing w:after="0" w:line="240" w:lineRule="auto"/>
              <w:rPr>
                <w:color w:val="auto"/>
              </w:rPr>
            </w:pPr>
            <w:r w:rsidRPr="00041AE8">
              <w:rPr>
                <w:color w:val="auto"/>
              </w:rPr>
              <w:t>Mieszanki mineralno-asfaltowe – Metody badań mieszanek mineralno-asfaltowych na gorąco – Część 36: Oznaczanie grubości nawierzchni asfaltowych</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41.</w:t>
            </w:r>
          </w:p>
        </w:tc>
        <w:tc>
          <w:tcPr>
            <w:tcW w:w="1842" w:type="dxa"/>
          </w:tcPr>
          <w:p w:rsidR="00581A14" w:rsidRPr="00041AE8" w:rsidRDefault="00581A14" w:rsidP="00041AE8">
            <w:pPr>
              <w:spacing w:after="0" w:line="240" w:lineRule="auto"/>
              <w:rPr>
                <w:color w:val="auto"/>
              </w:rPr>
            </w:pPr>
            <w:r w:rsidRPr="00041AE8">
              <w:rPr>
                <w:color w:val="auto"/>
              </w:rPr>
              <w:t>PN-EN 12846</w:t>
            </w:r>
          </w:p>
        </w:tc>
        <w:tc>
          <w:tcPr>
            <w:tcW w:w="5135" w:type="dxa"/>
          </w:tcPr>
          <w:p w:rsidR="00581A14" w:rsidRPr="00041AE8" w:rsidRDefault="00581A14" w:rsidP="00041AE8">
            <w:pPr>
              <w:spacing w:after="0" w:line="240" w:lineRule="auto"/>
              <w:rPr>
                <w:color w:val="auto"/>
              </w:rPr>
            </w:pPr>
            <w:r w:rsidRPr="00041AE8">
              <w:rPr>
                <w:color w:val="auto"/>
              </w:rPr>
              <w:t>Asfalty i lepiszcza asfaltowe – Oznaczanie czasu wypływu emulsji asfaltowych lepkościomierzem wypływowym</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42.</w:t>
            </w:r>
          </w:p>
        </w:tc>
        <w:tc>
          <w:tcPr>
            <w:tcW w:w="1842" w:type="dxa"/>
          </w:tcPr>
          <w:p w:rsidR="00581A14" w:rsidRPr="00041AE8" w:rsidRDefault="00581A14" w:rsidP="00041AE8">
            <w:pPr>
              <w:spacing w:after="0" w:line="240" w:lineRule="auto"/>
              <w:rPr>
                <w:color w:val="auto"/>
              </w:rPr>
            </w:pPr>
            <w:r w:rsidRPr="00041AE8">
              <w:rPr>
                <w:color w:val="auto"/>
              </w:rPr>
              <w:t>PN-EN 12847</w:t>
            </w:r>
          </w:p>
        </w:tc>
        <w:tc>
          <w:tcPr>
            <w:tcW w:w="5135" w:type="dxa"/>
          </w:tcPr>
          <w:p w:rsidR="00581A14" w:rsidRPr="00041AE8" w:rsidRDefault="00581A14" w:rsidP="00041AE8">
            <w:pPr>
              <w:spacing w:after="0" w:line="240" w:lineRule="auto"/>
              <w:rPr>
                <w:color w:val="auto"/>
              </w:rPr>
            </w:pPr>
            <w:r w:rsidRPr="00041AE8">
              <w:rPr>
                <w:color w:val="auto"/>
              </w:rPr>
              <w:t>Asfalty i lepiszcza asfaltowe – Oznaczanie sedymentacji emulsji asfaltowych</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43.</w:t>
            </w:r>
          </w:p>
        </w:tc>
        <w:tc>
          <w:tcPr>
            <w:tcW w:w="1842" w:type="dxa"/>
          </w:tcPr>
          <w:p w:rsidR="00581A14" w:rsidRPr="00041AE8" w:rsidRDefault="00581A14" w:rsidP="00041AE8">
            <w:pPr>
              <w:spacing w:after="0" w:line="240" w:lineRule="auto"/>
              <w:rPr>
                <w:color w:val="auto"/>
              </w:rPr>
            </w:pPr>
            <w:r w:rsidRPr="00041AE8">
              <w:rPr>
                <w:color w:val="auto"/>
              </w:rPr>
              <w:t>PN-EN 12850</w:t>
            </w:r>
          </w:p>
        </w:tc>
        <w:tc>
          <w:tcPr>
            <w:tcW w:w="5135" w:type="dxa"/>
          </w:tcPr>
          <w:p w:rsidR="00581A14" w:rsidRPr="00041AE8" w:rsidRDefault="00581A14" w:rsidP="00041AE8">
            <w:pPr>
              <w:spacing w:after="0" w:line="240" w:lineRule="auto"/>
              <w:rPr>
                <w:color w:val="auto"/>
              </w:rPr>
            </w:pPr>
            <w:r w:rsidRPr="00041AE8">
              <w:rPr>
                <w:color w:val="auto"/>
              </w:rPr>
              <w:t xml:space="preserve">Asfalty i lepiszcza asfaltowe – Oznaczanie wartości </w:t>
            </w:r>
            <w:proofErr w:type="spellStart"/>
            <w:r w:rsidRPr="00041AE8">
              <w:rPr>
                <w:color w:val="auto"/>
              </w:rPr>
              <w:t>pH</w:t>
            </w:r>
            <w:proofErr w:type="spellEnd"/>
            <w:r w:rsidRPr="00041AE8">
              <w:rPr>
                <w:color w:val="auto"/>
              </w:rPr>
              <w:t xml:space="preserve"> emulsji asfaltowych</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44.</w:t>
            </w:r>
          </w:p>
        </w:tc>
        <w:tc>
          <w:tcPr>
            <w:tcW w:w="1842" w:type="dxa"/>
          </w:tcPr>
          <w:p w:rsidR="00581A14" w:rsidRPr="00041AE8" w:rsidRDefault="00581A14" w:rsidP="00041AE8">
            <w:pPr>
              <w:spacing w:after="0" w:line="240" w:lineRule="auto"/>
              <w:rPr>
                <w:color w:val="auto"/>
              </w:rPr>
            </w:pPr>
            <w:r w:rsidRPr="00041AE8">
              <w:rPr>
                <w:color w:val="auto"/>
              </w:rPr>
              <w:t>PN-EN 13043</w:t>
            </w:r>
          </w:p>
        </w:tc>
        <w:tc>
          <w:tcPr>
            <w:tcW w:w="5135" w:type="dxa"/>
          </w:tcPr>
          <w:p w:rsidR="00581A14" w:rsidRPr="00041AE8" w:rsidRDefault="00581A14" w:rsidP="00041AE8">
            <w:pPr>
              <w:spacing w:after="0" w:line="240" w:lineRule="auto"/>
              <w:rPr>
                <w:color w:val="auto"/>
              </w:rPr>
            </w:pPr>
            <w:r w:rsidRPr="00041AE8">
              <w:rPr>
                <w:color w:val="auto"/>
              </w:rPr>
              <w:t>Kruszywa do mieszanek bitumicznych i powierzchniowych utrwaleń stosowanych na drogach, lotniskach i innych powierzchniach przeznaczonych do ruchu</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45.</w:t>
            </w:r>
          </w:p>
        </w:tc>
        <w:tc>
          <w:tcPr>
            <w:tcW w:w="1842" w:type="dxa"/>
          </w:tcPr>
          <w:p w:rsidR="00581A14" w:rsidRPr="00041AE8" w:rsidRDefault="00581A14" w:rsidP="00041AE8">
            <w:pPr>
              <w:spacing w:after="0" w:line="240" w:lineRule="auto"/>
              <w:rPr>
                <w:color w:val="auto"/>
              </w:rPr>
            </w:pPr>
            <w:r w:rsidRPr="00041AE8">
              <w:rPr>
                <w:color w:val="auto"/>
              </w:rPr>
              <w:t>PN-EN 13074</w:t>
            </w:r>
          </w:p>
        </w:tc>
        <w:tc>
          <w:tcPr>
            <w:tcW w:w="5135" w:type="dxa"/>
          </w:tcPr>
          <w:p w:rsidR="00581A14" w:rsidRPr="00041AE8" w:rsidRDefault="00581A14" w:rsidP="00041AE8">
            <w:pPr>
              <w:spacing w:after="0" w:line="240" w:lineRule="auto"/>
              <w:rPr>
                <w:color w:val="auto"/>
              </w:rPr>
            </w:pPr>
            <w:r w:rsidRPr="00041AE8">
              <w:rPr>
                <w:color w:val="auto"/>
              </w:rPr>
              <w:t>Asfalty i lepiszcza asfaltowe – Oznaczanie lepiszczy z emulsji asfaltowych przez odparowanie</w:t>
            </w:r>
          </w:p>
        </w:tc>
      </w:tr>
    </w:tbl>
    <w:p w:rsidR="00581A14" w:rsidRPr="00041AE8" w:rsidRDefault="00581A14" w:rsidP="00041AE8">
      <w:pPr>
        <w:spacing w:after="0" w:line="240" w:lineRule="auto"/>
        <w:rPr>
          <w:color w:val="auto"/>
        </w:rPr>
      </w:pPr>
    </w:p>
    <w:p w:rsidR="00581A14" w:rsidRPr="00041AE8" w:rsidRDefault="00581A14" w:rsidP="00041AE8">
      <w:pPr>
        <w:spacing w:after="0" w:line="240" w:lineRule="auto"/>
        <w:rPr>
          <w:color w:val="auto"/>
        </w:rPr>
      </w:pPr>
    </w:p>
    <w:tbl>
      <w:tblPr>
        <w:tblW w:w="0" w:type="auto"/>
        <w:tblLook w:val="01E0" w:firstRow="1" w:lastRow="1" w:firstColumn="1" w:lastColumn="1" w:noHBand="0" w:noVBand="0"/>
      </w:tblPr>
      <w:tblGrid>
        <w:gridCol w:w="534"/>
        <w:gridCol w:w="1842"/>
        <w:gridCol w:w="5135"/>
      </w:tblGrid>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46.</w:t>
            </w:r>
          </w:p>
        </w:tc>
        <w:tc>
          <w:tcPr>
            <w:tcW w:w="1842" w:type="dxa"/>
          </w:tcPr>
          <w:p w:rsidR="00581A14" w:rsidRPr="00041AE8" w:rsidRDefault="00581A14" w:rsidP="00041AE8">
            <w:pPr>
              <w:spacing w:after="0" w:line="240" w:lineRule="auto"/>
              <w:rPr>
                <w:color w:val="auto"/>
              </w:rPr>
            </w:pPr>
            <w:r w:rsidRPr="00041AE8">
              <w:rPr>
                <w:color w:val="auto"/>
              </w:rPr>
              <w:t>PN-EN 13075-1</w:t>
            </w:r>
          </w:p>
        </w:tc>
        <w:tc>
          <w:tcPr>
            <w:tcW w:w="5135" w:type="dxa"/>
          </w:tcPr>
          <w:p w:rsidR="00581A14" w:rsidRPr="00041AE8" w:rsidRDefault="00581A14" w:rsidP="00041AE8">
            <w:pPr>
              <w:spacing w:after="0" w:line="240" w:lineRule="auto"/>
              <w:rPr>
                <w:color w:val="auto"/>
              </w:rPr>
            </w:pPr>
            <w:r w:rsidRPr="00041AE8">
              <w:rPr>
                <w:color w:val="auto"/>
              </w:rPr>
              <w:t>Asfalty i lepiszcza asfaltowe – Badanie rozpadu – Część 1: Oznaczanie indeksu rozpadu kationowych emulsji asfaltowych, metoda z wypełniaczem mineralnym</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47.</w:t>
            </w:r>
          </w:p>
        </w:tc>
        <w:tc>
          <w:tcPr>
            <w:tcW w:w="1842" w:type="dxa"/>
          </w:tcPr>
          <w:p w:rsidR="00581A14" w:rsidRPr="00041AE8" w:rsidRDefault="00581A14" w:rsidP="00041AE8">
            <w:pPr>
              <w:spacing w:after="0" w:line="240" w:lineRule="auto"/>
              <w:rPr>
                <w:color w:val="auto"/>
              </w:rPr>
            </w:pPr>
            <w:r w:rsidRPr="00041AE8">
              <w:rPr>
                <w:color w:val="auto"/>
              </w:rPr>
              <w:t>PN-EN 13108-1</w:t>
            </w:r>
          </w:p>
        </w:tc>
        <w:tc>
          <w:tcPr>
            <w:tcW w:w="5135" w:type="dxa"/>
          </w:tcPr>
          <w:p w:rsidR="00581A14" w:rsidRPr="00041AE8" w:rsidRDefault="00581A14" w:rsidP="00041AE8">
            <w:pPr>
              <w:spacing w:after="0" w:line="240" w:lineRule="auto"/>
              <w:rPr>
                <w:color w:val="auto"/>
              </w:rPr>
            </w:pPr>
            <w:r w:rsidRPr="00041AE8">
              <w:rPr>
                <w:color w:val="auto"/>
              </w:rPr>
              <w:t>Mieszanki mineralno-asfaltowe – Wymagania – Część 1: Beton Asfaltowy</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48.</w:t>
            </w:r>
          </w:p>
        </w:tc>
        <w:tc>
          <w:tcPr>
            <w:tcW w:w="1842" w:type="dxa"/>
          </w:tcPr>
          <w:p w:rsidR="00581A14" w:rsidRPr="00041AE8" w:rsidRDefault="00581A14" w:rsidP="00041AE8">
            <w:pPr>
              <w:spacing w:after="0" w:line="240" w:lineRule="auto"/>
              <w:rPr>
                <w:color w:val="auto"/>
              </w:rPr>
            </w:pPr>
            <w:r w:rsidRPr="00041AE8">
              <w:rPr>
                <w:color w:val="auto"/>
              </w:rPr>
              <w:t>PN-EN 13108-20</w:t>
            </w:r>
          </w:p>
        </w:tc>
        <w:tc>
          <w:tcPr>
            <w:tcW w:w="5135" w:type="dxa"/>
          </w:tcPr>
          <w:p w:rsidR="00581A14" w:rsidRPr="00041AE8" w:rsidRDefault="00581A14" w:rsidP="00041AE8">
            <w:pPr>
              <w:spacing w:after="0" w:line="240" w:lineRule="auto"/>
              <w:rPr>
                <w:color w:val="auto"/>
              </w:rPr>
            </w:pPr>
            <w:r w:rsidRPr="00041AE8">
              <w:rPr>
                <w:color w:val="auto"/>
              </w:rPr>
              <w:t>Mieszanki mineralno-asfaltowe – Wymagania – Część 20: Badanie typu</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49.</w:t>
            </w:r>
          </w:p>
        </w:tc>
        <w:tc>
          <w:tcPr>
            <w:tcW w:w="1842" w:type="dxa"/>
          </w:tcPr>
          <w:p w:rsidR="00581A14" w:rsidRPr="00041AE8" w:rsidRDefault="00581A14" w:rsidP="00041AE8">
            <w:pPr>
              <w:spacing w:after="0" w:line="240" w:lineRule="auto"/>
              <w:rPr>
                <w:color w:val="auto"/>
              </w:rPr>
            </w:pPr>
            <w:r w:rsidRPr="00041AE8">
              <w:rPr>
                <w:color w:val="auto"/>
              </w:rPr>
              <w:t>PN-EN 13179-1</w:t>
            </w:r>
          </w:p>
        </w:tc>
        <w:tc>
          <w:tcPr>
            <w:tcW w:w="5135" w:type="dxa"/>
          </w:tcPr>
          <w:p w:rsidR="00581A14" w:rsidRPr="00041AE8" w:rsidRDefault="00581A14" w:rsidP="00041AE8">
            <w:pPr>
              <w:spacing w:after="0" w:line="240" w:lineRule="auto"/>
              <w:rPr>
                <w:color w:val="auto"/>
              </w:rPr>
            </w:pPr>
            <w:r w:rsidRPr="00041AE8">
              <w:rPr>
                <w:color w:val="auto"/>
              </w:rPr>
              <w:t>Badania kruszyw wypełniających stosowanych do mieszanek bitumicznych – Część 1: Badanie metodą Pierścienia i Kuli</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50.</w:t>
            </w:r>
          </w:p>
        </w:tc>
        <w:tc>
          <w:tcPr>
            <w:tcW w:w="1842" w:type="dxa"/>
          </w:tcPr>
          <w:p w:rsidR="00581A14" w:rsidRPr="00041AE8" w:rsidRDefault="00581A14" w:rsidP="00041AE8">
            <w:pPr>
              <w:spacing w:after="0" w:line="240" w:lineRule="auto"/>
              <w:rPr>
                <w:color w:val="auto"/>
              </w:rPr>
            </w:pPr>
            <w:r w:rsidRPr="00041AE8">
              <w:rPr>
                <w:color w:val="auto"/>
              </w:rPr>
              <w:t>PN-EN 13179-2</w:t>
            </w:r>
          </w:p>
        </w:tc>
        <w:tc>
          <w:tcPr>
            <w:tcW w:w="5135" w:type="dxa"/>
          </w:tcPr>
          <w:p w:rsidR="00581A14" w:rsidRPr="00041AE8" w:rsidRDefault="00581A14" w:rsidP="00041AE8">
            <w:pPr>
              <w:spacing w:after="0" w:line="240" w:lineRule="auto"/>
              <w:rPr>
                <w:color w:val="auto"/>
              </w:rPr>
            </w:pPr>
            <w:r w:rsidRPr="00041AE8">
              <w:rPr>
                <w:color w:val="auto"/>
              </w:rPr>
              <w:t>Badania kruszyw wypełniających stosowanych do mieszanek bitumicznych – Część 2: Liczba bitumiczna</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51.</w:t>
            </w:r>
          </w:p>
        </w:tc>
        <w:tc>
          <w:tcPr>
            <w:tcW w:w="1842" w:type="dxa"/>
          </w:tcPr>
          <w:p w:rsidR="00581A14" w:rsidRPr="00041AE8" w:rsidRDefault="00581A14" w:rsidP="00041AE8">
            <w:pPr>
              <w:spacing w:after="0" w:line="240" w:lineRule="auto"/>
              <w:rPr>
                <w:color w:val="auto"/>
              </w:rPr>
            </w:pPr>
            <w:r w:rsidRPr="00041AE8">
              <w:rPr>
                <w:color w:val="auto"/>
              </w:rPr>
              <w:t>PN-EN 13398</w:t>
            </w:r>
          </w:p>
        </w:tc>
        <w:tc>
          <w:tcPr>
            <w:tcW w:w="5135" w:type="dxa"/>
          </w:tcPr>
          <w:p w:rsidR="00581A14" w:rsidRPr="00041AE8" w:rsidRDefault="00581A14" w:rsidP="00041AE8">
            <w:pPr>
              <w:spacing w:after="0" w:line="240" w:lineRule="auto"/>
              <w:rPr>
                <w:color w:val="auto"/>
              </w:rPr>
            </w:pPr>
            <w:r w:rsidRPr="00041AE8">
              <w:rPr>
                <w:color w:val="auto"/>
              </w:rPr>
              <w:t>Asfalty i lepiszcza asfaltowe – Oznaczanie nawrotu sprężystego asfaltów modyfikowanych</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52.</w:t>
            </w:r>
          </w:p>
        </w:tc>
        <w:tc>
          <w:tcPr>
            <w:tcW w:w="1842" w:type="dxa"/>
          </w:tcPr>
          <w:p w:rsidR="00581A14" w:rsidRPr="00041AE8" w:rsidRDefault="00581A14" w:rsidP="00041AE8">
            <w:pPr>
              <w:spacing w:after="0" w:line="240" w:lineRule="auto"/>
              <w:rPr>
                <w:color w:val="auto"/>
              </w:rPr>
            </w:pPr>
            <w:r w:rsidRPr="00041AE8">
              <w:rPr>
                <w:color w:val="auto"/>
              </w:rPr>
              <w:t>PN-EN 13399</w:t>
            </w:r>
          </w:p>
        </w:tc>
        <w:tc>
          <w:tcPr>
            <w:tcW w:w="5135" w:type="dxa"/>
          </w:tcPr>
          <w:p w:rsidR="00581A14" w:rsidRPr="00041AE8" w:rsidRDefault="00581A14" w:rsidP="00041AE8">
            <w:pPr>
              <w:spacing w:after="0" w:line="240" w:lineRule="auto"/>
              <w:rPr>
                <w:color w:val="auto"/>
              </w:rPr>
            </w:pPr>
            <w:r w:rsidRPr="00041AE8">
              <w:rPr>
                <w:color w:val="auto"/>
              </w:rPr>
              <w:t>Asfalty i lepiszcza asfaltowe – Oznaczanie odporności na magazynowanie modyfikowanych asfaltów</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53.</w:t>
            </w:r>
          </w:p>
        </w:tc>
        <w:tc>
          <w:tcPr>
            <w:tcW w:w="1842" w:type="dxa"/>
          </w:tcPr>
          <w:p w:rsidR="00581A14" w:rsidRPr="00041AE8" w:rsidRDefault="00581A14" w:rsidP="00041AE8">
            <w:pPr>
              <w:spacing w:after="0" w:line="240" w:lineRule="auto"/>
              <w:rPr>
                <w:color w:val="auto"/>
              </w:rPr>
            </w:pPr>
            <w:r w:rsidRPr="00041AE8">
              <w:rPr>
                <w:color w:val="auto"/>
              </w:rPr>
              <w:t>PN-EN 13587</w:t>
            </w:r>
          </w:p>
        </w:tc>
        <w:tc>
          <w:tcPr>
            <w:tcW w:w="5135" w:type="dxa"/>
          </w:tcPr>
          <w:p w:rsidR="00581A14" w:rsidRPr="00041AE8" w:rsidRDefault="00581A14" w:rsidP="00041AE8">
            <w:pPr>
              <w:spacing w:after="0" w:line="240" w:lineRule="auto"/>
              <w:rPr>
                <w:color w:val="auto"/>
              </w:rPr>
            </w:pPr>
            <w:r w:rsidRPr="00041AE8">
              <w:rPr>
                <w:color w:val="auto"/>
              </w:rPr>
              <w:t>Asfalty i lepiszcza asfaltowe – Oznaczanie ciągliwości lepiszczy asfaltowych metodą pomiaru ciągliwości</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54.</w:t>
            </w:r>
          </w:p>
        </w:tc>
        <w:tc>
          <w:tcPr>
            <w:tcW w:w="1842" w:type="dxa"/>
          </w:tcPr>
          <w:p w:rsidR="00581A14" w:rsidRPr="00041AE8" w:rsidRDefault="00581A14" w:rsidP="00041AE8">
            <w:pPr>
              <w:spacing w:after="0" w:line="240" w:lineRule="auto"/>
              <w:rPr>
                <w:color w:val="auto"/>
              </w:rPr>
            </w:pPr>
            <w:r w:rsidRPr="00041AE8">
              <w:rPr>
                <w:color w:val="auto"/>
              </w:rPr>
              <w:t>PN-EN 13588</w:t>
            </w:r>
          </w:p>
        </w:tc>
        <w:tc>
          <w:tcPr>
            <w:tcW w:w="5135" w:type="dxa"/>
          </w:tcPr>
          <w:p w:rsidR="00581A14" w:rsidRPr="00041AE8" w:rsidRDefault="00581A14" w:rsidP="00041AE8">
            <w:pPr>
              <w:spacing w:after="0" w:line="240" w:lineRule="auto"/>
              <w:rPr>
                <w:color w:val="auto"/>
              </w:rPr>
            </w:pPr>
            <w:r w:rsidRPr="00041AE8">
              <w:rPr>
                <w:color w:val="auto"/>
              </w:rPr>
              <w:t>Asfalty i lepiszcza asfaltowe – Oznaczanie kohezji lepiszczy asfaltowych metodą testu wahadłowego</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55.</w:t>
            </w:r>
          </w:p>
        </w:tc>
        <w:tc>
          <w:tcPr>
            <w:tcW w:w="1842" w:type="dxa"/>
          </w:tcPr>
          <w:p w:rsidR="00581A14" w:rsidRPr="00041AE8" w:rsidRDefault="00581A14" w:rsidP="00041AE8">
            <w:pPr>
              <w:spacing w:after="0" w:line="240" w:lineRule="auto"/>
              <w:rPr>
                <w:color w:val="auto"/>
              </w:rPr>
            </w:pPr>
            <w:r w:rsidRPr="00041AE8">
              <w:rPr>
                <w:color w:val="auto"/>
              </w:rPr>
              <w:t>PN-EN 13589</w:t>
            </w:r>
          </w:p>
        </w:tc>
        <w:tc>
          <w:tcPr>
            <w:tcW w:w="5135" w:type="dxa"/>
          </w:tcPr>
          <w:p w:rsidR="00581A14" w:rsidRPr="00041AE8" w:rsidRDefault="00581A14" w:rsidP="00041AE8">
            <w:pPr>
              <w:spacing w:after="0" w:line="240" w:lineRule="auto"/>
              <w:rPr>
                <w:color w:val="auto"/>
              </w:rPr>
            </w:pPr>
            <w:r w:rsidRPr="00041AE8">
              <w:rPr>
                <w:color w:val="auto"/>
              </w:rPr>
              <w:t xml:space="preserve">Asfalty i lepiszcza asfaltowe – Oznaczanie ciągliwości modyfikowanych asfaltów – Metoda z </w:t>
            </w:r>
            <w:proofErr w:type="spellStart"/>
            <w:r w:rsidRPr="00041AE8">
              <w:rPr>
                <w:color w:val="auto"/>
              </w:rPr>
              <w:t>duktylometrem</w:t>
            </w:r>
            <w:proofErr w:type="spellEnd"/>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56.</w:t>
            </w:r>
          </w:p>
        </w:tc>
        <w:tc>
          <w:tcPr>
            <w:tcW w:w="1842" w:type="dxa"/>
          </w:tcPr>
          <w:p w:rsidR="00581A14" w:rsidRPr="00041AE8" w:rsidRDefault="00581A14" w:rsidP="00041AE8">
            <w:pPr>
              <w:spacing w:after="0" w:line="240" w:lineRule="auto"/>
              <w:rPr>
                <w:color w:val="auto"/>
              </w:rPr>
            </w:pPr>
            <w:r w:rsidRPr="00041AE8">
              <w:rPr>
                <w:color w:val="auto"/>
              </w:rPr>
              <w:t>PN-EN 13614</w:t>
            </w:r>
          </w:p>
        </w:tc>
        <w:tc>
          <w:tcPr>
            <w:tcW w:w="5135" w:type="dxa"/>
          </w:tcPr>
          <w:p w:rsidR="00581A14" w:rsidRPr="00041AE8" w:rsidRDefault="00581A14" w:rsidP="00041AE8">
            <w:pPr>
              <w:spacing w:after="0" w:line="240" w:lineRule="auto"/>
              <w:rPr>
                <w:color w:val="auto"/>
              </w:rPr>
            </w:pPr>
            <w:r w:rsidRPr="00041AE8">
              <w:rPr>
                <w:color w:val="auto"/>
              </w:rPr>
              <w:t>Asfalty i lepiszcza asfaltowe – Oznaczanie przyczepności emulsji bitumicznych przez zanurzenie w wodzie – Metoda z kruszywem</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57.</w:t>
            </w:r>
          </w:p>
        </w:tc>
        <w:tc>
          <w:tcPr>
            <w:tcW w:w="1842" w:type="dxa"/>
          </w:tcPr>
          <w:p w:rsidR="00581A14" w:rsidRPr="00041AE8" w:rsidRDefault="00581A14" w:rsidP="00041AE8">
            <w:pPr>
              <w:spacing w:after="0" w:line="240" w:lineRule="auto"/>
              <w:rPr>
                <w:color w:val="auto"/>
              </w:rPr>
            </w:pPr>
            <w:r w:rsidRPr="00041AE8">
              <w:rPr>
                <w:color w:val="auto"/>
              </w:rPr>
              <w:t>PN-EN 13703</w:t>
            </w:r>
          </w:p>
        </w:tc>
        <w:tc>
          <w:tcPr>
            <w:tcW w:w="5135" w:type="dxa"/>
          </w:tcPr>
          <w:p w:rsidR="00581A14" w:rsidRPr="00041AE8" w:rsidRDefault="00581A14" w:rsidP="00041AE8">
            <w:pPr>
              <w:spacing w:after="0" w:line="240" w:lineRule="auto"/>
              <w:rPr>
                <w:color w:val="auto"/>
              </w:rPr>
            </w:pPr>
            <w:r w:rsidRPr="00041AE8">
              <w:rPr>
                <w:color w:val="auto"/>
              </w:rPr>
              <w:t>Asfalty i lepiszcza asfaltowe – Oznaczanie energii deformacji</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58.</w:t>
            </w:r>
          </w:p>
        </w:tc>
        <w:tc>
          <w:tcPr>
            <w:tcW w:w="1842" w:type="dxa"/>
          </w:tcPr>
          <w:p w:rsidR="00581A14" w:rsidRPr="00041AE8" w:rsidRDefault="00581A14" w:rsidP="00041AE8">
            <w:pPr>
              <w:spacing w:after="0" w:line="240" w:lineRule="auto"/>
              <w:rPr>
                <w:color w:val="auto"/>
              </w:rPr>
            </w:pPr>
            <w:r w:rsidRPr="00041AE8">
              <w:rPr>
                <w:color w:val="auto"/>
              </w:rPr>
              <w:t>PN-EN 13808</w:t>
            </w:r>
          </w:p>
        </w:tc>
        <w:tc>
          <w:tcPr>
            <w:tcW w:w="5135" w:type="dxa"/>
          </w:tcPr>
          <w:p w:rsidR="00581A14" w:rsidRPr="00041AE8" w:rsidRDefault="00581A14" w:rsidP="00041AE8">
            <w:pPr>
              <w:spacing w:after="0" w:line="240" w:lineRule="auto"/>
              <w:rPr>
                <w:color w:val="auto"/>
              </w:rPr>
            </w:pPr>
            <w:r w:rsidRPr="00041AE8">
              <w:rPr>
                <w:color w:val="auto"/>
              </w:rPr>
              <w:t>Asfalty i lepiszcza asfaltowe – Zasady specyfikacji kationowych emulsji asfaltowych</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59.</w:t>
            </w:r>
          </w:p>
        </w:tc>
        <w:tc>
          <w:tcPr>
            <w:tcW w:w="1842" w:type="dxa"/>
          </w:tcPr>
          <w:p w:rsidR="00581A14" w:rsidRPr="00041AE8" w:rsidRDefault="00581A14" w:rsidP="00041AE8">
            <w:pPr>
              <w:spacing w:after="0" w:line="240" w:lineRule="auto"/>
              <w:rPr>
                <w:color w:val="auto"/>
              </w:rPr>
            </w:pPr>
            <w:r w:rsidRPr="00041AE8">
              <w:rPr>
                <w:color w:val="auto"/>
              </w:rPr>
              <w:t>PN-EN 14023</w:t>
            </w:r>
          </w:p>
        </w:tc>
        <w:tc>
          <w:tcPr>
            <w:tcW w:w="5135" w:type="dxa"/>
          </w:tcPr>
          <w:p w:rsidR="00581A14" w:rsidRPr="00041AE8" w:rsidRDefault="00581A14" w:rsidP="00041AE8">
            <w:pPr>
              <w:spacing w:after="0" w:line="240" w:lineRule="auto"/>
              <w:rPr>
                <w:color w:val="auto"/>
              </w:rPr>
            </w:pPr>
            <w:r w:rsidRPr="00041AE8">
              <w:rPr>
                <w:color w:val="auto"/>
              </w:rPr>
              <w:t>Asfalty i lepiszcza asfaltowe – Zasady specyfikacji asfaltów modyfikowanych polimerami</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60.</w:t>
            </w:r>
          </w:p>
        </w:tc>
        <w:tc>
          <w:tcPr>
            <w:tcW w:w="1842" w:type="dxa"/>
          </w:tcPr>
          <w:p w:rsidR="00581A14" w:rsidRPr="00041AE8" w:rsidRDefault="00581A14" w:rsidP="00041AE8">
            <w:pPr>
              <w:spacing w:after="0" w:line="240" w:lineRule="auto"/>
              <w:rPr>
                <w:color w:val="auto"/>
              </w:rPr>
            </w:pPr>
            <w:r w:rsidRPr="00041AE8">
              <w:rPr>
                <w:color w:val="auto"/>
              </w:rPr>
              <w:t>PN-EN 14188-1</w:t>
            </w:r>
          </w:p>
        </w:tc>
        <w:tc>
          <w:tcPr>
            <w:tcW w:w="5135" w:type="dxa"/>
          </w:tcPr>
          <w:p w:rsidR="00581A14" w:rsidRPr="00041AE8" w:rsidRDefault="00581A14" w:rsidP="00041AE8">
            <w:pPr>
              <w:spacing w:after="0" w:line="240" w:lineRule="auto"/>
              <w:rPr>
                <w:color w:val="auto"/>
              </w:rPr>
            </w:pPr>
            <w:r w:rsidRPr="00041AE8">
              <w:rPr>
                <w:color w:val="auto"/>
              </w:rPr>
              <w:t>Wypełniacze złączy i zalewy – Część 1: Specyfikacja zalew na gorąco</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61.</w:t>
            </w:r>
          </w:p>
        </w:tc>
        <w:tc>
          <w:tcPr>
            <w:tcW w:w="1842" w:type="dxa"/>
          </w:tcPr>
          <w:p w:rsidR="00581A14" w:rsidRPr="00041AE8" w:rsidRDefault="00581A14" w:rsidP="00041AE8">
            <w:pPr>
              <w:spacing w:after="0" w:line="240" w:lineRule="auto"/>
              <w:rPr>
                <w:color w:val="auto"/>
              </w:rPr>
            </w:pPr>
            <w:r w:rsidRPr="00041AE8">
              <w:rPr>
                <w:color w:val="auto"/>
              </w:rPr>
              <w:t>PN-EN 14188-2</w:t>
            </w:r>
          </w:p>
        </w:tc>
        <w:tc>
          <w:tcPr>
            <w:tcW w:w="5135" w:type="dxa"/>
          </w:tcPr>
          <w:p w:rsidR="00581A14" w:rsidRPr="00041AE8" w:rsidRDefault="00581A14" w:rsidP="00041AE8">
            <w:pPr>
              <w:spacing w:after="0" w:line="240" w:lineRule="auto"/>
              <w:rPr>
                <w:color w:val="auto"/>
              </w:rPr>
            </w:pPr>
            <w:r w:rsidRPr="00041AE8">
              <w:rPr>
                <w:color w:val="auto"/>
              </w:rPr>
              <w:t>Wypełniacze złączy i zalewy – Część 2: Specyfikacja zalew na zimno</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lastRenderedPageBreak/>
              <w:t>62.</w:t>
            </w:r>
          </w:p>
        </w:tc>
        <w:tc>
          <w:tcPr>
            <w:tcW w:w="1842" w:type="dxa"/>
          </w:tcPr>
          <w:p w:rsidR="00581A14" w:rsidRPr="00041AE8" w:rsidRDefault="00581A14" w:rsidP="00041AE8">
            <w:pPr>
              <w:spacing w:after="0" w:line="240" w:lineRule="auto"/>
              <w:rPr>
                <w:color w:val="auto"/>
              </w:rPr>
            </w:pPr>
            <w:r w:rsidRPr="00041AE8">
              <w:rPr>
                <w:color w:val="auto"/>
              </w:rPr>
              <w:t>PN-EN 22592</w:t>
            </w:r>
          </w:p>
        </w:tc>
        <w:tc>
          <w:tcPr>
            <w:tcW w:w="5135" w:type="dxa"/>
          </w:tcPr>
          <w:p w:rsidR="00581A14" w:rsidRPr="00041AE8" w:rsidRDefault="00581A14" w:rsidP="00041AE8">
            <w:pPr>
              <w:spacing w:after="0" w:line="240" w:lineRule="auto"/>
              <w:rPr>
                <w:color w:val="auto"/>
              </w:rPr>
            </w:pPr>
            <w:r w:rsidRPr="00041AE8">
              <w:rPr>
                <w:color w:val="auto"/>
              </w:rPr>
              <w:t>Przetwory naftowe – Oznaczanie temperatury zapłonu i palenia – Pomiar metodą otwartego tygla Clevelanda</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63.</w:t>
            </w:r>
          </w:p>
        </w:tc>
        <w:tc>
          <w:tcPr>
            <w:tcW w:w="1842" w:type="dxa"/>
          </w:tcPr>
          <w:p w:rsidR="00581A14" w:rsidRPr="00041AE8" w:rsidRDefault="00581A14" w:rsidP="00041AE8">
            <w:pPr>
              <w:spacing w:after="0" w:line="240" w:lineRule="auto"/>
              <w:rPr>
                <w:color w:val="auto"/>
              </w:rPr>
            </w:pPr>
            <w:r w:rsidRPr="00041AE8">
              <w:rPr>
                <w:color w:val="auto"/>
              </w:rPr>
              <w:t>PN-EN ISO 2592</w:t>
            </w:r>
          </w:p>
        </w:tc>
        <w:tc>
          <w:tcPr>
            <w:tcW w:w="5135" w:type="dxa"/>
          </w:tcPr>
          <w:p w:rsidR="00581A14" w:rsidRPr="00041AE8" w:rsidRDefault="00581A14" w:rsidP="00041AE8">
            <w:pPr>
              <w:spacing w:after="0" w:line="240" w:lineRule="auto"/>
              <w:rPr>
                <w:color w:val="auto"/>
              </w:rPr>
            </w:pPr>
            <w:r w:rsidRPr="00041AE8">
              <w:rPr>
                <w:color w:val="auto"/>
              </w:rPr>
              <w:t>Oznaczanie temperatury zapłonu i palenia – Metoda otwartego tygla Clevelanda</w:t>
            </w:r>
          </w:p>
        </w:tc>
      </w:tr>
    </w:tbl>
    <w:p w:rsidR="00581A14" w:rsidRPr="00041AE8" w:rsidRDefault="00581A14" w:rsidP="00041AE8">
      <w:pPr>
        <w:spacing w:after="0" w:line="240" w:lineRule="auto"/>
        <w:rPr>
          <w:color w:val="auto"/>
        </w:rPr>
      </w:pPr>
      <w:r w:rsidRPr="00041AE8">
        <w:rPr>
          <w:color w:val="auto"/>
        </w:rPr>
        <w:t xml:space="preserve">10.3. Wymagania techniczne </w:t>
      </w:r>
    </w:p>
    <w:p w:rsidR="00581A14" w:rsidRPr="00041AE8" w:rsidRDefault="00581A14" w:rsidP="00041AE8">
      <w:pPr>
        <w:spacing w:after="0" w:line="240" w:lineRule="auto"/>
        <w:rPr>
          <w:color w:val="auto"/>
        </w:rPr>
      </w:pPr>
      <w:r w:rsidRPr="00041AE8">
        <w:rPr>
          <w:color w:val="auto"/>
        </w:rPr>
        <w:t>WT-1 Kruszywa 2010. Kruszywa do mieszanek mineralno-asfaltowych i powierzchniowych utrwaleń na drogach krajowych - Zarządzenie nr 102 Generalnego Dyrektora Dróg Krajowych i Autostrad z dnia 19 listopada 2010 r.</w:t>
      </w:r>
    </w:p>
    <w:p w:rsidR="00581A14" w:rsidRPr="00041AE8" w:rsidRDefault="00581A14" w:rsidP="00041AE8">
      <w:pPr>
        <w:spacing w:after="0" w:line="240" w:lineRule="auto"/>
        <w:rPr>
          <w:color w:val="auto"/>
        </w:rPr>
      </w:pPr>
      <w:r w:rsidRPr="00041AE8">
        <w:rPr>
          <w:color w:val="auto"/>
        </w:rPr>
        <w:t>WT-2 Nawierzchnie asfaltowe 2010. Nawierzchnie asfaltowe na drogach krajowych - Zarządzenie nr 102 Generalnego Dyrektora Dróg Krajowych i Autostrad z dnia 19 listopada 2011 r.</w:t>
      </w:r>
    </w:p>
    <w:p w:rsidR="00581A14" w:rsidRPr="00041AE8" w:rsidRDefault="00581A14" w:rsidP="00041AE8">
      <w:pPr>
        <w:spacing w:after="0" w:line="240" w:lineRule="auto"/>
        <w:rPr>
          <w:color w:val="auto"/>
        </w:rPr>
      </w:pPr>
      <w:r w:rsidRPr="00041AE8">
        <w:rPr>
          <w:color w:val="auto"/>
        </w:rPr>
        <w:t>WT-3 Emulsje asfaltowe 2009. Kationowe emulsje asfaltowe na drogach publicznych</w:t>
      </w:r>
    </w:p>
    <w:p w:rsidR="00581A14" w:rsidRPr="00041AE8" w:rsidRDefault="00581A14" w:rsidP="00041AE8">
      <w:pPr>
        <w:spacing w:after="0" w:line="240" w:lineRule="auto"/>
        <w:rPr>
          <w:color w:val="auto"/>
        </w:rPr>
      </w:pPr>
      <w:r w:rsidRPr="00041AE8">
        <w:rPr>
          <w:color w:val="auto"/>
        </w:rPr>
        <w:t>10.4. Inne dokumenty</w:t>
      </w:r>
    </w:p>
    <w:p w:rsidR="00581A14" w:rsidRPr="00041AE8" w:rsidRDefault="00581A14" w:rsidP="00041AE8">
      <w:pPr>
        <w:spacing w:after="0" w:line="240" w:lineRule="auto"/>
        <w:rPr>
          <w:color w:val="auto"/>
        </w:rPr>
      </w:pPr>
      <w:r w:rsidRPr="00041AE8">
        <w:rPr>
          <w:color w:val="auto"/>
        </w:rPr>
        <w:t>Rozporządzenie Ministra Transportu i Gospodarki Morskiej z dnia 2 marca 1999 r. w sprawie warunków technicznych, jakim powinny odpowiadać drogi publiczne i ich usytuowanie (Dz.U. nr 43, poz. 430)</w:t>
      </w:r>
    </w:p>
    <w:p w:rsidR="00581A14" w:rsidRPr="00041AE8" w:rsidRDefault="00581A14" w:rsidP="00041AE8">
      <w:pPr>
        <w:spacing w:after="0" w:line="240" w:lineRule="auto"/>
        <w:rPr>
          <w:color w:val="auto"/>
        </w:rPr>
      </w:pPr>
      <w:r w:rsidRPr="00041AE8">
        <w:rPr>
          <w:color w:val="auto"/>
        </w:rPr>
        <w:t>Katalog typowych konstrukcji nawierzchni podatnych i półsztywnych. Generalna Dyrekcja Dróg Publicznych – Instytut Badawczy Dróg i Mostów, Warszawa 1997</w:t>
      </w:r>
    </w:p>
    <w:p w:rsidR="00581A14" w:rsidRPr="00041AE8" w:rsidRDefault="00581A14" w:rsidP="00041AE8">
      <w:pPr>
        <w:spacing w:line="240" w:lineRule="auto"/>
        <w:rPr>
          <w:color w:val="auto"/>
        </w:rPr>
      </w:pPr>
    </w:p>
    <w:p w:rsidR="00581A14" w:rsidRPr="00041AE8" w:rsidRDefault="00581A14" w:rsidP="00041AE8">
      <w:pPr>
        <w:spacing w:after="0" w:line="240" w:lineRule="auto"/>
        <w:rPr>
          <w:b/>
          <w:color w:val="auto"/>
        </w:rPr>
      </w:pPr>
      <w:bookmarkStart w:id="53" w:name="_Toc479070026"/>
      <w:bookmarkStart w:id="54" w:name="_Toc16794094"/>
      <w:r w:rsidRPr="00041AE8">
        <w:rPr>
          <w:b/>
          <w:color w:val="auto"/>
        </w:rPr>
        <w:t>D-05.03.05B NAWIERZCHNIA Z BETONU ASFALTOWEGO. WARSTWA WIĄŻĄCA</w:t>
      </w:r>
      <w:bookmarkEnd w:id="53"/>
      <w:bookmarkEnd w:id="54"/>
    </w:p>
    <w:p w:rsidR="00581A14" w:rsidRPr="00041AE8" w:rsidRDefault="00581A14" w:rsidP="00041AE8">
      <w:pPr>
        <w:spacing w:after="0" w:line="240" w:lineRule="auto"/>
        <w:rPr>
          <w:color w:val="auto"/>
        </w:rPr>
      </w:pPr>
      <w:r w:rsidRPr="00041AE8">
        <w:rPr>
          <w:color w:val="auto"/>
        </w:rPr>
        <w:t>1. WSTĘP</w:t>
      </w:r>
    </w:p>
    <w:p w:rsidR="00581A14" w:rsidRPr="00041AE8" w:rsidRDefault="00581A14" w:rsidP="00041AE8">
      <w:pPr>
        <w:spacing w:after="0" w:line="240" w:lineRule="auto"/>
        <w:rPr>
          <w:color w:val="auto"/>
        </w:rPr>
      </w:pPr>
      <w:r w:rsidRPr="00041AE8">
        <w:rPr>
          <w:color w:val="auto"/>
        </w:rPr>
        <w:t>1.1. Przedmiot Specyfikacji Technicznej</w:t>
      </w:r>
    </w:p>
    <w:p w:rsidR="002B6BAD" w:rsidRDefault="00581A14" w:rsidP="00041AE8">
      <w:pPr>
        <w:spacing w:after="0" w:line="240" w:lineRule="auto"/>
        <w:rPr>
          <w:color w:val="auto"/>
        </w:rPr>
      </w:pPr>
      <w:r w:rsidRPr="00041AE8">
        <w:rPr>
          <w:color w:val="auto"/>
        </w:rPr>
        <w:t xml:space="preserve">Przedmiotem niniejszej specyfikacji technicznej (SST) są wymagania dotyczące wykonania i odbioru robót związanych z wykonaniem warstwy wiążącej  z betonu w związku z </w:t>
      </w:r>
      <w:r w:rsidR="002B6BAD" w:rsidRPr="002B6BAD">
        <w:rPr>
          <w:color w:val="auto"/>
        </w:rPr>
        <w:t>BUDOW</w:t>
      </w:r>
      <w:r w:rsidR="002B6BAD" w:rsidRPr="002B6BAD">
        <w:rPr>
          <w:rFonts w:hint="eastAsia"/>
          <w:color w:val="auto"/>
        </w:rPr>
        <w:t>Ą</w:t>
      </w:r>
      <w:r w:rsidR="002B6BAD" w:rsidRPr="002B6BAD">
        <w:rPr>
          <w:color w:val="auto"/>
        </w:rPr>
        <w:t xml:space="preserve"> BOISKA DO GRY W KOSZYK</w:t>
      </w:r>
      <w:r w:rsidR="002B6BAD" w:rsidRPr="002B6BAD">
        <w:rPr>
          <w:rFonts w:hint="eastAsia"/>
          <w:color w:val="auto"/>
        </w:rPr>
        <w:t>Ó</w:t>
      </w:r>
      <w:r w:rsidR="002B6BAD" w:rsidRPr="002B6BAD">
        <w:rPr>
          <w:color w:val="auto"/>
        </w:rPr>
        <w:t>WK</w:t>
      </w:r>
      <w:r w:rsidR="002B6BAD" w:rsidRPr="002B6BAD">
        <w:rPr>
          <w:rFonts w:hint="eastAsia"/>
          <w:color w:val="auto"/>
        </w:rPr>
        <w:t>Ę</w:t>
      </w:r>
      <w:r w:rsidR="002B6BAD" w:rsidRPr="002B6BAD">
        <w:rPr>
          <w:color w:val="auto"/>
        </w:rPr>
        <w:t xml:space="preserve"> WRAZ Z NIEZB</w:t>
      </w:r>
      <w:r w:rsidR="002B6BAD" w:rsidRPr="002B6BAD">
        <w:rPr>
          <w:rFonts w:hint="eastAsia"/>
          <w:color w:val="auto"/>
        </w:rPr>
        <w:t>Ę</w:t>
      </w:r>
      <w:r w:rsidR="002B6BAD" w:rsidRPr="002B6BAD">
        <w:rPr>
          <w:color w:val="auto"/>
        </w:rPr>
        <w:t>DNYMI URZ</w:t>
      </w:r>
      <w:r w:rsidR="002B6BAD" w:rsidRPr="002B6BAD">
        <w:rPr>
          <w:rFonts w:hint="eastAsia"/>
          <w:color w:val="auto"/>
        </w:rPr>
        <w:t>Ą</w:t>
      </w:r>
      <w:r w:rsidR="002B6BAD" w:rsidRPr="002B6BAD">
        <w:rPr>
          <w:color w:val="auto"/>
        </w:rPr>
        <w:t xml:space="preserve">DZENIAMI BUDOWLANYMI ul. Kopernika  dz. geod. nr 513/33  </w:t>
      </w:r>
      <w:proofErr w:type="spellStart"/>
      <w:r w:rsidR="002B6BAD" w:rsidRPr="002B6BAD">
        <w:rPr>
          <w:color w:val="auto"/>
        </w:rPr>
        <w:t>obr</w:t>
      </w:r>
      <w:proofErr w:type="spellEnd"/>
      <w:r w:rsidR="002B6BAD" w:rsidRPr="002B6BAD">
        <w:rPr>
          <w:color w:val="auto"/>
        </w:rPr>
        <w:t>. 13w Szczecinku.</w:t>
      </w:r>
    </w:p>
    <w:p w:rsidR="002B6BAD" w:rsidRDefault="002B6BAD" w:rsidP="00041AE8">
      <w:pPr>
        <w:spacing w:after="0" w:line="240" w:lineRule="auto"/>
        <w:rPr>
          <w:color w:val="auto"/>
        </w:rPr>
      </w:pPr>
    </w:p>
    <w:p w:rsidR="00581A14" w:rsidRPr="00041AE8" w:rsidRDefault="00581A14" w:rsidP="00041AE8">
      <w:pPr>
        <w:spacing w:after="0" w:line="240" w:lineRule="auto"/>
        <w:rPr>
          <w:color w:val="auto"/>
        </w:rPr>
      </w:pPr>
      <w:r w:rsidRPr="00041AE8">
        <w:rPr>
          <w:color w:val="auto"/>
        </w:rPr>
        <w:t>1.2. Zakres stosowania SST</w:t>
      </w:r>
    </w:p>
    <w:p w:rsidR="00581A14" w:rsidRPr="00041AE8" w:rsidRDefault="00581A14" w:rsidP="00041AE8">
      <w:pPr>
        <w:spacing w:after="0" w:line="240" w:lineRule="auto"/>
        <w:rPr>
          <w:color w:val="auto"/>
        </w:rPr>
      </w:pPr>
      <w:r w:rsidRPr="00041AE8">
        <w:rPr>
          <w:color w:val="auto"/>
        </w:rPr>
        <w:t>Specyfikacja techniczna stanowi część Dokumentów Przetargowych i Kontraktowych i należy je stosować w zlecaniu i wykonaniu Robót opisanych w podpunkcie 1.1.</w:t>
      </w:r>
    </w:p>
    <w:p w:rsidR="00581A14" w:rsidRPr="00041AE8" w:rsidRDefault="00581A14" w:rsidP="00041AE8">
      <w:pPr>
        <w:spacing w:after="0" w:line="240" w:lineRule="auto"/>
        <w:rPr>
          <w:color w:val="auto"/>
        </w:rPr>
      </w:pPr>
      <w:r w:rsidRPr="00041AE8">
        <w:rPr>
          <w:color w:val="auto"/>
        </w:rPr>
        <w:t>1.3. Zakres robót objętych SST</w:t>
      </w:r>
    </w:p>
    <w:p w:rsidR="00581A14" w:rsidRPr="00041AE8" w:rsidRDefault="00581A14" w:rsidP="00041AE8">
      <w:pPr>
        <w:spacing w:after="0" w:line="240" w:lineRule="auto"/>
        <w:rPr>
          <w:color w:val="auto"/>
        </w:rPr>
      </w:pPr>
      <w:r w:rsidRPr="00041AE8">
        <w:rPr>
          <w:color w:val="auto"/>
        </w:rPr>
        <w:t>Ustalenia zawarte w niniejszej specyfikacji dotyczą zasad prowadzenia robót związanych z wykonaniem i odbiorem warstwy wiążącej z betonu asfaltowego wg PN-EN 13108 i WT-2 Nawierzchnie asfaltowe 2014  z mieszanki mineralno-asfaltowej i obejmują wykonanie warstwy wiążącej z betonu asfaltowego o uziarnieniu AC11W 35/50, gr. 3cm dla KR2.</w:t>
      </w:r>
    </w:p>
    <w:p w:rsidR="00581A14" w:rsidRPr="00041AE8" w:rsidRDefault="00581A14" w:rsidP="00041AE8">
      <w:pPr>
        <w:spacing w:after="0" w:line="240" w:lineRule="auto"/>
        <w:rPr>
          <w:color w:val="auto"/>
        </w:rPr>
      </w:pPr>
      <w:r w:rsidRPr="00041AE8">
        <w:rPr>
          <w:color w:val="auto"/>
        </w:rPr>
        <w:t>1.4. Określenia podstawowe</w:t>
      </w:r>
    </w:p>
    <w:p w:rsidR="00581A14" w:rsidRPr="00041AE8" w:rsidRDefault="00581A14" w:rsidP="00041AE8">
      <w:pPr>
        <w:spacing w:after="0" w:line="240" w:lineRule="auto"/>
        <w:rPr>
          <w:color w:val="auto"/>
        </w:rPr>
      </w:pPr>
      <w:r w:rsidRPr="00041AE8">
        <w:rPr>
          <w:color w:val="auto"/>
        </w:rPr>
        <w:t>1.4.1. Nawierzchnia – konstrukcja składająca się z jednej lub kilku warstw służących do przejmowania i rozkładania obciążeń od ruchu pojazdów na podłoże.</w:t>
      </w:r>
    </w:p>
    <w:p w:rsidR="00581A14" w:rsidRPr="00041AE8" w:rsidRDefault="00581A14" w:rsidP="00041AE8">
      <w:pPr>
        <w:spacing w:after="0" w:line="240" w:lineRule="auto"/>
        <w:rPr>
          <w:color w:val="auto"/>
        </w:rPr>
      </w:pPr>
      <w:r w:rsidRPr="00041AE8">
        <w:rPr>
          <w:color w:val="auto"/>
        </w:rPr>
        <w:t>1.4.2. Warstwa ścieralna – górna warstwa nawierzchni będąca w bezpośrednim kontakcie z kołami pojazdów.</w:t>
      </w:r>
    </w:p>
    <w:p w:rsidR="00581A14" w:rsidRPr="00041AE8" w:rsidRDefault="00581A14" w:rsidP="00041AE8">
      <w:pPr>
        <w:spacing w:after="0" w:line="240" w:lineRule="auto"/>
        <w:rPr>
          <w:color w:val="auto"/>
        </w:rPr>
      </w:pPr>
      <w:r w:rsidRPr="00041AE8">
        <w:rPr>
          <w:color w:val="auto"/>
        </w:rPr>
        <w:t>1.4.3. Mieszanka mineralno-asfaltowa – mieszanka kruszyw i lepiszcza asfaltowego.</w:t>
      </w:r>
    </w:p>
    <w:p w:rsidR="00581A14" w:rsidRPr="00041AE8" w:rsidRDefault="00581A14" w:rsidP="00041AE8">
      <w:pPr>
        <w:spacing w:after="0" w:line="240" w:lineRule="auto"/>
        <w:rPr>
          <w:color w:val="auto"/>
        </w:rPr>
      </w:pPr>
      <w:r w:rsidRPr="00041AE8">
        <w:rPr>
          <w:color w:val="auto"/>
        </w:rPr>
        <w:t>1.4.4. Wymiar mieszanki mineralno-asfaltowej – określenie mieszanki mineralno-asfaltowej, wyróżniające tę mieszankę ze zbioru mieszanek tego samego typu ze względu na największy wymiar kruszywa, np. wymiar 8 lub 11.</w:t>
      </w:r>
    </w:p>
    <w:p w:rsidR="00581A14" w:rsidRPr="00041AE8" w:rsidRDefault="00581A14" w:rsidP="00041AE8">
      <w:pPr>
        <w:spacing w:after="0" w:line="240" w:lineRule="auto"/>
        <w:rPr>
          <w:color w:val="auto"/>
        </w:rPr>
      </w:pPr>
      <w:r w:rsidRPr="00041AE8">
        <w:rPr>
          <w:color w:val="auto"/>
        </w:rPr>
        <w:t>1.4.5. Beton asfaltowy – mieszanka mineralno-asfaltowa, w której kruszywo o uziarnieniu ciągłym lub nieciągłym tworzy strukturę wzajemnie klinującą się.</w:t>
      </w:r>
    </w:p>
    <w:p w:rsidR="00581A14" w:rsidRPr="00041AE8" w:rsidRDefault="00581A14" w:rsidP="00041AE8">
      <w:pPr>
        <w:spacing w:after="0" w:line="240" w:lineRule="auto"/>
        <w:rPr>
          <w:color w:val="auto"/>
        </w:rPr>
      </w:pPr>
      <w:r w:rsidRPr="00041AE8">
        <w:rPr>
          <w:color w:val="auto"/>
        </w:rPr>
        <w:t>1.4.6. Uziarnienie – skład ziarnowy kruszywa, wyrażony w procentach masy ziaren przechodzących przez określony zestaw sit.</w:t>
      </w:r>
    </w:p>
    <w:p w:rsidR="00581A14" w:rsidRPr="00041AE8" w:rsidRDefault="00581A14" w:rsidP="00041AE8">
      <w:pPr>
        <w:spacing w:after="0" w:line="240" w:lineRule="auto"/>
        <w:rPr>
          <w:color w:val="auto"/>
        </w:rPr>
      </w:pPr>
      <w:r w:rsidRPr="00041AE8">
        <w:rPr>
          <w:color w:val="auto"/>
        </w:rPr>
        <w:t xml:space="preserve">1.4.7. Kategoria ruchu – obciążenie drogi ruchem samochodowym, wyrażone w osiach obliczeniowych (100 </w:t>
      </w:r>
      <w:proofErr w:type="spellStart"/>
      <w:r w:rsidRPr="00041AE8">
        <w:rPr>
          <w:color w:val="auto"/>
        </w:rPr>
        <w:t>kN</w:t>
      </w:r>
      <w:proofErr w:type="spellEnd"/>
      <w:r w:rsidRPr="00041AE8">
        <w:rPr>
          <w:color w:val="auto"/>
        </w:rPr>
        <w:t>) wg „Katalogu typowych konstrukcji nawierzchni podatnych i półsztywnych” GDDP-</w:t>
      </w:r>
      <w:proofErr w:type="spellStart"/>
      <w:r w:rsidRPr="00041AE8">
        <w:rPr>
          <w:color w:val="auto"/>
        </w:rPr>
        <w:t>IBDiM</w:t>
      </w:r>
      <w:proofErr w:type="spellEnd"/>
      <w:r w:rsidRPr="00041AE8">
        <w:rPr>
          <w:color w:val="auto"/>
        </w:rPr>
        <w:t xml:space="preserve"> [68].</w:t>
      </w:r>
    </w:p>
    <w:p w:rsidR="00581A14" w:rsidRPr="00041AE8" w:rsidRDefault="00581A14" w:rsidP="00041AE8">
      <w:pPr>
        <w:spacing w:after="0" w:line="240" w:lineRule="auto"/>
        <w:rPr>
          <w:color w:val="auto"/>
        </w:rPr>
      </w:pPr>
      <w:r w:rsidRPr="00041AE8">
        <w:rPr>
          <w:color w:val="auto"/>
        </w:rPr>
        <w:t>1.4.8. Wymiar kruszywa – wielkość ziaren kruszywa, określona przez dolny (d) i górny (D) wymiar sita.</w:t>
      </w:r>
    </w:p>
    <w:p w:rsidR="00581A14" w:rsidRPr="00041AE8" w:rsidRDefault="00581A14" w:rsidP="00041AE8">
      <w:pPr>
        <w:spacing w:after="0" w:line="240" w:lineRule="auto"/>
        <w:rPr>
          <w:color w:val="auto"/>
        </w:rPr>
      </w:pPr>
      <w:r w:rsidRPr="00041AE8">
        <w:rPr>
          <w:color w:val="auto"/>
        </w:rPr>
        <w:t xml:space="preserve">1.4.9. Kruszywo grube – kruszywo z ziaren o wymiarze: D ≤ </w:t>
      </w:r>
      <w:smartTag w:uri="urn:schemas-microsoft-com:office:smarttags" w:element="metricconverter">
        <w:smartTagPr>
          <w:attr w:name="ProductID" w:val="45 mm"/>
        </w:smartTagPr>
        <w:r w:rsidRPr="00041AE8">
          <w:rPr>
            <w:color w:val="auto"/>
          </w:rPr>
          <w:t>45 mm</w:t>
        </w:r>
      </w:smartTag>
      <w:r w:rsidRPr="00041AE8">
        <w:rPr>
          <w:color w:val="auto"/>
        </w:rPr>
        <w:t xml:space="preserve"> oraz d &gt; </w:t>
      </w:r>
      <w:smartTag w:uri="urn:schemas-microsoft-com:office:smarttags" w:element="metricconverter">
        <w:smartTagPr>
          <w:attr w:name="ProductID" w:val="2 mm"/>
        </w:smartTagPr>
        <w:r w:rsidRPr="00041AE8">
          <w:rPr>
            <w:color w:val="auto"/>
          </w:rPr>
          <w:t>2 mm</w:t>
        </w:r>
      </w:smartTag>
      <w:r w:rsidRPr="00041AE8">
        <w:rPr>
          <w:color w:val="auto"/>
        </w:rPr>
        <w:t>.</w:t>
      </w:r>
    </w:p>
    <w:p w:rsidR="00581A14" w:rsidRPr="00041AE8" w:rsidRDefault="00581A14" w:rsidP="00041AE8">
      <w:pPr>
        <w:spacing w:after="0" w:line="240" w:lineRule="auto"/>
        <w:rPr>
          <w:color w:val="auto"/>
        </w:rPr>
      </w:pPr>
      <w:r w:rsidRPr="00041AE8">
        <w:rPr>
          <w:color w:val="auto"/>
        </w:rPr>
        <w:t xml:space="preserve">1.4.10. Kruszywo drobne – kruszywo z ziaren o wymiarze: D ≤ </w:t>
      </w:r>
      <w:smartTag w:uri="urn:schemas-microsoft-com:office:smarttags" w:element="metricconverter">
        <w:smartTagPr>
          <w:attr w:name="ProductID" w:val="2 mm"/>
        </w:smartTagPr>
        <w:r w:rsidRPr="00041AE8">
          <w:rPr>
            <w:color w:val="auto"/>
          </w:rPr>
          <w:t>2 mm</w:t>
        </w:r>
      </w:smartTag>
      <w:r w:rsidRPr="00041AE8">
        <w:rPr>
          <w:color w:val="auto"/>
        </w:rPr>
        <w:t xml:space="preserve">, którego większa część pozostaje na sicie </w:t>
      </w:r>
      <w:smartTag w:uri="urn:schemas-microsoft-com:office:smarttags" w:element="metricconverter">
        <w:smartTagPr>
          <w:attr w:name="ProductID" w:val="0,063 mm"/>
        </w:smartTagPr>
        <w:r w:rsidRPr="00041AE8">
          <w:rPr>
            <w:color w:val="auto"/>
          </w:rPr>
          <w:t>0,063 mm</w:t>
        </w:r>
      </w:smartTag>
      <w:r w:rsidRPr="00041AE8">
        <w:rPr>
          <w:color w:val="auto"/>
        </w:rPr>
        <w:t>.</w:t>
      </w:r>
    </w:p>
    <w:p w:rsidR="00581A14" w:rsidRPr="00041AE8" w:rsidRDefault="00581A14" w:rsidP="00041AE8">
      <w:pPr>
        <w:spacing w:after="0" w:line="240" w:lineRule="auto"/>
        <w:rPr>
          <w:color w:val="auto"/>
        </w:rPr>
      </w:pPr>
      <w:r w:rsidRPr="00041AE8">
        <w:rPr>
          <w:color w:val="auto"/>
        </w:rPr>
        <w:t xml:space="preserve">1.4.11. Pył – kruszywo z ziaren przechodzących przez sito </w:t>
      </w:r>
      <w:smartTag w:uri="urn:schemas-microsoft-com:office:smarttags" w:element="metricconverter">
        <w:smartTagPr>
          <w:attr w:name="ProductID" w:val="0,063 mm"/>
        </w:smartTagPr>
        <w:r w:rsidRPr="00041AE8">
          <w:rPr>
            <w:color w:val="auto"/>
          </w:rPr>
          <w:t>0,063 mm</w:t>
        </w:r>
      </w:smartTag>
      <w:r w:rsidRPr="00041AE8">
        <w:rPr>
          <w:color w:val="auto"/>
        </w:rPr>
        <w:t>.</w:t>
      </w:r>
    </w:p>
    <w:p w:rsidR="00581A14" w:rsidRPr="00041AE8" w:rsidRDefault="00581A14" w:rsidP="00041AE8">
      <w:pPr>
        <w:spacing w:after="0" w:line="240" w:lineRule="auto"/>
        <w:rPr>
          <w:color w:val="auto"/>
        </w:rPr>
      </w:pPr>
      <w:r w:rsidRPr="00041AE8">
        <w:rPr>
          <w:color w:val="auto"/>
        </w:rPr>
        <w:t xml:space="preserve">1.4.12. Wypełniacz – kruszywo, którego większa część przechodzi przez sito </w:t>
      </w:r>
      <w:smartTag w:uri="urn:schemas-microsoft-com:office:smarttags" w:element="metricconverter">
        <w:smartTagPr>
          <w:attr w:name="ProductID" w:val="0,063 mm"/>
        </w:smartTagPr>
        <w:r w:rsidRPr="00041AE8">
          <w:rPr>
            <w:color w:val="auto"/>
          </w:rPr>
          <w:t>0,063 mm</w:t>
        </w:r>
      </w:smartTag>
      <w:r w:rsidRPr="00041AE8">
        <w:rPr>
          <w:color w:val="auto"/>
        </w:rPr>
        <w:t>. (Wypełniacz mieszany – kruszywo, które składa się z wypełniacza pochodzenia mineralnego i wodorotlenku wapnia. Wypełniacz dodany – wypełniacz pochodzenia mineralnego, wyprodukowany oddzielnie).</w:t>
      </w:r>
    </w:p>
    <w:p w:rsidR="00581A14" w:rsidRPr="00041AE8" w:rsidRDefault="00581A14" w:rsidP="00041AE8">
      <w:pPr>
        <w:spacing w:after="0" w:line="240" w:lineRule="auto"/>
        <w:rPr>
          <w:color w:val="auto"/>
        </w:rPr>
      </w:pPr>
      <w:r w:rsidRPr="00041AE8">
        <w:rPr>
          <w:color w:val="auto"/>
        </w:rPr>
        <w:t>1.4.13. Kationowa emulsja asfaltowa – emulsja, w której emulgator nadaje dodatnie ładunki cząstkom zdyspergowanego asfaltu.</w:t>
      </w:r>
    </w:p>
    <w:p w:rsidR="00581A14" w:rsidRPr="00041AE8" w:rsidRDefault="00581A14" w:rsidP="00041AE8">
      <w:pPr>
        <w:spacing w:after="0" w:line="240" w:lineRule="auto"/>
        <w:rPr>
          <w:color w:val="auto"/>
        </w:rPr>
      </w:pPr>
      <w:r w:rsidRPr="00041AE8">
        <w:rPr>
          <w:color w:val="auto"/>
        </w:rPr>
        <w:t>1.4.14. Pozostałe określenia podstawowe są zgodne z obowiązującymi, odpowiednimi polskimi normami i z definicjami podanymi w SST D-M-00.00.00 „Wymagania ogólne” pkt 1.4.</w:t>
      </w:r>
    </w:p>
    <w:p w:rsidR="00581A14" w:rsidRPr="00041AE8" w:rsidRDefault="00581A14" w:rsidP="00041AE8">
      <w:pPr>
        <w:spacing w:after="0" w:line="240" w:lineRule="auto"/>
        <w:rPr>
          <w:color w:val="auto"/>
        </w:rPr>
      </w:pPr>
      <w:r w:rsidRPr="00041AE8">
        <w:rPr>
          <w:color w:val="auto"/>
        </w:rPr>
        <w:t>1.4.15. Symbole i skróty dodatkowe</w:t>
      </w:r>
    </w:p>
    <w:tbl>
      <w:tblPr>
        <w:tblW w:w="0" w:type="auto"/>
        <w:tblLook w:val="04A0" w:firstRow="1" w:lastRow="0" w:firstColumn="1" w:lastColumn="0" w:noHBand="0" w:noVBand="1"/>
      </w:tblPr>
      <w:tblGrid>
        <w:gridCol w:w="675"/>
        <w:gridCol w:w="6912"/>
      </w:tblGrid>
      <w:tr w:rsidR="00581A14" w:rsidRPr="00041AE8" w:rsidTr="00C35996">
        <w:tc>
          <w:tcPr>
            <w:tcW w:w="675" w:type="dxa"/>
          </w:tcPr>
          <w:p w:rsidR="00581A14" w:rsidRPr="00041AE8" w:rsidRDefault="00581A14" w:rsidP="00041AE8">
            <w:pPr>
              <w:spacing w:after="0" w:line="240" w:lineRule="auto"/>
              <w:rPr>
                <w:color w:val="auto"/>
              </w:rPr>
            </w:pPr>
            <w:r w:rsidRPr="00041AE8">
              <w:rPr>
                <w:color w:val="auto"/>
              </w:rPr>
              <w:t>ACS</w:t>
            </w:r>
          </w:p>
        </w:tc>
        <w:tc>
          <w:tcPr>
            <w:tcW w:w="6912" w:type="dxa"/>
          </w:tcPr>
          <w:p w:rsidR="00581A14" w:rsidRPr="00041AE8" w:rsidRDefault="00581A14" w:rsidP="00041AE8">
            <w:pPr>
              <w:spacing w:after="0" w:line="240" w:lineRule="auto"/>
              <w:rPr>
                <w:color w:val="auto"/>
              </w:rPr>
            </w:pPr>
            <w:r w:rsidRPr="00041AE8">
              <w:rPr>
                <w:color w:val="auto"/>
              </w:rPr>
              <w:t>beton asfaltowy do warstwy ścieralnej</w:t>
            </w:r>
          </w:p>
        </w:tc>
      </w:tr>
      <w:tr w:rsidR="00581A14" w:rsidRPr="00041AE8" w:rsidTr="00C35996">
        <w:tc>
          <w:tcPr>
            <w:tcW w:w="675" w:type="dxa"/>
          </w:tcPr>
          <w:p w:rsidR="00581A14" w:rsidRPr="00041AE8" w:rsidRDefault="00581A14" w:rsidP="00041AE8">
            <w:pPr>
              <w:spacing w:after="0" w:line="240" w:lineRule="auto"/>
              <w:rPr>
                <w:color w:val="auto"/>
              </w:rPr>
            </w:pPr>
            <w:r w:rsidRPr="00041AE8">
              <w:rPr>
                <w:color w:val="auto"/>
              </w:rPr>
              <w:t>PMB</w:t>
            </w:r>
          </w:p>
        </w:tc>
        <w:tc>
          <w:tcPr>
            <w:tcW w:w="6912" w:type="dxa"/>
          </w:tcPr>
          <w:p w:rsidR="00581A14" w:rsidRPr="00041AE8" w:rsidRDefault="00581A14" w:rsidP="00041AE8">
            <w:pPr>
              <w:spacing w:after="0" w:line="240" w:lineRule="auto"/>
              <w:rPr>
                <w:color w:val="auto"/>
              </w:rPr>
            </w:pPr>
            <w:proofErr w:type="spellStart"/>
            <w:r w:rsidRPr="00041AE8">
              <w:rPr>
                <w:color w:val="auto"/>
              </w:rPr>
              <w:t>polimeroasfalt</w:t>
            </w:r>
            <w:proofErr w:type="spellEnd"/>
            <w:r w:rsidRPr="00041AE8">
              <w:rPr>
                <w:color w:val="auto"/>
              </w:rPr>
              <w:t>,</w:t>
            </w:r>
          </w:p>
        </w:tc>
      </w:tr>
      <w:tr w:rsidR="00581A14" w:rsidRPr="00041AE8" w:rsidTr="00C35996">
        <w:tc>
          <w:tcPr>
            <w:tcW w:w="675" w:type="dxa"/>
          </w:tcPr>
          <w:p w:rsidR="00581A14" w:rsidRPr="00041AE8" w:rsidRDefault="00581A14" w:rsidP="00041AE8">
            <w:pPr>
              <w:spacing w:after="0" w:line="240" w:lineRule="auto"/>
              <w:rPr>
                <w:color w:val="auto"/>
              </w:rPr>
            </w:pPr>
            <w:r w:rsidRPr="00041AE8">
              <w:rPr>
                <w:color w:val="auto"/>
              </w:rPr>
              <w:t>D</w:t>
            </w:r>
          </w:p>
        </w:tc>
        <w:tc>
          <w:tcPr>
            <w:tcW w:w="6912" w:type="dxa"/>
          </w:tcPr>
          <w:p w:rsidR="00581A14" w:rsidRPr="00041AE8" w:rsidRDefault="00581A14" w:rsidP="00041AE8">
            <w:pPr>
              <w:spacing w:after="0" w:line="240" w:lineRule="auto"/>
              <w:rPr>
                <w:color w:val="auto"/>
              </w:rPr>
            </w:pPr>
            <w:r w:rsidRPr="00041AE8">
              <w:rPr>
                <w:color w:val="auto"/>
              </w:rPr>
              <w:t>górny wymiar sita (przy określaniu wielkości ziaren kruszywa),</w:t>
            </w:r>
          </w:p>
        </w:tc>
      </w:tr>
      <w:tr w:rsidR="00581A14" w:rsidRPr="00041AE8" w:rsidTr="00C35996">
        <w:tc>
          <w:tcPr>
            <w:tcW w:w="675" w:type="dxa"/>
          </w:tcPr>
          <w:p w:rsidR="00581A14" w:rsidRPr="00041AE8" w:rsidRDefault="00581A14" w:rsidP="00041AE8">
            <w:pPr>
              <w:spacing w:after="0" w:line="240" w:lineRule="auto"/>
              <w:rPr>
                <w:color w:val="auto"/>
              </w:rPr>
            </w:pPr>
            <w:r w:rsidRPr="00041AE8">
              <w:rPr>
                <w:color w:val="auto"/>
              </w:rPr>
              <w:t>d</w:t>
            </w:r>
          </w:p>
        </w:tc>
        <w:tc>
          <w:tcPr>
            <w:tcW w:w="6912" w:type="dxa"/>
          </w:tcPr>
          <w:p w:rsidR="00581A14" w:rsidRPr="00041AE8" w:rsidRDefault="00581A14" w:rsidP="00041AE8">
            <w:pPr>
              <w:spacing w:after="0" w:line="240" w:lineRule="auto"/>
              <w:rPr>
                <w:color w:val="auto"/>
              </w:rPr>
            </w:pPr>
            <w:r w:rsidRPr="00041AE8">
              <w:rPr>
                <w:color w:val="auto"/>
              </w:rPr>
              <w:t>dolny wymiar sita (przy określaniu wielkości ziaren kruszywa),</w:t>
            </w:r>
          </w:p>
        </w:tc>
      </w:tr>
      <w:tr w:rsidR="00581A14" w:rsidRPr="00041AE8" w:rsidTr="00C35996">
        <w:tc>
          <w:tcPr>
            <w:tcW w:w="675" w:type="dxa"/>
          </w:tcPr>
          <w:p w:rsidR="00581A14" w:rsidRPr="00041AE8" w:rsidRDefault="00581A14" w:rsidP="00041AE8">
            <w:pPr>
              <w:spacing w:after="0" w:line="240" w:lineRule="auto"/>
              <w:rPr>
                <w:color w:val="auto"/>
              </w:rPr>
            </w:pPr>
            <w:r w:rsidRPr="00041AE8">
              <w:rPr>
                <w:color w:val="auto"/>
              </w:rPr>
              <w:t>C</w:t>
            </w:r>
          </w:p>
        </w:tc>
        <w:tc>
          <w:tcPr>
            <w:tcW w:w="6912" w:type="dxa"/>
          </w:tcPr>
          <w:p w:rsidR="00581A14" w:rsidRPr="00041AE8" w:rsidRDefault="00581A14" w:rsidP="00041AE8">
            <w:pPr>
              <w:spacing w:after="0" w:line="240" w:lineRule="auto"/>
              <w:rPr>
                <w:color w:val="auto"/>
              </w:rPr>
            </w:pPr>
            <w:r w:rsidRPr="00041AE8">
              <w:rPr>
                <w:color w:val="auto"/>
              </w:rPr>
              <w:t>kationowa emulsja asfaltowa,</w:t>
            </w:r>
          </w:p>
        </w:tc>
      </w:tr>
      <w:tr w:rsidR="00581A14" w:rsidRPr="00041AE8" w:rsidTr="00C35996">
        <w:tc>
          <w:tcPr>
            <w:tcW w:w="675" w:type="dxa"/>
          </w:tcPr>
          <w:p w:rsidR="00581A14" w:rsidRPr="00041AE8" w:rsidRDefault="00581A14" w:rsidP="00041AE8">
            <w:pPr>
              <w:spacing w:after="0" w:line="240" w:lineRule="auto"/>
              <w:rPr>
                <w:color w:val="auto"/>
              </w:rPr>
            </w:pPr>
            <w:r w:rsidRPr="00041AE8">
              <w:rPr>
                <w:color w:val="auto"/>
              </w:rPr>
              <w:t>NPD</w:t>
            </w:r>
          </w:p>
        </w:tc>
        <w:tc>
          <w:tcPr>
            <w:tcW w:w="6912" w:type="dxa"/>
          </w:tcPr>
          <w:p w:rsidR="00581A14" w:rsidRPr="00041AE8" w:rsidRDefault="00581A14" w:rsidP="00041AE8">
            <w:pPr>
              <w:spacing w:after="0" w:line="240" w:lineRule="auto"/>
              <w:rPr>
                <w:color w:val="auto"/>
              </w:rPr>
            </w:pPr>
            <w:r w:rsidRPr="00041AE8">
              <w:rPr>
                <w:color w:val="auto"/>
              </w:rPr>
              <w:t xml:space="preserve">właściwość użytkowa nie określana (ang. No Performance </w:t>
            </w:r>
            <w:proofErr w:type="spellStart"/>
            <w:r w:rsidRPr="00041AE8">
              <w:rPr>
                <w:color w:val="auto"/>
              </w:rPr>
              <w:t>Determined</w:t>
            </w:r>
            <w:proofErr w:type="spellEnd"/>
            <w:r w:rsidRPr="00041AE8">
              <w:rPr>
                <w:color w:val="auto"/>
              </w:rPr>
              <w:t>; producent może jej nie określać),</w:t>
            </w:r>
          </w:p>
        </w:tc>
      </w:tr>
      <w:tr w:rsidR="00581A14" w:rsidRPr="00041AE8" w:rsidTr="00C35996">
        <w:tc>
          <w:tcPr>
            <w:tcW w:w="675" w:type="dxa"/>
          </w:tcPr>
          <w:p w:rsidR="00581A14" w:rsidRPr="00041AE8" w:rsidRDefault="00581A14" w:rsidP="00041AE8">
            <w:pPr>
              <w:spacing w:after="0" w:line="240" w:lineRule="auto"/>
              <w:rPr>
                <w:color w:val="auto"/>
              </w:rPr>
            </w:pPr>
            <w:r w:rsidRPr="00041AE8">
              <w:rPr>
                <w:color w:val="auto"/>
              </w:rPr>
              <w:t>TBR</w:t>
            </w:r>
          </w:p>
        </w:tc>
        <w:tc>
          <w:tcPr>
            <w:tcW w:w="6912" w:type="dxa"/>
          </w:tcPr>
          <w:p w:rsidR="00581A14" w:rsidRPr="00041AE8" w:rsidRDefault="00581A14" w:rsidP="00041AE8">
            <w:pPr>
              <w:spacing w:after="0" w:line="240" w:lineRule="auto"/>
              <w:rPr>
                <w:color w:val="auto"/>
              </w:rPr>
            </w:pPr>
            <w:r w:rsidRPr="00041AE8">
              <w:rPr>
                <w:color w:val="auto"/>
              </w:rPr>
              <w:t xml:space="preserve">do zadeklarowania (ang. To Be </w:t>
            </w:r>
            <w:proofErr w:type="spellStart"/>
            <w:r w:rsidRPr="00041AE8">
              <w:rPr>
                <w:color w:val="auto"/>
              </w:rPr>
              <w:t>Reported</w:t>
            </w:r>
            <w:proofErr w:type="spellEnd"/>
            <w:r w:rsidRPr="00041AE8">
              <w:rPr>
                <w:color w:val="auto"/>
              </w:rPr>
              <w:t>; producent może dostarczyć odpowiednie informacje, jednak nie jest do tego zobowiązany),</w:t>
            </w:r>
          </w:p>
        </w:tc>
      </w:tr>
      <w:tr w:rsidR="00581A14" w:rsidRPr="00041AE8" w:rsidTr="00C35996">
        <w:tc>
          <w:tcPr>
            <w:tcW w:w="675" w:type="dxa"/>
          </w:tcPr>
          <w:p w:rsidR="00581A14" w:rsidRPr="00041AE8" w:rsidRDefault="00581A14" w:rsidP="00041AE8">
            <w:pPr>
              <w:spacing w:after="0" w:line="240" w:lineRule="auto"/>
              <w:rPr>
                <w:color w:val="auto"/>
              </w:rPr>
            </w:pPr>
            <w:r w:rsidRPr="00041AE8">
              <w:rPr>
                <w:color w:val="auto"/>
              </w:rPr>
              <w:t>IRI</w:t>
            </w:r>
          </w:p>
        </w:tc>
        <w:tc>
          <w:tcPr>
            <w:tcW w:w="6912" w:type="dxa"/>
          </w:tcPr>
          <w:p w:rsidR="00581A14" w:rsidRPr="00041AE8" w:rsidRDefault="00581A14" w:rsidP="00041AE8">
            <w:pPr>
              <w:spacing w:after="0" w:line="240" w:lineRule="auto"/>
              <w:rPr>
                <w:color w:val="auto"/>
              </w:rPr>
            </w:pPr>
            <w:r w:rsidRPr="00041AE8">
              <w:rPr>
                <w:color w:val="auto"/>
              </w:rPr>
              <w:t xml:space="preserve">(International </w:t>
            </w:r>
            <w:proofErr w:type="spellStart"/>
            <w:r w:rsidRPr="00041AE8">
              <w:rPr>
                <w:color w:val="auto"/>
              </w:rPr>
              <w:t>Roughness</w:t>
            </w:r>
            <w:proofErr w:type="spellEnd"/>
            <w:r w:rsidRPr="00041AE8">
              <w:rPr>
                <w:color w:val="auto"/>
              </w:rPr>
              <w:t xml:space="preserve"> Index) międzynarodowy wskaźnik równości,</w:t>
            </w:r>
          </w:p>
        </w:tc>
      </w:tr>
      <w:tr w:rsidR="00581A14" w:rsidRPr="00041AE8" w:rsidTr="00C35996">
        <w:tc>
          <w:tcPr>
            <w:tcW w:w="675" w:type="dxa"/>
          </w:tcPr>
          <w:p w:rsidR="00581A14" w:rsidRPr="00041AE8" w:rsidRDefault="00581A14" w:rsidP="00041AE8">
            <w:pPr>
              <w:spacing w:after="0" w:line="240" w:lineRule="auto"/>
              <w:rPr>
                <w:color w:val="auto"/>
              </w:rPr>
            </w:pPr>
            <w:r w:rsidRPr="00041AE8">
              <w:rPr>
                <w:color w:val="auto"/>
              </w:rPr>
              <w:t>MOP</w:t>
            </w:r>
          </w:p>
        </w:tc>
        <w:tc>
          <w:tcPr>
            <w:tcW w:w="6912" w:type="dxa"/>
          </w:tcPr>
          <w:p w:rsidR="00581A14" w:rsidRPr="00041AE8" w:rsidRDefault="00581A14" w:rsidP="00041AE8">
            <w:pPr>
              <w:spacing w:after="0" w:line="240" w:lineRule="auto"/>
              <w:rPr>
                <w:color w:val="auto"/>
              </w:rPr>
            </w:pPr>
            <w:r w:rsidRPr="00041AE8">
              <w:rPr>
                <w:color w:val="auto"/>
              </w:rPr>
              <w:t xml:space="preserve">miejsce obsługi podróżnych. </w:t>
            </w:r>
          </w:p>
        </w:tc>
      </w:tr>
    </w:tbl>
    <w:p w:rsidR="00581A14" w:rsidRPr="00041AE8" w:rsidRDefault="00581A14" w:rsidP="00041AE8">
      <w:pPr>
        <w:spacing w:after="0" w:line="240" w:lineRule="auto"/>
        <w:rPr>
          <w:color w:val="auto"/>
        </w:rPr>
      </w:pPr>
      <w:r w:rsidRPr="00041AE8">
        <w:rPr>
          <w:color w:val="auto"/>
        </w:rPr>
        <w:lastRenderedPageBreak/>
        <w:t>1.5. Ogólne wymagania dotyczące robót</w:t>
      </w:r>
    </w:p>
    <w:p w:rsidR="00581A14" w:rsidRPr="00041AE8" w:rsidRDefault="00581A14" w:rsidP="00041AE8">
      <w:pPr>
        <w:spacing w:after="0" w:line="240" w:lineRule="auto"/>
        <w:rPr>
          <w:color w:val="auto"/>
        </w:rPr>
      </w:pPr>
      <w:r w:rsidRPr="00041AE8">
        <w:rPr>
          <w:color w:val="auto"/>
        </w:rPr>
        <w:tab/>
        <w:t>Ogólne wymagania dotyczące robót podano w SST D-M-00.00.00 „Wymagania ogólne” [1] pkt 1.5.</w:t>
      </w:r>
    </w:p>
    <w:p w:rsidR="00581A14" w:rsidRPr="00041AE8" w:rsidRDefault="00581A14" w:rsidP="00041AE8">
      <w:pPr>
        <w:spacing w:after="0" w:line="240" w:lineRule="auto"/>
        <w:rPr>
          <w:color w:val="auto"/>
        </w:rPr>
      </w:pPr>
      <w:r w:rsidRPr="00041AE8">
        <w:rPr>
          <w:color w:val="auto"/>
        </w:rPr>
        <w:t>2. MATERIAŁY</w:t>
      </w:r>
      <w:r w:rsidRPr="00041AE8">
        <w:rPr>
          <w:color w:val="auto"/>
        </w:rPr>
        <w:tab/>
      </w:r>
    </w:p>
    <w:p w:rsidR="00581A14" w:rsidRPr="00041AE8" w:rsidRDefault="00581A14" w:rsidP="00041AE8">
      <w:pPr>
        <w:spacing w:after="0" w:line="240" w:lineRule="auto"/>
        <w:rPr>
          <w:color w:val="auto"/>
        </w:rPr>
      </w:pPr>
      <w:r w:rsidRPr="00041AE8">
        <w:rPr>
          <w:color w:val="auto"/>
        </w:rPr>
        <w:t>2.1. Ogólne wymagania dotyczące materiałów</w:t>
      </w:r>
    </w:p>
    <w:p w:rsidR="00581A14" w:rsidRPr="00041AE8" w:rsidRDefault="00581A14" w:rsidP="00041AE8">
      <w:pPr>
        <w:spacing w:after="0" w:line="240" w:lineRule="auto"/>
        <w:rPr>
          <w:color w:val="auto"/>
        </w:rPr>
      </w:pPr>
      <w:r w:rsidRPr="00041AE8">
        <w:rPr>
          <w:color w:val="auto"/>
        </w:rPr>
        <w:tab/>
        <w:t>Ogólne wymagania dotyczące materiałów, ich pozyskiwania i składowania, podano w SST D-M-00.00.00 „Wymagania ogólne” [1] pkt 2.</w:t>
      </w:r>
    </w:p>
    <w:p w:rsidR="00581A14" w:rsidRPr="00041AE8" w:rsidRDefault="00581A14" w:rsidP="00041AE8">
      <w:pPr>
        <w:spacing w:after="0" w:line="240" w:lineRule="auto"/>
        <w:rPr>
          <w:color w:val="auto"/>
        </w:rPr>
      </w:pPr>
      <w:r w:rsidRPr="00041AE8">
        <w:rPr>
          <w:color w:val="auto"/>
        </w:rPr>
        <w:t>2.2. Lepiszcza asfaltowe</w:t>
      </w:r>
    </w:p>
    <w:p w:rsidR="00581A14" w:rsidRPr="00041AE8" w:rsidRDefault="00581A14" w:rsidP="00041AE8">
      <w:pPr>
        <w:spacing w:after="0" w:line="240" w:lineRule="auto"/>
        <w:rPr>
          <w:color w:val="auto"/>
        </w:rPr>
      </w:pPr>
      <w:r w:rsidRPr="00041AE8">
        <w:rPr>
          <w:color w:val="auto"/>
        </w:rPr>
        <w:tab/>
        <w:t xml:space="preserve">Należy stosować asfalty drogowe wg PN-EN 12591 lub </w:t>
      </w:r>
      <w:proofErr w:type="spellStart"/>
      <w:r w:rsidRPr="00041AE8">
        <w:rPr>
          <w:color w:val="auto"/>
        </w:rPr>
        <w:t>polimeroasfalty</w:t>
      </w:r>
      <w:proofErr w:type="spellEnd"/>
      <w:r w:rsidRPr="00041AE8">
        <w:rPr>
          <w:color w:val="auto"/>
        </w:rPr>
        <w:t xml:space="preserve"> wg PN-EN 14023.  Rodzaje stosowanych </w:t>
      </w:r>
      <w:proofErr w:type="spellStart"/>
      <w:r w:rsidRPr="00041AE8">
        <w:rPr>
          <w:color w:val="auto"/>
        </w:rPr>
        <w:t>lepiszcz</w:t>
      </w:r>
      <w:proofErr w:type="spellEnd"/>
      <w:r w:rsidRPr="00041AE8">
        <w:rPr>
          <w:color w:val="auto"/>
        </w:rPr>
        <w:t xml:space="preserve"> asfaltowych podano w tablicy 2. </w:t>
      </w:r>
    </w:p>
    <w:p w:rsidR="00581A14" w:rsidRPr="00041AE8" w:rsidRDefault="00581A14" w:rsidP="00041AE8">
      <w:pPr>
        <w:spacing w:after="0" w:line="240" w:lineRule="auto"/>
        <w:rPr>
          <w:color w:val="auto"/>
        </w:rPr>
      </w:pPr>
    </w:p>
    <w:p w:rsidR="00581A14" w:rsidRPr="00041AE8" w:rsidRDefault="00581A14" w:rsidP="00041AE8">
      <w:pPr>
        <w:spacing w:after="0" w:line="240" w:lineRule="auto"/>
        <w:rPr>
          <w:color w:val="auto"/>
        </w:rPr>
      </w:pPr>
      <w:r w:rsidRPr="00041AE8">
        <w:rPr>
          <w:color w:val="auto"/>
        </w:rPr>
        <w:t>Tablica 2. Zalecane  lepiszcza asfaltowe do warstwy wiążącej i wyrównawczej z betonu asfaltowego</w:t>
      </w:r>
    </w:p>
    <w:tbl>
      <w:tblPr>
        <w:tblW w:w="7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604"/>
        <w:gridCol w:w="1980"/>
        <w:gridCol w:w="2543"/>
      </w:tblGrid>
      <w:tr w:rsidR="00581A14" w:rsidRPr="00041AE8" w:rsidTr="00C35996">
        <w:tc>
          <w:tcPr>
            <w:tcW w:w="1384" w:type="dxa"/>
            <w:vMerge w:val="restart"/>
          </w:tcPr>
          <w:p w:rsidR="00581A14" w:rsidRPr="00041AE8" w:rsidRDefault="00581A14" w:rsidP="00041AE8">
            <w:pPr>
              <w:spacing w:line="240" w:lineRule="auto"/>
              <w:rPr>
                <w:color w:val="auto"/>
              </w:rPr>
            </w:pPr>
            <w:r w:rsidRPr="00041AE8">
              <w:rPr>
                <w:color w:val="auto"/>
              </w:rPr>
              <w:t>Kategoria</w:t>
            </w:r>
          </w:p>
          <w:p w:rsidR="00581A14" w:rsidRPr="00041AE8" w:rsidRDefault="00581A14" w:rsidP="00041AE8">
            <w:pPr>
              <w:spacing w:line="240" w:lineRule="auto"/>
              <w:rPr>
                <w:color w:val="auto"/>
              </w:rPr>
            </w:pPr>
            <w:r w:rsidRPr="00041AE8">
              <w:rPr>
                <w:color w:val="auto"/>
              </w:rPr>
              <w:t>ruchu</w:t>
            </w:r>
          </w:p>
        </w:tc>
        <w:tc>
          <w:tcPr>
            <w:tcW w:w="1604" w:type="dxa"/>
            <w:vMerge w:val="restart"/>
          </w:tcPr>
          <w:p w:rsidR="00581A14" w:rsidRPr="00041AE8" w:rsidRDefault="00581A14" w:rsidP="00041AE8">
            <w:pPr>
              <w:spacing w:line="240" w:lineRule="auto"/>
              <w:rPr>
                <w:color w:val="auto"/>
              </w:rPr>
            </w:pPr>
            <w:r w:rsidRPr="00041AE8">
              <w:rPr>
                <w:color w:val="auto"/>
              </w:rPr>
              <w:t>Mieszanka</w:t>
            </w:r>
          </w:p>
          <w:p w:rsidR="00581A14" w:rsidRPr="00041AE8" w:rsidRDefault="00581A14" w:rsidP="00041AE8">
            <w:pPr>
              <w:spacing w:line="240" w:lineRule="auto"/>
              <w:rPr>
                <w:color w:val="auto"/>
              </w:rPr>
            </w:pPr>
            <w:r w:rsidRPr="00041AE8">
              <w:rPr>
                <w:color w:val="auto"/>
              </w:rPr>
              <w:t>ACS</w:t>
            </w:r>
          </w:p>
        </w:tc>
        <w:tc>
          <w:tcPr>
            <w:tcW w:w="4523" w:type="dxa"/>
            <w:gridSpan w:val="2"/>
          </w:tcPr>
          <w:p w:rsidR="00581A14" w:rsidRPr="00041AE8" w:rsidRDefault="00581A14" w:rsidP="00041AE8">
            <w:pPr>
              <w:spacing w:line="240" w:lineRule="auto"/>
              <w:rPr>
                <w:color w:val="auto"/>
              </w:rPr>
            </w:pPr>
            <w:r w:rsidRPr="00041AE8">
              <w:rPr>
                <w:color w:val="auto"/>
              </w:rPr>
              <w:t xml:space="preserve">Gatunek lepiszcza   </w:t>
            </w:r>
          </w:p>
        </w:tc>
      </w:tr>
      <w:tr w:rsidR="00581A14" w:rsidRPr="00041AE8" w:rsidTr="00C35996">
        <w:tc>
          <w:tcPr>
            <w:tcW w:w="1384" w:type="dxa"/>
            <w:vMerge/>
          </w:tcPr>
          <w:p w:rsidR="00581A14" w:rsidRPr="00041AE8" w:rsidRDefault="00581A14" w:rsidP="00041AE8">
            <w:pPr>
              <w:spacing w:line="240" w:lineRule="auto"/>
              <w:rPr>
                <w:color w:val="auto"/>
              </w:rPr>
            </w:pPr>
          </w:p>
        </w:tc>
        <w:tc>
          <w:tcPr>
            <w:tcW w:w="1604" w:type="dxa"/>
            <w:vMerge/>
          </w:tcPr>
          <w:p w:rsidR="00581A14" w:rsidRPr="00041AE8" w:rsidRDefault="00581A14" w:rsidP="00041AE8">
            <w:pPr>
              <w:spacing w:line="240" w:lineRule="auto"/>
              <w:rPr>
                <w:color w:val="auto"/>
              </w:rPr>
            </w:pPr>
          </w:p>
        </w:tc>
        <w:tc>
          <w:tcPr>
            <w:tcW w:w="1980" w:type="dxa"/>
          </w:tcPr>
          <w:p w:rsidR="00581A14" w:rsidRPr="00041AE8" w:rsidRDefault="00581A14" w:rsidP="00041AE8">
            <w:pPr>
              <w:spacing w:line="240" w:lineRule="auto"/>
              <w:rPr>
                <w:color w:val="auto"/>
              </w:rPr>
            </w:pPr>
            <w:r w:rsidRPr="00041AE8">
              <w:rPr>
                <w:color w:val="auto"/>
              </w:rPr>
              <w:t>asfalt drogowy</w:t>
            </w:r>
          </w:p>
        </w:tc>
        <w:tc>
          <w:tcPr>
            <w:tcW w:w="2543" w:type="dxa"/>
          </w:tcPr>
          <w:p w:rsidR="00581A14" w:rsidRPr="00041AE8" w:rsidRDefault="00581A14" w:rsidP="00041AE8">
            <w:pPr>
              <w:spacing w:line="240" w:lineRule="auto"/>
              <w:rPr>
                <w:color w:val="auto"/>
              </w:rPr>
            </w:pPr>
            <w:proofErr w:type="spellStart"/>
            <w:r w:rsidRPr="00041AE8">
              <w:rPr>
                <w:color w:val="auto"/>
              </w:rPr>
              <w:t>polimeroasfalt</w:t>
            </w:r>
            <w:proofErr w:type="spellEnd"/>
          </w:p>
        </w:tc>
      </w:tr>
      <w:tr w:rsidR="00581A14" w:rsidRPr="00041AE8" w:rsidTr="00C35996">
        <w:tc>
          <w:tcPr>
            <w:tcW w:w="1384" w:type="dxa"/>
          </w:tcPr>
          <w:p w:rsidR="00581A14" w:rsidRPr="00041AE8" w:rsidRDefault="00581A14" w:rsidP="00041AE8">
            <w:pPr>
              <w:spacing w:line="240" w:lineRule="auto"/>
              <w:rPr>
                <w:color w:val="auto"/>
                <w:highlight w:val="yellow"/>
              </w:rPr>
            </w:pPr>
            <w:r w:rsidRPr="00041AE8">
              <w:rPr>
                <w:color w:val="auto"/>
                <w:highlight w:val="yellow"/>
              </w:rPr>
              <w:t>KR1 – KR2</w:t>
            </w:r>
          </w:p>
        </w:tc>
        <w:tc>
          <w:tcPr>
            <w:tcW w:w="1604" w:type="dxa"/>
          </w:tcPr>
          <w:p w:rsidR="00581A14" w:rsidRPr="00041AE8" w:rsidRDefault="00581A14" w:rsidP="00041AE8">
            <w:pPr>
              <w:spacing w:line="240" w:lineRule="auto"/>
              <w:rPr>
                <w:color w:val="auto"/>
                <w:highlight w:val="yellow"/>
              </w:rPr>
            </w:pPr>
            <w:r w:rsidRPr="00041AE8">
              <w:rPr>
                <w:color w:val="auto"/>
                <w:highlight w:val="yellow"/>
              </w:rPr>
              <w:t>AC11W</w:t>
            </w:r>
          </w:p>
        </w:tc>
        <w:tc>
          <w:tcPr>
            <w:tcW w:w="1980" w:type="dxa"/>
          </w:tcPr>
          <w:p w:rsidR="00581A14" w:rsidRPr="00041AE8" w:rsidRDefault="00581A14" w:rsidP="00041AE8">
            <w:pPr>
              <w:spacing w:line="240" w:lineRule="auto"/>
              <w:rPr>
                <w:color w:val="auto"/>
              </w:rPr>
            </w:pPr>
            <w:r w:rsidRPr="00041AE8">
              <w:rPr>
                <w:color w:val="auto"/>
              </w:rPr>
              <w:t xml:space="preserve">35/50   </w:t>
            </w:r>
          </w:p>
        </w:tc>
        <w:tc>
          <w:tcPr>
            <w:tcW w:w="2543" w:type="dxa"/>
          </w:tcPr>
          <w:p w:rsidR="00581A14" w:rsidRPr="00041AE8" w:rsidRDefault="00581A14" w:rsidP="00041AE8">
            <w:pPr>
              <w:spacing w:line="240" w:lineRule="auto"/>
              <w:rPr>
                <w:color w:val="auto"/>
              </w:rPr>
            </w:pPr>
            <w:r w:rsidRPr="00041AE8">
              <w:rPr>
                <w:color w:val="auto"/>
              </w:rPr>
              <w:t>-</w:t>
            </w:r>
          </w:p>
        </w:tc>
      </w:tr>
      <w:tr w:rsidR="00581A14" w:rsidRPr="00041AE8" w:rsidTr="00C35996">
        <w:tc>
          <w:tcPr>
            <w:tcW w:w="1384" w:type="dxa"/>
          </w:tcPr>
          <w:p w:rsidR="00581A14" w:rsidRPr="00041AE8" w:rsidRDefault="00581A14" w:rsidP="00041AE8">
            <w:pPr>
              <w:spacing w:line="240" w:lineRule="auto"/>
              <w:rPr>
                <w:color w:val="auto"/>
              </w:rPr>
            </w:pPr>
            <w:r w:rsidRPr="00041AE8">
              <w:rPr>
                <w:color w:val="auto"/>
              </w:rPr>
              <w:t>KR3 – KR4</w:t>
            </w:r>
          </w:p>
        </w:tc>
        <w:tc>
          <w:tcPr>
            <w:tcW w:w="1604" w:type="dxa"/>
          </w:tcPr>
          <w:p w:rsidR="00581A14" w:rsidRPr="00041AE8" w:rsidRDefault="00581A14" w:rsidP="00041AE8">
            <w:pPr>
              <w:spacing w:line="240" w:lineRule="auto"/>
              <w:rPr>
                <w:color w:val="auto"/>
              </w:rPr>
            </w:pPr>
            <w:r w:rsidRPr="00041AE8">
              <w:rPr>
                <w:color w:val="auto"/>
              </w:rPr>
              <w:t>AC16W</w:t>
            </w:r>
          </w:p>
        </w:tc>
        <w:tc>
          <w:tcPr>
            <w:tcW w:w="1980" w:type="dxa"/>
          </w:tcPr>
          <w:p w:rsidR="00581A14" w:rsidRPr="00041AE8" w:rsidRDefault="00581A14" w:rsidP="00041AE8">
            <w:pPr>
              <w:spacing w:line="240" w:lineRule="auto"/>
              <w:rPr>
                <w:color w:val="auto"/>
              </w:rPr>
            </w:pPr>
            <w:r w:rsidRPr="00041AE8">
              <w:rPr>
                <w:color w:val="auto"/>
              </w:rPr>
              <w:t xml:space="preserve">35/50 </w:t>
            </w:r>
          </w:p>
        </w:tc>
        <w:tc>
          <w:tcPr>
            <w:tcW w:w="2543" w:type="dxa"/>
            <w:tcBorders>
              <w:bottom w:val="single" w:sz="4" w:space="0" w:color="auto"/>
            </w:tcBorders>
          </w:tcPr>
          <w:p w:rsidR="00581A14" w:rsidRPr="00041AE8" w:rsidRDefault="00581A14" w:rsidP="00041AE8">
            <w:pPr>
              <w:spacing w:line="240" w:lineRule="auto"/>
              <w:rPr>
                <w:color w:val="auto"/>
              </w:rPr>
            </w:pPr>
            <w:r w:rsidRPr="00041AE8">
              <w:rPr>
                <w:color w:val="auto"/>
              </w:rPr>
              <w:t>PMB 45/80-80</w:t>
            </w:r>
          </w:p>
        </w:tc>
      </w:tr>
    </w:tbl>
    <w:p w:rsidR="00581A14" w:rsidRPr="00041AE8" w:rsidRDefault="00581A14" w:rsidP="00041AE8">
      <w:pPr>
        <w:spacing w:after="0" w:line="240" w:lineRule="auto"/>
        <w:rPr>
          <w:color w:val="auto"/>
        </w:rPr>
      </w:pPr>
    </w:p>
    <w:p w:rsidR="00581A14" w:rsidRPr="00041AE8" w:rsidRDefault="00581A14" w:rsidP="00041AE8">
      <w:pPr>
        <w:spacing w:after="0" w:line="240" w:lineRule="auto"/>
        <w:rPr>
          <w:color w:val="auto"/>
        </w:rPr>
      </w:pPr>
      <w:r w:rsidRPr="00041AE8">
        <w:rPr>
          <w:color w:val="auto"/>
        </w:rPr>
        <w:t xml:space="preserve">Asfalty drogowe powinny spełniać wymagania podane w tablicy 3. </w:t>
      </w:r>
    </w:p>
    <w:p w:rsidR="00581A14" w:rsidRPr="00041AE8" w:rsidRDefault="00581A14" w:rsidP="00041AE8">
      <w:pPr>
        <w:spacing w:after="0" w:line="240" w:lineRule="auto"/>
        <w:rPr>
          <w:color w:val="auto"/>
        </w:rPr>
      </w:pPr>
      <w:r w:rsidRPr="00041AE8">
        <w:rPr>
          <w:color w:val="auto"/>
        </w:rPr>
        <w:t>Tablica 3. Wymagania wobec asfaltów drogowych wg PN-EN 12591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851"/>
        <w:gridCol w:w="1984"/>
        <w:gridCol w:w="851"/>
        <w:gridCol w:w="882"/>
      </w:tblGrid>
      <w:tr w:rsidR="00581A14" w:rsidRPr="00041AE8" w:rsidTr="00C35996">
        <w:tc>
          <w:tcPr>
            <w:tcW w:w="534" w:type="dxa"/>
            <w:vMerge w:val="restart"/>
            <w:vAlign w:val="center"/>
          </w:tcPr>
          <w:p w:rsidR="00581A14" w:rsidRPr="00041AE8" w:rsidRDefault="00581A14" w:rsidP="00041AE8">
            <w:pPr>
              <w:spacing w:line="240" w:lineRule="auto"/>
              <w:rPr>
                <w:color w:val="auto"/>
              </w:rPr>
            </w:pPr>
            <w:r w:rsidRPr="00041AE8">
              <w:rPr>
                <w:color w:val="auto"/>
              </w:rPr>
              <w:t>Lp.</w:t>
            </w:r>
          </w:p>
        </w:tc>
        <w:tc>
          <w:tcPr>
            <w:tcW w:w="3260" w:type="dxa"/>
            <w:gridSpan w:val="2"/>
            <w:vMerge w:val="restart"/>
            <w:vAlign w:val="center"/>
          </w:tcPr>
          <w:p w:rsidR="00581A14" w:rsidRPr="00041AE8" w:rsidRDefault="00581A14" w:rsidP="00041AE8">
            <w:pPr>
              <w:spacing w:line="240" w:lineRule="auto"/>
              <w:rPr>
                <w:color w:val="auto"/>
              </w:rPr>
            </w:pPr>
            <w:r w:rsidRPr="00041AE8">
              <w:rPr>
                <w:color w:val="auto"/>
              </w:rPr>
              <w:t>Właściwości</w:t>
            </w:r>
          </w:p>
        </w:tc>
        <w:tc>
          <w:tcPr>
            <w:tcW w:w="1984" w:type="dxa"/>
            <w:vMerge w:val="restart"/>
            <w:vAlign w:val="center"/>
          </w:tcPr>
          <w:p w:rsidR="00581A14" w:rsidRPr="00041AE8" w:rsidRDefault="00581A14" w:rsidP="00041AE8">
            <w:pPr>
              <w:spacing w:line="240" w:lineRule="auto"/>
              <w:rPr>
                <w:color w:val="auto"/>
              </w:rPr>
            </w:pPr>
            <w:r w:rsidRPr="00041AE8">
              <w:rPr>
                <w:color w:val="auto"/>
              </w:rPr>
              <w:t>Metoda</w:t>
            </w:r>
          </w:p>
          <w:p w:rsidR="00581A14" w:rsidRPr="00041AE8" w:rsidRDefault="00581A14" w:rsidP="00041AE8">
            <w:pPr>
              <w:spacing w:line="240" w:lineRule="auto"/>
              <w:rPr>
                <w:color w:val="auto"/>
              </w:rPr>
            </w:pPr>
            <w:r w:rsidRPr="00041AE8">
              <w:rPr>
                <w:color w:val="auto"/>
              </w:rPr>
              <w:t>badania</w:t>
            </w:r>
          </w:p>
        </w:tc>
        <w:tc>
          <w:tcPr>
            <w:tcW w:w="1733" w:type="dxa"/>
            <w:gridSpan w:val="2"/>
          </w:tcPr>
          <w:p w:rsidR="00581A14" w:rsidRPr="00041AE8" w:rsidRDefault="00581A14" w:rsidP="00041AE8">
            <w:pPr>
              <w:spacing w:line="240" w:lineRule="auto"/>
              <w:rPr>
                <w:color w:val="auto"/>
              </w:rPr>
            </w:pPr>
            <w:r w:rsidRPr="00041AE8">
              <w:rPr>
                <w:color w:val="auto"/>
              </w:rPr>
              <w:t>Rodzaj asfaltu</w:t>
            </w:r>
          </w:p>
        </w:tc>
      </w:tr>
      <w:tr w:rsidR="00581A14" w:rsidRPr="00041AE8" w:rsidTr="00C35996">
        <w:tc>
          <w:tcPr>
            <w:tcW w:w="534" w:type="dxa"/>
            <w:vMerge/>
          </w:tcPr>
          <w:p w:rsidR="00581A14" w:rsidRPr="00041AE8" w:rsidRDefault="00581A14" w:rsidP="00041AE8">
            <w:pPr>
              <w:spacing w:line="240" w:lineRule="auto"/>
              <w:rPr>
                <w:color w:val="auto"/>
              </w:rPr>
            </w:pPr>
          </w:p>
        </w:tc>
        <w:tc>
          <w:tcPr>
            <w:tcW w:w="3260" w:type="dxa"/>
            <w:gridSpan w:val="2"/>
            <w:vMerge/>
          </w:tcPr>
          <w:p w:rsidR="00581A14" w:rsidRPr="00041AE8" w:rsidRDefault="00581A14" w:rsidP="00041AE8">
            <w:pPr>
              <w:spacing w:line="240" w:lineRule="auto"/>
              <w:rPr>
                <w:color w:val="auto"/>
              </w:rPr>
            </w:pPr>
          </w:p>
        </w:tc>
        <w:tc>
          <w:tcPr>
            <w:tcW w:w="1984" w:type="dxa"/>
            <w:vMerge/>
          </w:tcPr>
          <w:p w:rsidR="00581A14" w:rsidRPr="00041AE8" w:rsidRDefault="00581A14" w:rsidP="00041AE8">
            <w:pPr>
              <w:spacing w:line="240" w:lineRule="auto"/>
              <w:rPr>
                <w:color w:val="auto"/>
              </w:rPr>
            </w:pPr>
          </w:p>
        </w:tc>
        <w:tc>
          <w:tcPr>
            <w:tcW w:w="851" w:type="dxa"/>
          </w:tcPr>
          <w:p w:rsidR="00581A14" w:rsidRPr="00041AE8" w:rsidRDefault="00581A14" w:rsidP="00041AE8">
            <w:pPr>
              <w:spacing w:line="240" w:lineRule="auto"/>
              <w:rPr>
                <w:color w:val="auto"/>
              </w:rPr>
            </w:pPr>
            <w:r w:rsidRPr="00041AE8">
              <w:rPr>
                <w:color w:val="auto"/>
              </w:rPr>
              <w:t>35/50</w:t>
            </w:r>
          </w:p>
        </w:tc>
        <w:tc>
          <w:tcPr>
            <w:tcW w:w="882" w:type="dxa"/>
          </w:tcPr>
          <w:p w:rsidR="00581A14" w:rsidRPr="00041AE8" w:rsidRDefault="00581A14" w:rsidP="00041AE8">
            <w:pPr>
              <w:spacing w:line="240" w:lineRule="auto"/>
              <w:rPr>
                <w:color w:val="auto"/>
              </w:rPr>
            </w:pPr>
            <w:r w:rsidRPr="00041AE8">
              <w:rPr>
                <w:color w:val="auto"/>
              </w:rPr>
              <w:t>50/70</w:t>
            </w:r>
          </w:p>
        </w:tc>
      </w:tr>
      <w:tr w:rsidR="00581A14" w:rsidRPr="00041AE8" w:rsidTr="00C35996">
        <w:tc>
          <w:tcPr>
            <w:tcW w:w="534" w:type="dxa"/>
          </w:tcPr>
          <w:p w:rsidR="00581A14" w:rsidRPr="00041AE8" w:rsidRDefault="00581A14" w:rsidP="00041AE8">
            <w:pPr>
              <w:spacing w:line="240" w:lineRule="auto"/>
              <w:rPr>
                <w:color w:val="auto"/>
              </w:rPr>
            </w:pPr>
            <w:r w:rsidRPr="00041AE8">
              <w:rPr>
                <w:color w:val="auto"/>
              </w:rPr>
              <w:t>1</w:t>
            </w:r>
          </w:p>
        </w:tc>
        <w:tc>
          <w:tcPr>
            <w:tcW w:w="3260" w:type="dxa"/>
            <w:gridSpan w:val="2"/>
          </w:tcPr>
          <w:p w:rsidR="00581A14" w:rsidRPr="00041AE8" w:rsidRDefault="00581A14" w:rsidP="00041AE8">
            <w:pPr>
              <w:spacing w:line="240" w:lineRule="auto"/>
              <w:rPr>
                <w:color w:val="auto"/>
              </w:rPr>
            </w:pPr>
            <w:r w:rsidRPr="00041AE8">
              <w:rPr>
                <w:color w:val="auto"/>
              </w:rPr>
              <w:t>2</w:t>
            </w:r>
          </w:p>
        </w:tc>
        <w:tc>
          <w:tcPr>
            <w:tcW w:w="1984" w:type="dxa"/>
          </w:tcPr>
          <w:p w:rsidR="00581A14" w:rsidRPr="00041AE8" w:rsidRDefault="00581A14" w:rsidP="00041AE8">
            <w:pPr>
              <w:spacing w:line="240" w:lineRule="auto"/>
              <w:rPr>
                <w:color w:val="auto"/>
              </w:rPr>
            </w:pPr>
            <w:r w:rsidRPr="00041AE8">
              <w:rPr>
                <w:color w:val="auto"/>
              </w:rPr>
              <w:t>3</w:t>
            </w:r>
          </w:p>
        </w:tc>
        <w:tc>
          <w:tcPr>
            <w:tcW w:w="851" w:type="dxa"/>
          </w:tcPr>
          <w:p w:rsidR="00581A14" w:rsidRPr="00041AE8" w:rsidRDefault="00581A14" w:rsidP="00041AE8">
            <w:pPr>
              <w:spacing w:line="240" w:lineRule="auto"/>
              <w:rPr>
                <w:color w:val="auto"/>
              </w:rPr>
            </w:pPr>
            <w:r w:rsidRPr="00041AE8">
              <w:rPr>
                <w:color w:val="auto"/>
              </w:rPr>
              <w:t>4</w:t>
            </w:r>
          </w:p>
        </w:tc>
        <w:tc>
          <w:tcPr>
            <w:tcW w:w="882" w:type="dxa"/>
          </w:tcPr>
          <w:p w:rsidR="00581A14" w:rsidRPr="00041AE8" w:rsidRDefault="00581A14" w:rsidP="00041AE8">
            <w:pPr>
              <w:spacing w:line="240" w:lineRule="auto"/>
              <w:rPr>
                <w:color w:val="auto"/>
              </w:rPr>
            </w:pPr>
            <w:r w:rsidRPr="00041AE8">
              <w:rPr>
                <w:color w:val="auto"/>
              </w:rPr>
              <w:t>5</w:t>
            </w:r>
          </w:p>
        </w:tc>
      </w:tr>
      <w:tr w:rsidR="00581A14" w:rsidRPr="00041AE8" w:rsidTr="00C35996">
        <w:tc>
          <w:tcPr>
            <w:tcW w:w="7511" w:type="dxa"/>
            <w:gridSpan w:val="6"/>
          </w:tcPr>
          <w:p w:rsidR="00581A14" w:rsidRPr="00041AE8" w:rsidRDefault="00581A14" w:rsidP="00041AE8">
            <w:pPr>
              <w:spacing w:line="240" w:lineRule="auto"/>
              <w:rPr>
                <w:color w:val="auto"/>
              </w:rPr>
            </w:pPr>
            <w:r w:rsidRPr="00041AE8">
              <w:rPr>
                <w:color w:val="auto"/>
              </w:rPr>
              <w:t>WŁAŚCIWOŚCI   OBLIGATORYJNE</w:t>
            </w:r>
          </w:p>
        </w:tc>
      </w:tr>
      <w:tr w:rsidR="00581A14" w:rsidRPr="00041AE8" w:rsidTr="00C35996">
        <w:tc>
          <w:tcPr>
            <w:tcW w:w="534" w:type="dxa"/>
          </w:tcPr>
          <w:p w:rsidR="00581A14" w:rsidRPr="00041AE8" w:rsidRDefault="00581A14" w:rsidP="00041AE8">
            <w:pPr>
              <w:spacing w:line="240" w:lineRule="auto"/>
              <w:rPr>
                <w:color w:val="auto"/>
              </w:rPr>
            </w:pPr>
            <w:r w:rsidRPr="00041AE8">
              <w:rPr>
                <w:color w:val="auto"/>
              </w:rPr>
              <w:t>1</w:t>
            </w:r>
          </w:p>
        </w:tc>
        <w:tc>
          <w:tcPr>
            <w:tcW w:w="2409" w:type="dxa"/>
          </w:tcPr>
          <w:p w:rsidR="00581A14" w:rsidRPr="00041AE8" w:rsidRDefault="00581A14" w:rsidP="00041AE8">
            <w:pPr>
              <w:spacing w:line="240" w:lineRule="auto"/>
              <w:rPr>
                <w:color w:val="auto"/>
              </w:rPr>
            </w:pPr>
            <w:r w:rsidRPr="00041AE8">
              <w:rPr>
                <w:color w:val="auto"/>
              </w:rPr>
              <w:t xml:space="preserve">Penetracja w </w:t>
            </w:r>
            <w:smartTag w:uri="urn:schemas-microsoft-com:office:smarttags" w:element="metricconverter">
              <w:smartTagPr>
                <w:attr w:name="ProductID" w:val="25°C"/>
              </w:smartTagPr>
              <w:r w:rsidRPr="00041AE8">
                <w:rPr>
                  <w:color w:val="auto"/>
                </w:rPr>
                <w:t>25°C</w:t>
              </w:r>
            </w:smartTag>
          </w:p>
        </w:tc>
        <w:tc>
          <w:tcPr>
            <w:tcW w:w="851" w:type="dxa"/>
          </w:tcPr>
          <w:p w:rsidR="00581A14" w:rsidRPr="00041AE8" w:rsidRDefault="00581A14" w:rsidP="00041AE8">
            <w:pPr>
              <w:spacing w:line="240" w:lineRule="auto"/>
              <w:rPr>
                <w:color w:val="auto"/>
              </w:rPr>
            </w:pPr>
            <w:smartTag w:uri="urn:schemas-microsoft-com:office:smarttags" w:element="metricconverter">
              <w:smartTagPr>
                <w:attr w:name="ProductID" w:val="0,1 mm"/>
              </w:smartTagPr>
              <w:r w:rsidRPr="00041AE8">
                <w:rPr>
                  <w:color w:val="auto"/>
                </w:rPr>
                <w:t>0,1 mm</w:t>
              </w:r>
            </w:smartTag>
          </w:p>
        </w:tc>
        <w:tc>
          <w:tcPr>
            <w:tcW w:w="1984" w:type="dxa"/>
          </w:tcPr>
          <w:p w:rsidR="00581A14" w:rsidRPr="00041AE8" w:rsidRDefault="00581A14" w:rsidP="00041AE8">
            <w:pPr>
              <w:spacing w:line="240" w:lineRule="auto"/>
              <w:rPr>
                <w:color w:val="auto"/>
              </w:rPr>
            </w:pPr>
            <w:r w:rsidRPr="00041AE8">
              <w:rPr>
                <w:color w:val="auto"/>
              </w:rPr>
              <w:t>PN-EN 1426 [21]</w:t>
            </w:r>
          </w:p>
        </w:tc>
        <w:tc>
          <w:tcPr>
            <w:tcW w:w="851" w:type="dxa"/>
          </w:tcPr>
          <w:p w:rsidR="00581A14" w:rsidRPr="00041AE8" w:rsidRDefault="00581A14" w:rsidP="00041AE8">
            <w:pPr>
              <w:spacing w:line="240" w:lineRule="auto"/>
              <w:rPr>
                <w:color w:val="auto"/>
              </w:rPr>
            </w:pPr>
            <w:r w:rsidRPr="00041AE8">
              <w:rPr>
                <w:color w:val="auto"/>
              </w:rPr>
              <w:t>35÷50</w:t>
            </w:r>
          </w:p>
        </w:tc>
        <w:tc>
          <w:tcPr>
            <w:tcW w:w="882" w:type="dxa"/>
          </w:tcPr>
          <w:p w:rsidR="00581A14" w:rsidRPr="00041AE8" w:rsidRDefault="00581A14" w:rsidP="00041AE8">
            <w:pPr>
              <w:spacing w:line="240" w:lineRule="auto"/>
              <w:rPr>
                <w:color w:val="auto"/>
              </w:rPr>
            </w:pPr>
            <w:r w:rsidRPr="00041AE8">
              <w:rPr>
                <w:color w:val="auto"/>
              </w:rPr>
              <w:t>50÷70</w:t>
            </w:r>
          </w:p>
        </w:tc>
      </w:tr>
      <w:tr w:rsidR="00581A14" w:rsidRPr="00041AE8" w:rsidTr="00C35996">
        <w:tc>
          <w:tcPr>
            <w:tcW w:w="534" w:type="dxa"/>
          </w:tcPr>
          <w:p w:rsidR="00581A14" w:rsidRPr="00041AE8" w:rsidRDefault="00581A14" w:rsidP="00041AE8">
            <w:pPr>
              <w:spacing w:line="240" w:lineRule="auto"/>
              <w:rPr>
                <w:color w:val="auto"/>
              </w:rPr>
            </w:pPr>
            <w:r w:rsidRPr="00041AE8">
              <w:rPr>
                <w:color w:val="auto"/>
              </w:rPr>
              <w:t>2</w:t>
            </w:r>
          </w:p>
        </w:tc>
        <w:tc>
          <w:tcPr>
            <w:tcW w:w="2409" w:type="dxa"/>
          </w:tcPr>
          <w:p w:rsidR="00581A14" w:rsidRPr="00041AE8" w:rsidRDefault="00581A14" w:rsidP="00041AE8">
            <w:pPr>
              <w:spacing w:line="240" w:lineRule="auto"/>
              <w:rPr>
                <w:color w:val="auto"/>
              </w:rPr>
            </w:pPr>
            <w:r w:rsidRPr="00041AE8">
              <w:rPr>
                <w:color w:val="auto"/>
              </w:rPr>
              <w:t>Temperatura mięknienia</w:t>
            </w:r>
          </w:p>
        </w:tc>
        <w:tc>
          <w:tcPr>
            <w:tcW w:w="851" w:type="dxa"/>
          </w:tcPr>
          <w:p w:rsidR="00581A14" w:rsidRPr="00041AE8" w:rsidRDefault="00581A14" w:rsidP="00041AE8">
            <w:pPr>
              <w:spacing w:line="240" w:lineRule="auto"/>
              <w:rPr>
                <w:color w:val="auto"/>
              </w:rPr>
            </w:pPr>
            <w:r w:rsidRPr="00041AE8">
              <w:rPr>
                <w:color w:val="auto"/>
              </w:rPr>
              <w:t>°C</w:t>
            </w:r>
          </w:p>
        </w:tc>
        <w:tc>
          <w:tcPr>
            <w:tcW w:w="1984" w:type="dxa"/>
          </w:tcPr>
          <w:p w:rsidR="00581A14" w:rsidRPr="00041AE8" w:rsidRDefault="00581A14" w:rsidP="00041AE8">
            <w:pPr>
              <w:spacing w:line="240" w:lineRule="auto"/>
              <w:rPr>
                <w:color w:val="auto"/>
              </w:rPr>
            </w:pPr>
            <w:r w:rsidRPr="00041AE8">
              <w:rPr>
                <w:color w:val="auto"/>
              </w:rPr>
              <w:t>PN-EN 1427 [22]</w:t>
            </w:r>
          </w:p>
        </w:tc>
        <w:tc>
          <w:tcPr>
            <w:tcW w:w="851" w:type="dxa"/>
          </w:tcPr>
          <w:p w:rsidR="00581A14" w:rsidRPr="00041AE8" w:rsidRDefault="00581A14" w:rsidP="00041AE8">
            <w:pPr>
              <w:spacing w:line="240" w:lineRule="auto"/>
              <w:rPr>
                <w:color w:val="auto"/>
              </w:rPr>
            </w:pPr>
            <w:r w:rsidRPr="00041AE8">
              <w:rPr>
                <w:color w:val="auto"/>
              </w:rPr>
              <w:t>50÷58</w:t>
            </w:r>
          </w:p>
        </w:tc>
        <w:tc>
          <w:tcPr>
            <w:tcW w:w="882" w:type="dxa"/>
          </w:tcPr>
          <w:p w:rsidR="00581A14" w:rsidRPr="00041AE8" w:rsidRDefault="00581A14" w:rsidP="00041AE8">
            <w:pPr>
              <w:spacing w:line="240" w:lineRule="auto"/>
              <w:rPr>
                <w:color w:val="auto"/>
              </w:rPr>
            </w:pPr>
            <w:r w:rsidRPr="00041AE8">
              <w:rPr>
                <w:color w:val="auto"/>
              </w:rPr>
              <w:t>46÷54</w:t>
            </w:r>
          </w:p>
        </w:tc>
      </w:tr>
      <w:tr w:rsidR="00581A14" w:rsidRPr="00041AE8" w:rsidTr="00C35996">
        <w:tc>
          <w:tcPr>
            <w:tcW w:w="534" w:type="dxa"/>
          </w:tcPr>
          <w:p w:rsidR="00581A14" w:rsidRPr="00041AE8" w:rsidRDefault="00581A14" w:rsidP="00041AE8">
            <w:pPr>
              <w:spacing w:line="240" w:lineRule="auto"/>
              <w:rPr>
                <w:color w:val="auto"/>
              </w:rPr>
            </w:pPr>
            <w:r w:rsidRPr="00041AE8">
              <w:rPr>
                <w:color w:val="auto"/>
              </w:rPr>
              <w:t>3</w:t>
            </w:r>
          </w:p>
        </w:tc>
        <w:tc>
          <w:tcPr>
            <w:tcW w:w="2409" w:type="dxa"/>
          </w:tcPr>
          <w:p w:rsidR="00581A14" w:rsidRPr="00041AE8" w:rsidRDefault="00581A14" w:rsidP="00041AE8">
            <w:pPr>
              <w:spacing w:line="240" w:lineRule="auto"/>
              <w:rPr>
                <w:color w:val="auto"/>
              </w:rPr>
            </w:pPr>
            <w:r w:rsidRPr="00041AE8">
              <w:rPr>
                <w:color w:val="auto"/>
              </w:rPr>
              <w:t xml:space="preserve">Temperatura zapłonu, </w:t>
            </w:r>
          </w:p>
          <w:p w:rsidR="00581A14" w:rsidRPr="00041AE8" w:rsidRDefault="00581A14" w:rsidP="00041AE8">
            <w:pPr>
              <w:spacing w:line="240" w:lineRule="auto"/>
              <w:rPr>
                <w:color w:val="auto"/>
              </w:rPr>
            </w:pPr>
            <w:r w:rsidRPr="00041AE8">
              <w:rPr>
                <w:color w:val="auto"/>
              </w:rPr>
              <w:t>nie mniej niż</w:t>
            </w:r>
          </w:p>
        </w:tc>
        <w:tc>
          <w:tcPr>
            <w:tcW w:w="851" w:type="dxa"/>
          </w:tcPr>
          <w:p w:rsidR="00581A14" w:rsidRPr="00041AE8" w:rsidRDefault="00581A14" w:rsidP="00041AE8">
            <w:pPr>
              <w:spacing w:line="240" w:lineRule="auto"/>
              <w:rPr>
                <w:color w:val="auto"/>
              </w:rPr>
            </w:pPr>
            <w:r w:rsidRPr="00041AE8">
              <w:rPr>
                <w:color w:val="auto"/>
              </w:rPr>
              <w:t>°C</w:t>
            </w:r>
          </w:p>
        </w:tc>
        <w:tc>
          <w:tcPr>
            <w:tcW w:w="1984" w:type="dxa"/>
          </w:tcPr>
          <w:p w:rsidR="00581A14" w:rsidRPr="00041AE8" w:rsidRDefault="00581A14" w:rsidP="00041AE8">
            <w:pPr>
              <w:spacing w:line="240" w:lineRule="auto"/>
              <w:rPr>
                <w:color w:val="auto"/>
              </w:rPr>
            </w:pPr>
            <w:r w:rsidRPr="00041AE8">
              <w:rPr>
                <w:color w:val="auto"/>
              </w:rPr>
              <w:t>PN-EN 22592 [62]</w:t>
            </w:r>
          </w:p>
        </w:tc>
        <w:tc>
          <w:tcPr>
            <w:tcW w:w="851" w:type="dxa"/>
          </w:tcPr>
          <w:p w:rsidR="00581A14" w:rsidRPr="00041AE8" w:rsidRDefault="00581A14" w:rsidP="00041AE8">
            <w:pPr>
              <w:spacing w:line="240" w:lineRule="auto"/>
              <w:rPr>
                <w:color w:val="auto"/>
              </w:rPr>
            </w:pPr>
            <w:r w:rsidRPr="00041AE8">
              <w:rPr>
                <w:color w:val="auto"/>
              </w:rPr>
              <w:t>240</w:t>
            </w:r>
          </w:p>
        </w:tc>
        <w:tc>
          <w:tcPr>
            <w:tcW w:w="882" w:type="dxa"/>
          </w:tcPr>
          <w:p w:rsidR="00581A14" w:rsidRPr="00041AE8" w:rsidRDefault="00581A14" w:rsidP="00041AE8">
            <w:pPr>
              <w:spacing w:line="240" w:lineRule="auto"/>
              <w:rPr>
                <w:color w:val="auto"/>
              </w:rPr>
            </w:pPr>
            <w:r w:rsidRPr="00041AE8">
              <w:rPr>
                <w:color w:val="auto"/>
              </w:rPr>
              <w:t>230</w:t>
            </w:r>
          </w:p>
        </w:tc>
      </w:tr>
    </w:tbl>
    <w:p w:rsidR="00581A14" w:rsidRPr="00041AE8" w:rsidRDefault="00581A14" w:rsidP="00041AE8">
      <w:pPr>
        <w:spacing w:line="240" w:lineRule="auto"/>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851"/>
        <w:gridCol w:w="1984"/>
        <w:gridCol w:w="851"/>
        <w:gridCol w:w="882"/>
      </w:tblGrid>
      <w:tr w:rsidR="00581A14" w:rsidRPr="00041AE8" w:rsidTr="00C35996">
        <w:tc>
          <w:tcPr>
            <w:tcW w:w="534" w:type="dxa"/>
          </w:tcPr>
          <w:p w:rsidR="00581A14" w:rsidRPr="00041AE8" w:rsidRDefault="00581A14" w:rsidP="00041AE8">
            <w:pPr>
              <w:spacing w:line="240" w:lineRule="auto"/>
              <w:rPr>
                <w:color w:val="auto"/>
              </w:rPr>
            </w:pPr>
            <w:r w:rsidRPr="00041AE8">
              <w:rPr>
                <w:color w:val="auto"/>
              </w:rPr>
              <w:t>4</w:t>
            </w:r>
          </w:p>
        </w:tc>
        <w:tc>
          <w:tcPr>
            <w:tcW w:w="2409" w:type="dxa"/>
          </w:tcPr>
          <w:p w:rsidR="00581A14" w:rsidRPr="00041AE8" w:rsidRDefault="00581A14" w:rsidP="00041AE8">
            <w:pPr>
              <w:spacing w:line="240" w:lineRule="auto"/>
              <w:rPr>
                <w:color w:val="auto"/>
              </w:rPr>
            </w:pPr>
            <w:r w:rsidRPr="00041AE8">
              <w:rPr>
                <w:color w:val="auto"/>
              </w:rPr>
              <w:t xml:space="preserve">Zawartość składników rozpuszczalnych, </w:t>
            </w:r>
          </w:p>
          <w:p w:rsidR="00581A14" w:rsidRPr="00041AE8" w:rsidRDefault="00581A14" w:rsidP="00041AE8">
            <w:pPr>
              <w:spacing w:line="240" w:lineRule="auto"/>
              <w:rPr>
                <w:color w:val="auto"/>
              </w:rPr>
            </w:pPr>
            <w:r w:rsidRPr="00041AE8">
              <w:rPr>
                <w:color w:val="auto"/>
              </w:rPr>
              <w:t>nie mniej niż</w:t>
            </w:r>
          </w:p>
        </w:tc>
        <w:tc>
          <w:tcPr>
            <w:tcW w:w="851" w:type="dxa"/>
          </w:tcPr>
          <w:p w:rsidR="00581A14" w:rsidRPr="00041AE8" w:rsidRDefault="00581A14" w:rsidP="00041AE8">
            <w:pPr>
              <w:spacing w:line="240" w:lineRule="auto"/>
              <w:rPr>
                <w:color w:val="auto"/>
              </w:rPr>
            </w:pPr>
          </w:p>
          <w:p w:rsidR="00581A14" w:rsidRPr="00041AE8" w:rsidRDefault="00581A14" w:rsidP="00041AE8">
            <w:pPr>
              <w:spacing w:line="240" w:lineRule="auto"/>
              <w:rPr>
                <w:color w:val="auto"/>
              </w:rPr>
            </w:pPr>
            <w:r w:rsidRPr="00041AE8">
              <w:rPr>
                <w:color w:val="auto"/>
              </w:rPr>
              <w:t>% m/m</w:t>
            </w:r>
          </w:p>
        </w:tc>
        <w:tc>
          <w:tcPr>
            <w:tcW w:w="1984" w:type="dxa"/>
          </w:tcPr>
          <w:p w:rsidR="00581A14" w:rsidRPr="00041AE8" w:rsidRDefault="00581A14" w:rsidP="00041AE8">
            <w:pPr>
              <w:spacing w:line="240" w:lineRule="auto"/>
              <w:rPr>
                <w:color w:val="auto"/>
              </w:rPr>
            </w:pPr>
          </w:p>
          <w:p w:rsidR="00581A14" w:rsidRPr="00041AE8" w:rsidRDefault="00581A14" w:rsidP="00041AE8">
            <w:pPr>
              <w:spacing w:line="240" w:lineRule="auto"/>
              <w:rPr>
                <w:color w:val="auto"/>
              </w:rPr>
            </w:pPr>
            <w:r w:rsidRPr="00041AE8">
              <w:rPr>
                <w:color w:val="auto"/>
              </w:rPr>
              <w:t>PN-EN 12592 [28]</w:t>
            </w:r>
          </w:p>
        </w:tc>
        <w:tc>
          <w:tcPr>
            <w:tcW w:w="851" w:type="dxa"/>
          </w:tcPr>
          <w:p w:rsidR="00581A14" w:rsidRPr="00041AE8" w:rsidRDefault="00581A14" w:rsidP="00041AE8">
            <w:pPr>
              <w:spacing w:line="240" w:lineRule="auto"/>
              <w:rPr>
                <w:color w:val="auto"/>
              </w:rPr>
            </w:pPr>
          </w:p>
          <w:p w:rsidR="00581A14" w:rsidRPr="00041AE8" w:rsidRDefault="00581A14" w:rsidP="00041AE8">
            <w:pPr>
              <w:spacing w:line="240" w:lineRule="auto"/>
              <w:rPr>
                <w:color w:val="auto"/>
              </w:rPr>
            </w:pPr>
            <w:r w:rsidRPr="00041AE8">
              <w:rPr>
                <w:color w:val="auto"/>
              </w:rPr>
              <w:t>99</w:t>
            </w:r>
          </w:p>
        </w:tc>
        <w:tc>
          <w:tcPr>
            <w:tcW w:w="882" w:type="dxa"/>
          </w:tcPr>
          <w:p w:rsidR="00581A14" w:rsidRPr="00041AE8" w:rsidRDefault="00581A14" w:rsidP="00041AE8">
            <w:pPr>
              <w:spacing w:line="240" w:lineRule="auto"/>
              <w:rPr>
                <w:color w:val="auto"/>
              </w:rPr>
            </w:pPr>
          </w:p>
          <w:p w:rsidR="00581A14" w:rsidRPr="00041AE8" w:rsidRDefault="00581A14" w:rsidP="00041AE8">
            <w:pPr>
              <w:spacing w:line="240" w:lineRule="auto"/>
              <w:rPr>
                <w:color w:val="auto"/>
              </w:rPr>
            </w:pPr>
            <w:r w:rsidRPr="00041AE8">
              <w:rPr>
                <w:color w:val="auto"/>
              </w:rPr>
              <w:t>99</w:t>
            </w:r>
          </w:p>
        </w:tc>
      </w:tr>
      <w:tr w:rsidR="00581A14" w:rsidRPr="00041AE8" w:rsidTr="00C35996">
        <w:tc>
          <w:tcPr>
            <w:tcW w:w="534" w:type="dxa"/>
          </w:tcPr>
          <w:p w:rsidR="00581A14" w:rsidRPr="00041AE8" w:rsidRDefault="00581A14" w:rsidP="00041AE8">
            <w:pPr>
              <w:spacing w:line="240" w:lineRule="auto"/>
              <w:rPr>
                <w:color w:val="auto"/>
              </w:rPr>
            </w:pPr>
            <w:r w:rsidRPr="00041AE8">
              <w:rPr>
                <w:color w:val="auto"/>
              </w:rPr>
              <w:t>5</w:t>
            </w:r>
          </w:p>
        </w:tc>
        <w:tc>
          <w:tcPr>
            <w:tcW w:w="2409" w:type="dxa"/>
          </w:tcPr>
          <w:p w:rsidR="00581A14" w:rsidRPr="00041AE8" w:rsidRDefault="00581A14" w:rsidP="00041AE8">
            <w:pPr>
              <w:spacing w:line="240" w:lineRule="auto"/>
              <w:rPr>
                <w:color w:val="auto"/>
              </w:rPr>
            </w:pPr>
            <w:r w:rsidRPr="00041AE8">
              <w:rPr>
                <w:color w:val="auto"/>
              </w:rPr>
              <w:t xml:space="preserve">Zmiana masy po starzeniu (ubytek lub przyrost), </w:t>
            </w:r>
          </w:p>
          <w:p w:rsidR="00581A14" w:rsidRPr="00041AE8" w:rsidRDefault="00581A14" w:rsidP="00041AE8">
            <w:pPr>
              <w:spacing w:line="240" w:lineRule="auto"/>
              <w:rPr>
                <w:color w:val="auto"/>
              </w:rPr>
            </w:pPr>
            <w:r w:rsidRPr="00041AE8">
              <w:rPr>
                <w:color w:val="auto"/>
              </w:rPr>
              <w:t>nie więcej niż</w:t>
            </w:r>
          </w:p>
        </w:tc>
        <w:tc>
          <w:tcPr>
            <w:tcW w:w="851" w:type="dxa"/>
          </w:tcPr>
          <w:p w:rsidR="00581A14" w:rsidRPr="00041AE8" w:rsidRDefault="00581A14" w:rsidP="00041AE8">
            <w:pPr>
              <w:spacing w:line="240" w:lineRule="auto"/>
              <w:rPr>
                <w:color w:val="auto"/>
              </w:rPr>
            </w:pPr>
          </w:p>
          <w:p w:rsidR="00581A14" w:rsidRPr="00041AE8" w:rsidRDefault="00581A14" w:rsidP="00041AE8">
            <w:pPr>
              <w:spacing w:line="240" w:lineRule="auto"/>
              <w:rPr>
                <w:color w:val="auto"/>
              </w:rPr>
            </w:pPr>
            <w:r w:rsidRPr="00041AE8">
              <w:rPr>
                <w:color w:val="auto"/>
              </w:rPr>
              <w:t>% m/m</w:t>
            </w:r>
          </w:p>
        </w:tc>
        <w:tc>
          <w:tcPr>
            <w:tcW w:w="1984" w:type="dxa"/>
          </w:tcPr>
          <w:p w:rsidR="00581A14" w:rsidRPr="00041AE8" w:rsidRDefault="00581A14" w:rsidP="00041AE8">
            <w:pPr>
              <w:spacing w:line="240" w:lineRule="auto"/>
              <w:rPr>
                <w:color w:val="auto"/>
              </w:rPr>
            </w:pPr>
          </w:p>
          <w:p w:rsidR="00581A14" w:rsidRPr="00041AE8" w:rsidRDefault="00581A14" w:rsidP="00041AE8">
            <w:pPr>
              <w:spacing w:line="240" w:lineRule="auto"/>
              <w:rPr>
                <w:color w:val="auto"/>
              </w:rPr>
            </w:pPr>
            <w:r w:rsidRPr="00041AE8">
              <w:rPr>
                <w:color w:val="auto"/>
              </w:rPr>
              <w:t>PN-EN 12607-1 [31]</w:t>
            </w:r>
          </w:p>
        </w:tc>
        <w:tc>
          <w:tcPr>
            <w:tcW w:w="851" w:type="dxa"/>
          </w:tcPr>
          <w:p w:rsidR="00581A14" w:rsidRPr="00041AE8" w:rsidRDefault="00581A14" w:rsidP="00041AE8">
            <w:pPr>
              <w:spacing w:line="240" w:lineRule="auto"/>
              <w:rPr>
                <w:color w:val="auto"/>
              </w:rPr>
            </w:pPr>
          </w:p>
          <w:p w:rsidR="00581A14" w:rsidRPr="00041AE8" w:rsidRDefault="00581A14" w:rsidP="00041AE8">
            <w:pPr>
              <w:spacing w:line="240" w:lineRule="auto"/>
              <w:rPr>
                <w:color w:val="auto"/>
              </w:rPr>
            </w:pPr>
            <w:r w:rsidRPr="00041AE8">
              <w:rPr>
                <w:color w:val="auto"/>
              </w:rPr>
              <w:t>0,5</w:t>
            </w:r>
          </w:p>
        </w:tc>
        <w:tc>
          <w:tcPr>
            <w:tcW w:w="882" w:type="dxa"/>
          </w:tcPr>
          <w:p w:rsidR="00581A14" w:rsidRPr="00041AE8" w:rsidRDefault="00581A14" w:rsidP="00041AE8">
            <w:pPr>
              <w:spacing w:line="240" w:lineRule="auto"/>
              <w:rPr>
                <w:color w:val="auto"/>
              </w:rPr>
            </w:pPr>
          </w:p>
          <w:p w:rsidR="00581A14" w:rsidRPr="00041AE8" w:rsidRDefault="00581A14" w:rsidP="00041AE8">
            <w:pPr>
              <w:spacing w:line="240" w:lineRule="auto"/>
              <w:rPr>
                <w:color w:val="auto"/>
              </w:rPr>
            </w:pPr>
            <w:r w:rsidRPr="00041AE8">
              <w:rPr>
                <w:color w:val="auto"/>
              </w:rPr>
              <w:t>0,5</w:t>
            </w:r>
          </w:p>
        </w:tc>
      </w:tr>
      <w:tr w:rsidR="00581A14" w:rsidRPr="00041AE8" w:rsidTr="00C35996">
        <w:tc>
          <w:tcPr>
            <w:tcW w:w="534" w:type="dxa"/>
          </w:tcPr>
          <w:p w:rsidR="00581A14" w:rsidRPr="00041AE8" w:rsidRDefault="00581A14" w:rsidP="00041AE8">
            <w:pPr>
              <w:spacing w:line="240" w:lineRule="auto"/>
              <w:rPr>
                <w:color w:val="auto"/>
              </w:rPr>
            </w:pPr>
            <w:r w:rsidRPr="00041AE8">
              <w:rPr>
                <w:color w:val="auto"/>
              </w:rPr>
              <w:t>6</w:t>
            </w:r>
          </w:p>
        </w:tc>
        <w:tc>
          <w:tcPr>
            <w:tcW w:w="2409" w:type="dxa"/>
          </w:tcPr>
          <w:p w:rsidR="00581A14" w:rsidRPr="00041AE8" w:rsidRDefault="00581A14" w:rsidP="00041AE8">
            <w:pPr>
              <w:spacing w:line="240" w:lineRule="auto"/>
              <w:rPr>
                <w:color w:val="auto"/>
              </w:rPr>
            </w:pPr>
            <w:r w:rsidRPr="00041AE8">
              <w:rPr>
                <w:color w:val="auto"/>
              </w:rPr>
              <w:t>Pozostała penetracja po starzeniu, nie mniej niż</w:t>
            </w:r>
          </w:p>
        </w:tc>
        <w:tc>
          <w:tcPr>
            <w:tcW w:w="851" w:type="dxa"/>
          </w:tcPr>
          <w:p w:rsidR="00581A14" w:rsidRPr="00041AE8" w:rsidRDefault="00581A14" w:rsidP="00041AE8">
            <w:pPr>
              <w:spacing w:line="240" w:lineRule="auto"/>
              <w:rPr>
                <w:color w:val="auto"/>
              </w:rPr>
            </w:pPr>
            <w:r w:rsidRPr="00041AE8">
              <w:rPr>
                <w:color w:val="auto"/>
              </w:rPr>
              <w:t>%</w:t>
            </w:r>
          </w:p>
        </w:tc>
        <w:tc>
          <w:tcPr>
            <w:tcW w:w="1984" w:type="dxa"/>
          </w:tcPr>
          <w:p w:rsidR="00581A14" w:rsidRPr="00041AE8" w:rsidRDefault="00581A14" w:rsidP="00041AE8">
            <w:pPr>
              <w:spacing w:line="240" w:lineRule="auto"/>
              <w:rPr>
                <w:color w:val="auto"/>
              </w:rPr>
            </w:pPr>
            <w:r w:rsidRPr="00041AE8">
              <w:rPr>
                <w:color w:val="auto"/>
              </w:rPr>
              <w:t>PN-EN 1426 [21]</w:t>
            </w:r>
          </w:p>
        </w:tc>
        <w:tc>
          <w:tcPr>
            <w:tcW w:w="851" w:type="dxa"/>
          </w:tcPr>
          <w:p w:rsidR="00581A14" w:rsidRPr="00041AE8" w:rsidRDefault="00581A14" w:rsidP="00041AE8">
            <w:pPr>
              <w:spacing w:line="240" w:lineRule="auto"/>
              <w:rPr>
                <w:color w:val="auto"/>
              </w:rPr>
            </w:pPr>
            <w:r w:rsidRPr="00041AE8">
              <w:rPr>
                <w:color w:val="auto"/>
              </w:rPr>
              <w:t>53</w:t>
            </w:r>
          </w:p>
        </w:tc>
        <w:tc>
          <w:tcPr>
            <w:tcW w:w="882" w:type="dxa"/>
          </w:tcPr>
          <w:p w:rsidR="00581A14" w:rsidRPr="00041AE8" w:rsidRDefault="00581A14" w:rsidP="00041AE8">
            <w:pPr>
              <w:spacing w:line="240" w:lineRule="auto"/>
              <w:rPr>
                <w:color w:val="auto"/>
              </w:rPr>
            </w:pPr>
            <w:r w:rsidRPr="00041AE8">
              <w:rPr>
                <w:color w:val="auto"/>
              </w:rPr>
              <w:t>50</w:t>
            </w:r>
          </w:p>
        </w:tc>
      </w:tr>
      <w:tr w:rsidR="00581A14" w:rsidRPr="00041AE8" w:rsidTr="00C35996">
        <w:tc>
          <w:tcPr>
            <w:tcW w:w="534" w:type="dxa"/>
          </w:tcPr>
          <w:p w:rsidR="00581A14" w:rsidRPr="00041AE8" w:rsidRDefault="00581A14" w:rsidP="00041AE8">
            <w:pPr>
              <w:spacing w:line="240" w:lineRule="auto"/>
              <w:rPr>
                <w:color w:val="auto"/>
              </w:rPr>
            </w:pPr>
            <w:r w:rsidRPr="00041AE8">
              <w:rPr>
                <w:color w:val="auto"/>
              </w:rPr>
              <w:t>7</w:t>
            </w:r>
          </w:p>
        </w:tc>
        <w:tc>
          <w:tcPr>
            <w:tcW w:w="2409" w:type="dxa"/>
          </w:tcPr>
          <w:p w:rsidR="00581A14" w:rsidRPr="00041AE8" w:rsidRDefault="00581A14" w:rsidP="00041AE8">
            <w:pPr>
              <w:spacing w:line="240" w:lineRule="auto"/>
              <w:rPr>
                <w:color w:val="auto"/>
              </w:rPr>
            </w:pPr>
            <w:r w:rsidRPr="00041AE8">
              <w:rPr>
                <w:color w:val="auto"/>
              </w:rPr>
              <w:t>Temperatura mięknienia po starzeniu, nie mniej niż</w:t>
            </w:r>
          </w:p>
        </w:tc>
        <w:tc>
          <w:tcPr>
            <w:tcW w:w="851" w:type="dxa"/>
          </w:tcPr>
          <w:p w:rsidR="00581A14" w:rsidRPr="00041AE8" w:rsidRDefault="00581A14" w:rsidP="00041AE8">
            <w:pPr>
              <w:spacing w:line="240" w:lineRule="auto"/>
              <w:rPr>
                <w:color w:val="auto"/>
              </w:rPr>
            </w:pPr>
            <w:r w:rsidRPr="00041AE8">
              <w:rPr>
                <w:color w:val="auto"/>
              </w:rPr>
              <w:t>°C</w:t>
            </w:r>
          </w:p>
        </w:tc>
        <w:tc>
          <w:tcPr>
            <w:tcW w:w="1984" w:type="dxa"/>
          </w:tcPr>
          <w:p w:rsidR="00581A14" w:rsidRPr="00041AE8" w:rsidRDefault="00581A14" w:rsidP="00041AE8">
            <w:pPr>
              <w:spacing w:line="240" w:lineRule="auto"/>
              <w:rPr>
                <w:color w:val="auto"/>
              </w:rPr>
            </w:pPr>
            <w:r w:rsidRPr="00041AE8">
              <w:rPr>
                <w:color w:val="auto"/>
              </w:rPr>
              <w:t>PN-EN 1427 [22]</w:t>
            </w:r>
          </w:p>
        </w:tc>
        <w:tc>
          <w:tcPr>
            <w:tcW w:w="851" w:type="dxa"/>
          </w:tcPr>
          <w:p w:rsidR="00581A14" w:rsidRPr="00041AE8" w:rsidRDefault="00581A14" w:rsidP="00041AE8">
            <w:pPr>
              <w:spacing w:line="240" w:lineRule="auto"/>
              <w:rPr>
                <w:color w:val="auto"/>
              </w:rPr>
            </w:pPr>
            <w:r w:rsidRPr="00041AE8">
              <w:rPr>
                <w:color w:val="auto"/>
              </w:rPr>
              <w:t>52</w:t>
            </w:r>
          </w:p>
        </w:tc>
        <w:tc>
          <w:tcPr>
            <w:tcW w:w="882" w:type="dxa"/>
          </w:tcPr>
          <w:p w:rsidR="00581A14" w:rsidRPr="00041AE8" w:rsidRDefault="00581A14" w:rsidP="00041AE8">
            <w:pPr>
              <w:spacing w:line="240" w:lineRule="auto"/>
              <w:rPr>
                <w:color w:val="auto"/>
              </w:rPr>
            </w:pPr>
            <w:r w:rsidRPr="00041AE8">
              <w:rPr>
                <w:color w:val="auto"/>
              </w:rPr>
              <w:t>48</w:t>
            </w:r>
          </w:p>
        </w:tc>
      </w:tr>
      <w:tr w:rsidR="00581A14" w:rsidRPr="00041AE8" w:rsidTr="00C35996">
        <w:tc>
          <w:tcPr>
            <w:tcW w:w="7511" w:type="dxa"/>
            <w:gridSpan w:val="6"/>
          </w:tcPr>
          <w:p w:rsidR="00581A14" w:rsidRPr="00041AE8" w:rsidRDefault="00581A14" w:rsidP="00041AE8">
            <w:pPr>
              <w:spacing w:line="240" w:lineRule="auto"/>
              <w:rPr>
                <w:color w:val="auto"/>
              </w:rPr>
            </w:pPr>
            <w:r w:rsidRPr="00041AE8">
              <w:rPr>
                <w:color w:val="auto"/>
              </w:rPr>
              <w:t>WŁAŚCIWOŚCI   SPECJALNE   KRAJOWE</w:t>
            </w:r>
          </w:p>
        </w:tc>
      </w:tr>
      <w:tr w:rsidR="00581A14" w:rsidRPr="00041AE8" w:rsidTr="00C35996">
        <w:tc>
          <w:tcPr>
            <w:tcW w:w="534" w:type="dxa"/>
          </w:tcPr>
          <w:p w:rsidR="00581A14" w:rsidRPr="00041AE8" w:rsidRDefault="00581A14" w:rsidP="00041AE8">
            <w:pPr>
              <w:spacing w:line="240" w:lineRule="auto"/>
              <w:rPr>
                <w:color w:val="auto"/>
              </w:rPr>
            </w:pPr>
            <w:r w:rsidRPr="00041AE8">
              <w:rPr>
                <w:color w:val="auto"/>
              </w:rPr>
              <w:t>8</w:t>
            </w:r>
          </w:p>
        </w:tc>
        <w:tc>
          <w:tcPr>
            <w:tcW w:w="2409" w:type="dxa"/>
          </w:tcPr>
          <w:p w:rsidR="00581A14" w:rsidRPr="00041AE8" w:rsidRDefault="00581A14" w:rsidP="00041AE8">
            <w:pPr>
              <w:spacing w:line="240" w:lineRule="auto"/>
              <w:rPr>
                <w:color w:val="auto"/>
              </w:rPr>
            </w:pPr>
            <w:r w:rsidRPr="00041AE8">
              <w:rPr>
                <w:color w:val="auto"/>
              </w:rPr>
              <w:t xml:space="preserve">Zawartość parafiny, </w:t>
            </w:r>
          </w:p>
          <w:p w:rsidR="00581A14" w:rsidRPr="00041AE8" w:rsidRDefault="00581A14" w:rsidP="00041AE8">
            <w:pPr>
              <w:spacing w:line="240" w:lineRule="auto"/>
              <w:rPr>
                <w:color w:val="auto"/>
              </w:rPr>
            </w:pPr>
            <w:r w:rsidRPr="00041AE8">
              <w:rPr>
                <w:color w:val="auto"/>
              </w:rPr>
              <w:t>nie więcej niż</w:t>
            </w:r>
          </w:p>
        </w:tc>
        <w:tc>
          <w:tcPr>
            <w:tcW w:w="851" w:type="dxa"/>
          </w:tcPr>
          <w:p w:rsidR="00581A14" w:rsidRPr="00041AE8" w:rsidRDefault="00581A14" w:rsidP="00041AE8">
            <w:pPr>
              <w:spacing w:line="240" w:lineRule="auto"/>
              <w:rPr>
                <w:color w:val="auto"/>
              </w:rPr>
            </w:pPr>
            <w:r w:rsidRPr="00041AE8">
              <w:rPr>
                <w:color w:val="auto"/>
              </w:rPr>
              <w:t>%</w:t>
            </w:r>
          </w:p>
        </w:tc>
        <w:tc>
          <w:tcPr>
            <w:tcW w:w="1984" w:type="dxa"/>
          </w:tcPr>
          <w:p w:rsidR="00581A14" w:rsidRPr="00041AE8" w:rsidRDefault="00581A14" w:rsidP="00041AE8">
            <w:pPr>
              <w:spacing w:line="240" w:lineRule="auto"/>
              <w:rPr>
                <w:color w:val="auto"/>
              </w:rPr>
            </w:pPr>
            <w:r w:rsidRPr="00041AE8">
              <w:rPr>
                <w:color w:val="auto"/>
              </w:rPr>
              <w:t>PN-EN 12606-1 [30]</w:t>
            </w:r>
          </w:p>
        </w:tc>
        <w:tc>
          <w:tcPr>
            <w:tcW w:w="851" w:type="dxa"/>
          </w:tcPr>
          <w:p w:rsidR="00581A14" w:rsidRPr="00041AE8" w:rsidRDefault="00581A14" w:rsidP="00041AE8">
            <w:pPr>
              <w:spacing w:line="240" w:lineRule="auto"/>
              <w:rPr>
                <w:color w:val="auto"/>
              </w:rPr>
            </w:pPr>
            <w:r w:rsidRPr="00041AE8">
              <w:rPr>
                <w:color w:val="auto"/>
              </w:rPr>
              <w:t>2,2</w:t>
            </w:r>
          </w:p>
        </w:tc>
        <w:tc>
          <w:tcPr>
            <w:tcW w:w="882" w:type="dxa"/>
          </w:tcPr>
          <w:p w:rsidR="00581A14" w:rsidRPr="00041AE8" w:rsidRDefault="00581A14" w:rsidP="00041AE8">
            <w:pPr>
              <w:spacing w:line="240" w:lineRule="auto"/>
              <w:rPr>
                <w:color w:val="auto"/>
              </w:rPr>
            </w:pPr>
            <w:r w:rsidRPr="00041AE8">
              <w:rPr>
                <w:color w:val="auto"/>
              </w:rPr>
              <w:t>2,2</w:t>
            </w:r>
          </w:p>
        </w:tc>
      </w:tr>
      <w:tr w:rsidR="00581A14" w:rsidRPr="00041AE8" w:rsidTr="00C35996">
        <w:tc>
          <w:tcPr>
            <w:tcW w:w="534" w:type="dxa"/>
          </w:tcPr>
          <w:p w:rsidR="00581A14" w:rsidRPr="00041AE8" w:rsidRDefault="00581A14" w:rsidP="00041AE8">
            <w:pPr>
              <w:spacing w:line="240" w:lineRule="auto"/>
              <w:rPr>
                <w:color w:val="auto"/>
              </w:rPr>
            </w:pPr>
            <w:r w:rsidRPr="00041AE8">
              <w:rPr>
                <w:color w:val="auto"/>
              </w:rPr>
              <w:t>9</w:t>
            </w:r>
          </w:p>
        </w:tc>
        <w:tc>
          <w:tcPr>
            <w:tcW w:w="2409" w:type="dxa"/>
          </w:tcPr>
          <w:p w:rsidR="00581A14" w:rsidRPr="00041AE8" w:rsidRDefault="00581A14" w:rsidP="00041AE8">
            <w:pPr>
              <w:spacing w:line="240" w:lineRule="auto"/>
              <w:rPr>
                <w:color w:val="auto"/>
              </w:rPr>
            </w:pPr>
            <w:r w:rsidRPr="00041AE8">
              <w:rPr>
                <w:color w:val="auto"/>
              </w:rPr>
              <w:t>Wzrost temp. mięknienia po starzeniu, nie więcej niż</w:t>
            </w:r>
          </w:p>
        </w:tc>
        <w:tc>
          <w:tcPr>
            <w:tcW w:w="851" w:type="dxa"/>
          </w:tcPr>
          <w:p w:rsidR="00581A14" w:rsidRPr="00041AE8" w:rsidRDefault="00581A14" w:rsidP="00041AE8">
            <w:pPr>
              <w:spacing w:line="240" w:lineRule="auto"/>
              <w:rPr>
                <w:color w:val="auto"/>
              </w:rPr>
            </w:pPr>
            <w:r w:rsidRPr="00041AE8">
              <w:rPr>
                <w:color w:val="auto"/>
              </w:rPr>
              <w:t>°C</w:t>
            </w:r>
          </w:p>
        </w:tc>
        <w:tc>
          <w:tcPr>
            <w:tcW w:w="1984" w:type="dxa"/>
          </w:tcPr>
          <w:p w:rsidR="00581A14" w:rsidRPr="00041AE8" w:rsidRDefault="00581A14" w:rsidP="00041AE8">
            <w:pPr>
              <w:spacing w:line="240" w:lineRule="auto"/>
              <w:rPr>
                <w:color w:val="auto"/>
              </w:rPr>
            </w:pPr>
            <w:r w:rsidRPr="00041AE8">
              <w:rPr>
                <w:color w:val="auto"/>
              </w:rPr>
              <w:t>PN-EN 1427 [22]</w:t>
            </w:r>
          </w:p>
        </w:tc>
        <w:tc>
          <w:tcPr>
            <w:tcW w:w="851" w:type="dxa"/>
          </w:tcPr>
          <w:p w:rsidR="00581A14" w:rsidRPr="00041AE8" w:rsidRDefault="00581A14" w:rsidP="00041AE8">
            <w:pPr>
              <w:spacing w:line="240" w:lineRule="auto"/>
              <w:rPr>
                <w:color w:val="auto"/>
              </w:rPr>
            </w:pPr>
            <w:r w:rsidRPr="00041AE8">
              <w:rPr>
                <w:color w:val="auto"/>
              </w:rPr>
              <w:t>8</w:t>
            </w:r>
          </w:p>
        </w:tc>
        <w:tc>
          <w:tcPr>
            <w:tcW w:w="882" w:type="dxa"/>
          </w:tcPr>
          <w:p w:rsidR="00581A14" w:rsidRPr="00041AE8" w:rsidRDefault="00581A14" w:rsidP="00041AE8">
            <w:pPr>
              <w:spacing w:line="240" w:lineRule="auto"/>
              <w:rPr>
                <w:color w:val="auto"/>
              </w:rPr>
            </w:pPr>
            <w:r w:rsidRPr="00041AE8">
              <w:rPr>
                <w:color w:val="auto"/>
              </w:rPr>
              <w:t>9</w:t>
            </w:r>
          </w:p>
        </w:tc>
      </w:tr>
      <w:tr w:rsidR="00581A14" w:rsidRPr="00041AE8" w:rsidTr="00C35996">
        <w:tc>
          <w:tcPr>
            <w:tcW w:w="534" w:type="dxa"/>
          </w:tcPr>
          <w:p w:rsidR="00581A14" w:rsidRPr="00041AE8" w:rsidRDefault="00581A14" w:rsidP="00041AE8">
            <w:pPr>
              <w:spacing w:line="240" w:lineRule="auto"/>
              <w:rPr>
                <w:color w:val="auto"/>
              </w:rPr>
            </w:pPr>
            <w:r w:rsidRPr="00041AE8">
              <w:rPr>
                <w:color w:val="auto"/>
              </w:rPr>
              <w:t>10</w:t>
            </w:r>
          </w:p>
        </w:tc>
        <w:tc>
          <w:tcPr>
            <w:tcW w:w="2409" w:type="dxa"/>
          </w:tcPr>
          <w:p w:rsidR="00581A14" w:rsidRPr="00041AE8" w:rsidRDefault="00581A14" w:rsidP="00041AE8">
            <w:pPr>
              <w:spacing w:line="240" w:lineRule="auto"/>
              <w:rPr>
                <w:color w:val="auto"/>
              </w:rPr>
            </w:pPr>
            <w:r w:rsidRPr="00041AE8">
              <w:rPr>
                <w:color w:val="auto"/>
              </w:rPr>
              <w:t xml:space="preserve">Temperatura łamliwości </w:t>
            </w:r>
            <w:proofErr w:type="spellStart"/>
            <w:r w:rsidRPr="00041AE8">
              <w:rPr>
                <w:color w:val="auto"/>
              </w:rPr>
              <w:t>Fraassa</w:t>
            </w:r>
            <w:proofErr w:type="spellEnd"/>
            <w:r w:rsidRPr="00041AE8">
              <w:rPr>
                <w:color w:val="auto"/>
              </w:rPr>
              <w:t>, nie więcej niż</w:t>
            </w:r>
          </w:p>
        </w:tc>
        <w:tc>
          <w:tcPr>
            <w:tcW w:w="851" w:type="dxa"/>
          </w:tcPr>
          <w:p w:rsidR="00581A14" w:rsidRPr="00041AE8" w:rsidRDefault="00581A14" w:rsidP="00041AE8">
            <w:pPr>
              <w:spacing w:line="240" w:lineRule="auto"/>
              <w:rPr>
                <w:color w:val="auto"/>
              </w:rPr>
            </w:pPr>
            <w:r w:rsidRPr="00041AE8">
              <w:rPr>
                <w:color w:val="auto"/>
              </w:rPr>
              <w:t>°C</w:t>
            </w:r>
          </w:p>
        </w:tc>
        <w:tc>
          <w:tcPr>
            <w:tcW w:w="1984" w:type="dxa"/>
          </w:tcPr>
          <w:p w:rsidR="00581A14" w:rsidRPr="00041AE8" w:rsidRDefault="00581A14" w:rsidP="00041AE8">
            <w:pPr>
              <w:spacing w:line="240" w:lineRule="auto"/>
              <w:rPr>
                <w:color w:val="auto"/>
              </w:rPr>
            </w:pPr>
            <w:r w:rsidRPr="00041AE8">
              <w:rPr>
                <w:color w:val="auto"/>
              </w:rPr>
              <w:t>PN-EN 12593 [29]</w:t>
            </w:r>
          </w:p>
        </w:tc>
        <w:tc>
          <w:tcPr>
            <w:tcW w:w="851" w:type="dxa"/>
          </w:tcPr>
          <w:p w:rsidR="00581A14" w:rsidRPr="00041AE8" w:rsidRDefault="00581A14" w:rsidP="00041AE8">
            <w:pPr>
              <w:spacing w:line="240" w:lineRule="auto"/>
              <w:rPr>
                <w:color w:val="auto"/>
              </w:rPr>
            </w:pPr>
            <w:r w:rsidRPr="00041AE8">
              <w:rPr>
                <w:color w:val="auto"/>
              </w:rPr>
              <w:t>-5</w:t>
            </w:r>
          </w:p>
        </w:tc>
        <w:tc>
          <w:tcPr>
            <w:tcW w:w="882" w:type="dxa"/>
          </w:tcPr>
          <w:p w:rsidR="00581A14" w:rsidRPr="00041AE8" w:rsidRDefault="00581A14" w:rsidP="00041AE8">
            <w:pPr>
              <w:spacing w:line="240" w:lineRule="auto"/>
              <w:rPr>
                <w:color w:val="auto"/>
              </w:rPr>
            </w:pPr>
            <w:r w:rsidRPr="00041AE8">
              <w:rPr>
                <w:color w:val="auto"/>
              </w:rPr>
              <w:t>-8</w:t>
            </w:r>
          </w:p>
        </w:tc>
      </w:tr>
    </w:tbl>
    <w:p w:rsidR="00581A14" w:rsidRPr="00041AE8" w:rsidRDefault="00581A14" w:rsidP="00041AE8">
      <w:pPr>
        <w:spacing w:after="0" w:line="240" w:lineRule="auto"/>
        <w:rPr>
          <w:color w:val="auto"/>
        </w:rPr>
      </w:pPr>
    </w:p>
    <w:p w:rsidR="00581A14" w:rsidRPr="00041AE8" w:rsidRDefault="00581A14" w:rsidP="00041AE8">
      <w:pPr>
        <w:spacing w:after="0" w:line="240" w:lineRule="auto"/>
        <w:rPr>
          <w:color w:val="auto"/>
        </w:rPr>
      </w:pPr>
      <w:r w:rsidRPr="00041AE8">
        <w:rPr>
          <w:color w:val="auto"/>
        </w:rPr>
        <w:lastRenderedPageBreak/>
        <w:tab/>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C"/>
        </w:smartTagPr>
        <w:r w:rsidRPr="00041AE8">
          <w:rPr>
            <w:color w:val="auto"/>
          </w:rPr>
          <w:t>5°C</w:t>
        </w:r>
      </w:smartTag>
      <w:r w:rsidRPr="00041AE8">
        <w:rPr>
          <w:color w:val="auto"/>
        </w:rPr>
        <w:t xml:space="preserve"> oraz układ cyrkulacji asfaltu.</w:t>
      </w:r>
    </w:p>
    <w:p w:rsidR="00581A14" w:rsidRPr="00041AE8" w:rsidRDefault="00581A14" w:rsidP="00041AE8">
      <w:pPr>
        <w:spacing w:after="0" w:line="240" w:lineRule="auto"/>
        <w:rPr>
          <w:color w:val="auto"/>
        </w:rPr>
      </w:pPr>
      <w:r w:rsidRPr="00041AE8">
        <w:rPr>
          <w:color w:val="auto"/>
        </w:rPr>
        <w:tab/>
      </w:r>
      <w:proofErr w:type="spellStart"/>
      <w:r w:rsidRPr="00041AE8">
        <w:rPr>
          <w:color w:val="auto"/>
        </w:rPr>
        <w:t>Polimeroasfalt</w:t>
      </w:r>
      <w:proofErr w:type="spellEnd"/>
      <w:r w:rsidRPr="00041AE8">
        <w:rPr>
          <w:color w:val="auto"/>
        </w:rPr>
        <w:t xml:space="preserve"> powinien być magazynowany w zbiorniku wyposażonym w system grzewczy pośredni z termostatem kontrolującym temperaturę z dokładnością  ± </w:t>
      </w:r>
      <w:smartTag w:uri="urn:schemas-microsoft-com:office:smarttags" w:element="metricconverter">
        <w:smartTagPr>
          <w:attr w:name="ProductID" w:val="5°C"/>
        </w:smartTagPr>
        <w:r w:rsidRPr="00041AE8">
          <w:rPr>
            <w:color w:val="auto"/>
          </w:rPr>
          <w:t>5°C</w:t>
        </w:r>
      </w:smartTag>
      <w:r w:rsidRPr="00041AE8">
        <w:rPr>
          <w:color w:val="auto"/>
        </w:rPr>
        <w:t xml:space="preserve">. Zaleca się wyposażenie zbiornika w mieszadło. Zaleca się bezpośrednie zużycie </w:t>
      </w:r>
      <w:proofErr w:type="spellStart"/>
      <w:r w:rsidRPr="00041AE8">
        <w:rPr>
          <w:color w:val="auto"/>
        </w:rPr>
        <w:t>polimeroasfaltu</w:t>
      </w:r>
      <w:proofErr w:type="spellEnd"/>
      <w:r w:rsidRPr="00041AE8">
        <w:rPr>
          <w:color w:val="auto"/>
        </w:rPr>
        <w:t xml:space="preserve"> po dostarczeniu. Należy unikać wielokrotnego rozgrzewania i chłodzenia </w:t>
      </w:r>
      <w:proofErr w:type="spellStart"/>
      <w:r w:rsidRPr="00041AE8">
        <w:rPr>
          <w:color w:val="auto"/>
        </w:rPr>
        <w:t>polimeroasfaltu</w:t>
      </w:r>
      <w:proofErr w:type="spellEnd"/>
      <w:r w:rsidRPr="00041AE8">
        <w:rPr>
          <w:color w:val="auto"/>
        </w:rPr>
        <w:t xml:space="preserve"> w okresie jego stosowania oraz unikać niekontrolowanego mieszania </w:t>
      </w:r>
      <w:proofErr w:type="spellStart"/>
      <w:r w:rsidRPr="00041AE8">
        <w:rPr>
          <w:color w:val="auto"/>
        </w:rPr>
        <w:t>polimeroasfaltów</w:t>
      </w:r>
      <w:proofErr w:type="spellEnd"/>
      <w:r w:rsidRPr="00041AE8">
        <w:rPr>
          <w:color w:val="auto"/>
        </w:rPr>
        <w:t xml:space="preserve"> różnego rodzaju i klasy oraz z asfaltem zwykłym.</w:t>
      </w:r>
    </w:p>
    <w:p w:rsidR="00581A14" w:rsidRPr="00041AE8" w:rsidRDefault="00581A14" w:rsidP="00041AE8">
      <w:pPr>
        <w:spacing w:after="0" w:line="240" w:lineRule="auto"/>
        <w:rPr>
          <w:color w:val="auto"/>
        </w:rPr>
      </w:pPr>
      <w:r w:rsidRPr="00041AE8">
        <w:rPr>
          <w:color w:val="auto"/>
        </w:rPr>
        <w:t xml:space="preserve">2.3. Kruszywo </w:t>
      </w:r>
    </w:p>
    <w:p w:rsidR="00581A14" w:rsidRPr="00041AE8" w:rsidRDefault="00581A14" w:rsidP="00041AE8">
      <w:pPr>
        <w:spacing w:after="0" w:line="240" w:lineRule="auto"/>
        <w:rPr>
          <w:color w:val="auto"/>
        </w:rPr>
      </w:pPr>
      <w:r w:rsidRPr="00041AE8">
        <w:rPr>
          <w:color w:val="auto"/>
        </w:rPr>
        <w:tab/>
        <w:t>Do warstwy wiążącej i wyrównawczej z betonu asfaltowego należy stosować kruszywo według WT-1 Kruszywa 2014, obejmujące kruszywo grube , kruszywo drobne  i wypełniacz.</w:t>
      </w:r>
    </w:p>
    <w:p w:rsidR="00581A14" w:rsidRPr="00041AE8" w:rsidRDefault="00581A14" w:rsidP="00041AE8">
      <w:pPr>
        <w:spacing w:after="0" w:line="240" w:lineRule="auto"/>
        <w:rPr>
          <w:color w:val="auto"/>
        </w:rPr>
      </w:pPr>
      <w:r w:rsidRPr="00041AE8">
        <w:rPr>
          <w:color w:val="auto"/>
        </w:rPr>
        <w:tab/>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581A14" w:rsidRPr="00041AE8" w:rsidRDefault="00581A14" w:rsidP="00041AE8">
      <w:pPr>
        <w:spacing w:after="0" w:line="240" w:lineRule="auto"/>
        <w:rPr>
          <w:color w:val="auto"/>
        </w:rPr>
      </w:pPr>
      <w:r w:rsidRPr="00041AE8">
        <w:rPr>
          <w:color w:val="auto"/>
        </w:rPr>
        <w:t>2.4. Środek adhezyjny</w:t>
      </w:r>
    </w:p>
    <w:p w:rsidR="00581A14" w:rsidRPr="00041AE8" w:rsidRDefault="00581A14" w:rsidP="00041AE8">
      <w:pPr>
        <w:spacing w:after="0" w:line="240" w:lineRule="auto"/>
        <w:rPr>
          <w:color w:val="auto"/>
        </w:rPr>
      </w:pPr>
      <w:r w:rsidRPr="00041AE8">
        <w:rPr>
          <w:color w:val="auto"/>
        </w:rPr>
        <w:tab/>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rsidR="00581A14" w:rsidRPr="00041AE8" w:rsidRDefault="00581A14" w:rsidP="00041AE8">
      <w:pPr>
        <w:spacing w:after="0" w:line="240" w:lineRule="auto"/>
        <w:rPr>
          <w:color w:val="auto"/>
        </w:rPr>
      </w:pPr>
      <w:r w:rsidRPr="00041AE8">
        <w:rPr>
          <w:color w:val="auto"/>
        </w:rPr>
        <w:tab/>
        <w:t>Składowanie środka adhezyjnego jest dozwolone tylko w oryginalnych opakowaniach producenta.</w:t>
      </w:r>
    </w:p>
    <w:p w:rsidR="00581A14" w:rsidRPr="00041AE8" w:rsidRDefault="00581A14" w:rsidP="00041AE8">
      <w:pPr>
        <w:spacing w:after="0" w:line="240" w:lineRule="auto"/>
        <w:rPr>
          <w:color w:val="auto"/>
        </w:rPr>
      </w:pPr>
      <w:r w:rsidRPr="00041AE8">
        <w:rPr>
          <w:color w:val="auto"/>
        </w:rPr>
        <w:t>2.5. Materiały do uszczelnienia połączeń i krawędzi</w:t>
      </w:r>
    </w:p>
    <w:p w:rsidR="00581A14" w:rsidRPr="00041AE8" w:rsidRDefault="00581A14" w:rsidP="00041AE8">
      <w:pPr>
        <w:spacing w:after="0" w:line="240" w:lineRule="auto"/>
        <w:rPr>
          <w:color w:val="auto"/>
        </w:rPr>
      </w:pPr>
      <w:r w:rsidRPr="00041AE8">
        <w:rPr>
          <w:color w:val="auto"/>
        </w:rP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581A14" w:rsidRPr="00041AE8" w:rsidRDefault="00581A14" w:rsidP="00041AE8">
      <w:pPr>
        <w:spacing w:after="0" w:line="240" w:lineRule="auto"/>
        <w:rPr>
          <w:color w:val="auto"/>
        </w:rPr>
      </w:pPr>
      <w:r w:rsidRPr="00041AE8">
        <w:rPr>
          <w:color w:val="auto"/>
        </w:rPr>
        <w:t>materiały termoplastyczne, jak taśmy asfaltowe, pasty itp. według norm lub aprobat technicznych,</w:t>
      </w:r>
    </w:p>
    <w:p w:rsidR="00581A14" w:rsidRPr="00041AE8" w:rsidRDefault="00581A14" w:rsidP="00041AE8">
      <w:pPr>
        <w:spacing w:after="0" w:line="240" w:lineRule="auto"/>
        <w:rPr>
          <w:color w:val="auto"/>
        </w:rPr>
      </w:pPr>
      <w:r w:rsidRPr="00041AE8">
        <w:rPr>
          <w:color w:val="auto"/>
        </w:rPr>
        <w:t xml:space="preserve">emulsję asfaltową według PN-EN 13808 [58] lub inne lepiszcza według norm lub aprobat technicznych  </w:t>
      </w:r>
    </w:p>
    <w:p w:rsidR="00581A14" w:rsidRPr="00041AE8" w:rsidRDefault="00581A14" w:rsidP="00041AE8">
      <w:pPr>
        <w:spacing w:after="0" w:line="240" w:lineRule="auto"/>
        <w:rPr>
          <w:color w:val="auto"/>
        </w:rPr>
      </w:pPr>
      <w:r w:rsidRPr="00041AE8">
        <w:rPr>
          <w:color w:val="auto"/>
        </w:rPr>
        <w:t>Grubość materiału termoplastycznego do spoiny powinna wynosić:</w:t>
      </w:r>
    </w:p>
    <w:p w:rsidR="00581A14" w:rsidRPr="00041AE8" w:rsidRDefault="00581A14" w:rsidP="00041AE8">
      <w:pPr>
        <w:spacing w:after="0" w:line="240" w:lineRule="auto"/>
        <w:rPr>
          <w:color w:val="auto"/>
        </w:rPr>
      </w:pPr>
      <w:r w:rsidRPr="00041AE8">
        <w:rPr>
          <w:color w:val="auto"/>
        </w:rPr>
        <w:t xml:space="preserve">nie mniej niż </w:t>
      </w:r>
      <w:smartTag w:uri="urn:schemas-microsoft-com:office:smarttags" w:element="metricconverter">
        <w:smartTagPr>
          <w:attr w:name="ProductID" w:val="10 mm"/>
        </w:smartTagPr>
        <w:r w:rsidRPr="00041AE8">
          <w:rPr>
            <w:color w:val="auto"/>
          </w:rPr>
          <w:t>10 mm</w:t>
        </w:r>
      </w:smartTag>
      <w:r w:rsidRPr="00041AE8">
        <w:rPr>
          <w:color w:val="auto"/>
        </w:rPr>
        <w:t xml:space="preserve"> przy grubości warstwy technologicznej do </w:t>
      </w:r>
      <w:smartTag w:uri="urn:schemas-microsoft-com:office:smarttags" w:element="metricconverter">
        <w:smartTagPr>
          <w:attr w:name="ProductID" w:val="2,5 cm"/>
        </w:smartTagPr>
        <w:r w:rsidRPr="00041AE8">
          <w:rPr>
            <w:color w:val="auto"/>
          </w:rPr>
          <w:t>2,5 cm</w:t>
        </w:r>
      </w:smartTag>
      <w:r w:rsidRPr="00041AE8">
        <w:rPr>
          <w:color w:val="auto"/>
        </w:rPr>
        <w:t>,</w:t>
      </w:r>
    </w:p>
    <w:p w:rsidR="00581A14" w:rsidRPr="00041AE8" w:rsidRDefault="00581A14" w:rsidP="00041AE8">
      <w:pPr>
        <w:spacing w:after="0" w:line="240" w:lineRule="auto"/>
        <w:rPr>
          <w:color w:val="auto"/>
        </w:rPr>
      </w:pPr>
      <w:r w:rsidRPr="00041AE8">
        <w:rPr>
          <w:color w:val="auto"/>
        </w:rPr>
        <w:t xml:space="preserve">nie mniej niż </w:t>
      </w:r>
      <w:smartTag w:uri="urn:schemas-microsoft-com:office:smarttags" w:element="metricconverter">
        <w:smartTagPr>
          <w:attr w:name="ProductID" w:val="15 mm"/>
        </w:smartTagPr>
        <w:r w:rsidRPr="00041AE8">
          <w:rPr>
            <w:color w:val="auto"/>
          </w:rPr>
          <w:t>15 mm</w:t>
        </w:r>
      </w:smartTag>
      <w:r w:rsidRPr="00041AE8">
        <w:rPr>
          <w:color w:val="auto"/>
        </w:rPr>
        <w:t xml:space="preserve"> przy grubości warstwy technologicznej większej niż </w:t>
      </w:r>
      <w:smartTag w:uri="urn:schemas-microsoft-com:office:smarttags" w:element="metricconverter">
        <w:smartTagPr>
          <w:attr w:name="ProductID" w:val="2,5 cm"/>
        </w:smartTagPr>
        <w:r w:rsidRPr="00041AE8">
          <w:rPr>
            <w:color w:val="auto"/>
          </w:rPr>
          <w:t>2,5 cm</w:t>
        </w:r>
      </w:smartTag>
      <w:r w:rsidRPr="00041AE8">
        <w:rPr>
          <w:color w:val="auto"/>
        </w:rPr>
        <w:t>.</w:t>
      </w:r>
    </w:p>
    <w:p w:rsidR="00581A14" w:rsidRPr="00041AE8" w:rsidRDefault="00581A14" w:rsidP="00041AE8">
      <w:pPr>
        <w:spacing w:after="0" w:line="240" w:lineRule="auto"/>
        <w:rPr>
          <w:color w:val="auto"/>
        </w:rPr>
      </w:pPr>
      <w:r w:rsidRPr="00041AE8">
        <w:rPr>
          <w:color w:val="auto"/>
        </w:rPr>
        <w:t>Składowanie materiałów termoplastycznych jest dozwolone tylko w oryginalnych opakowaniach producenta, w warunkach określonych w aprobacie technicznej.</w:t>
      </w:r>
    </w:p>
    <w:p w:rsidR="00581A14" w:rsidRPr="00041AE8" w:rsidRDefault="00581A14" w:rsidP="00041AE8">
      <w:pPr>
        <w:spacing w:after="0" w:line="240" w:lineRule="auto"/>
        <w:rPr>
          <w:color w:val="auto"/>
        </w:rPr>
      </w:pPr>
      <w:r w:rsidRPr="00041AE8">
        <w:rPr>
          <w:color w:val="auto"/>
        </w:rPr>
        <w:t xml:space="preserve">Do uszczelnienia krawędzi należy stosować asfalt drogowy wg PN-EN 12591 [27], asfalt modyfikowany polimerami wg PN-EN 14023 [59] „metodą na gorąco”. Dopuszcza się inne rodzaje lepiszcza wg deklaracji właściwości </w:t>
      </w:r>
      <w:proofErr w:type="spellStart"/>
      <w:r w:rsidRPr="00041AE8">
        <w:rPr>
          <w:color w:val="auto"/>
        </w:rPr>
        <w:t>uzytkowych</w:t>
      </w:r>
      <w:proofErr w:type="spellEnd"/>
      <w:r w:rsidRPr="00041AE8">
        <w:rPr>
          <w:color w:val="auto"/>
        </w:rPr>
        <w:t>.</w:t>
      </w:r>
    </w:p>
    <w:p w:rsidR="00581A14" w:rsidRPr="00041AE8" w:rsidRDefault="00581A14" w:rsidP="00041AE8">
      <w:pPr>
        <w:spacing w:after="0" w:line="240" w:lineRule="auto"/>
        <w:rPr>
          <w:color w:val="auto"/>
        </w:rPr>
      </w:pPr>
      <w:r w:rsidRPr="00041AE8">
        <w:rPr>
          <w:color w:val="auto"/>
        </w:rPr>
        <w:t>2.6. Materiały do złączenia warstw konstrukcji</w:t>
      </w:r>
    </w:p>
    <w:p w:rsidR="00581A14" w:rsidRPr="00041AE8" w:rsidRDefault="00581A14" w:rsidP="00041AE8">
      <w:pPr>
        <w:spacing w:after="0" w:line="240" w:lineRule="auto"/>
        <w:rPr>
          <w:color w:val="auto"/>
        </w:rPr>
      </w:pPr>
      <w:r w:rsidRPr="00041AE8">
        <w:rPr>
          <w:color w:val="auto"/>
        </w:rPr>
        <w:tab/>
        <w:t>Do złączania warstw konstrukcji nawierzchni (warstwa wiążąca z warstwą ścieralną) należy stosować  kationowe emulsje asfaltowe lub kationowe emulsje modyfikowane polimerami według PN-EN 13808 [58] i WT-3 Emulsje asfaltowe 2014.</w:t>
      </w:r>
    </w:p>
    <w:p w:rsidR="00581A14" w:rsidRPr="00041AE8" w:rsidRDefault="00581A14" w:rsidP="00041AE8">
      <w:pPr>
        <w:spacing w:after="0" w:line="240" w:lineRule="auto"/>
        <w:rPr>
          <w:color w:val="auto"/>
        </w:rPr>
      </w:pPr>
      <w:r w:rsidRPr="00041AE8">
        <w:rPr>
          <w:color w:val="auto"/>
        </w:rPr>
        <w:tab/>
        <w:t xml:space="preserve">Emulsję asfaltową można składować w opakowaniach transportowych lub w stacjonarnych zbiornikach pionowych z nalewaniem od dna. Nie należy nalewać emulsji do opakowań i zbiorników zanieczyszczonych materiałami mineralnymi. </w:t>
      </w:r>
    </w:p>
    <w:p w:rsidR="00581A14" w:rsidRPr="00041AE8" w:rsidRDefault="00581A14" w:rsidP="00041AE8">
      <w:pPr>
        <w:spacing w:after="0" w:line="240" w:lineRule="auto"/>
        <w:rPr>
          <w:color w:val="auto"/>
        </w:rPr>
      </w:pPr>
      <w:r w:rsidRPr="00041AE8">
        <w:rPr>
          <w:color w:val="auto"/>
        </w:rPr>
        <w:t>3. SPRZĘT</w:t>
      </w:r>
    </w:p>
    <w:p w:rsidR="00581A14" w:rsidRPr="00041AE8" w:rsidRDefault="00581A14" w:rsidP="00041AE8">
      <w:pPr>
        <w:spacing w:after="0" w:line="240" w:lineRule="auto"/>
        <w:rPr>
          <w:color w:val="auto"/>
        </w:rPr>
      </w:pPr>
      <w:r w:rsidRPr="00041AE8">
        <w:rPr>
          <w:color w:val="auto"/>
        </w:rPr>
        <w:t>3.1. Ogólne wymagania dotyczące sprzętu</w:t>
      </w:r>
    </w:p>
    <w:p w:rsidR="00581A14" w:rsidRPr="00041AE8" w:rsidRDefault="00581A14" w:rsidP="00041AE8">
      <w:pPr>
        <w:spacing w:after="0" w:line="240" w:lineRule="auto"/>
        <w:rPr>
          <w:color w:val="auto"/>
        </w:rPr>
      </w:pPr>
      <w:r w:rsidRPr="00041AE8">
        <w:rPr>
          <w:color w:val="auto"/>
        </w:rPr>
        <w:tab/>
        <w:t>Ogólne wymagania dotyczące sprzętu podano w SST  D-M-00.00.00 „Wymagania ogólne” [1] pkt 3.</w:t>
      </w:r>
    </w:p>
    <w:p w:rsidR="00581A14" w:rsidRPr="00041AE8" w:rsidRDefault="00581A14" w:rsidP="00041AE8">
      <w:pPr>
        <w:spacing w:after="0" w:line="240" w:lineRule="auto"/>
        <w:rPr>
          <w:color w:val="auto"/>
        </w:rPr>
      </w:pPr>
      <w:r w:rsidRPr="00041AE8">
        <w:rPr>
          <w:color w:val="auto"/>
        </w:rPr>
        <w:t>3.2. Sprzęt stosowany do wykonania robót</w:t>
      </w:r>
    </w:p>
    <w:p w:rsidR="00581A14" w:rsidRPr="00041AE8" w:rsidRDefault="00581A14" w:rsidP="00041AE8">
      <w:pPr>
        <w:spacing w:after="0" w:line="240" w:lineRule="auto"/>
        <w:rPr>
          <w:color w:val="auto"/>
        </w:rPr>
      </w:pPr>
      <w:r w:rsidRPr="00041AE8">
        <w:rPr>
          <w:color w:val="auto"/>
        </w:rPr>
        <w:tab/>
        <w:t>Przy wykonywaniu robót Wykonawca w zależności od potrzeb, powinien wykazać się możliwością korzystania ze sprzętu dostosowanego do przyjętej metody robót, jak:</w:t>
      </w:r>
    </w:p>
    <w:p w:rsidR="00581A14" w:rsidRPr="00041AE8" w:rsidRDefault="00581A14" w:rsidP="00041AE8">
      <w:pPr>
        <w:spacing w:after="0" w:line="240" w:lineRule="auto"/>
        <w:rPr>
          <w:color w:val="auto"/>
        </w:rPr>
      </w:pPr>
      <w:r w:rsidRPr="00041AE8">
        <w:rPr>
          <w:color w:val="auto"/>
        </w:rPr>
        <w:t xml:space="preserve">wytwórnia (otaczarka) o mieszaniu cyklicznym lub ciągłym, z automatycznym komputerowym sterowaniem produkcji, do wytwarzania mieszanek mineralno-asfaltowych, </w:t>
      </w:r>
    </w:p>
    <w:p w:rsidR="00581A14" w:rsidRPr="00041AE8" w:rsidRDefault="00581A14" w:rsidP="00041AE8">
      <w:pPr>
        <w:spacing w:after="0" w:line="240" w:lineRule="auto"/>
        <w:rPr>
          <w:color w:val="auto"/>
        </w:rPr>
      </w:pPr>
      <w:r w:rsidRPr="00041AE8">
        <w:rPr>
          <w:color w:val="auto"/>
        </w:rPr>
        <w:t>układarka gąsienicowa, z elektronicznym sterowaniem równości układanej warstwy,</w:t>
      </w:r>
    </w:p>
    <w:p w:rsidR="00581A14" w:rsidRPr="00041AE8" w:rsidRDefault="00581A14" w:rsidP="00041AE8">
      <w:pPr>
        <w:spacing w:after="0" w:line="240" w:lineRule="auto"/>
        <w:rPr>
          <w:color w:val="auto"/>
        </w:rPr>
      </w:pPr>
      <w:r w:rsidRPr="00041AE8">
        <w:rPr>
          <w:color w:val="auto"/>
        </w:rPr>
        <w:t>skrapiarka,</w:t>
      </w:r>
    </w:p>
    <w:p w:rsidR="00581A14" w:rsidRPr="00041AE8" w:rsidRDefault="00581A14" w:rsidP="00041AE8">
      <w:pPr>
        <w:spacing w:after="0" w:line="240" w:lineRule="auto"/>
        <w:rPr>
          <w:color w:val="auto"/>
        </w:rPr>
      </w:pPr>
      <w:r w:rsidRPr="00041AE8">
        <w:rPr>
          <w:color w:val="auto"/>
        </w:rPr>
        <w:t xml:space="preserve">walce stalowe gładkie, </w:t>
      </w:r>
    </w:p>
    <w:p w:rsidR="00581A14" w:rsidRPr="00041AE8" w:rsidRDefault="00581A14" w:rsidP="00041AE8">
      <w:pPr>
        <w:spacing w:after="0" w:line="240" w:lineRule="auto"/>
        <w:rPr>
          <w:color w:val="auto"/>
        </w:rPr>
      </w:pPr>
      <w:r w:rsidRPr="00041AE8">
        <w:rPr>
          <w:color w:val="auto"/>
        </w:rPr>
        <w:t>walce ogumione</w:t>
      </w:r>
    </w:p>
    <w:p w:rsidR="00581A14" w:rsidRPr="00041AE8" w:rsidRDefault="00581A14" w:rsidP="00041AE8">
      <w:pPr>
        <w:spacing w:after="0" w:line="240" w:lineRule="auto"/>
        <w:rPr>
          <w:color w:val="auto"/>
        </w:rPr>
      </w:pPr>
      <w:r w:rsidRPr="00041AE8">
        <w:rPr>
          <w:color w:val="auto"/>
        </w:rPr>
        <w:t>szczotki mechaniczne i/lub inne urządzenia czyszczące,</w:t>
      </w:r>
    </w:p>
    <w:p w:rsidR="00581A14" w:rsidRPr="00041AE8" w:rsidRDefault="00581A14" w:rsidP="00041AE8">
      <w:pPr>
        <w:spacing w:after="0" w:line="240" w:lineRule="auto"/>
        <w:rPr>
          <w:color w:val="auto"/>
        </w:rPr>
      </w:pPr>
      <w:r w:rsidRPr="00041AE8">
        <w:rPr>
          <w:color w:val="auto"/>
        </w:rPr>
        <w:t>samochody samowyładowcze z przykryciem brezentowym lub termosami,</w:t>
      </w:r>
    </w:p>
    <w:p w:rsidR="00581A14" w:rsidRPr="00041AE8" w:rsidRDefault="00581A14" w:rsidP="00041AE8">
      <w:pPr>
        <w:spacing w:after="0" w:line="240" w:lineRule="auto"/>
        <w:rPr>
          <w:color w:val="auto"/>
        </w:rPr>
      </w:pPr>
      <w:r w:rsidRPr="00041AE8">
        <w:rPr>
          <w:color w:val="auto"/>
        </w:rPr>
        <w:t>sprzęt drobny.</w:t>
      </w:r>
    </w:p>
    <w:p w:rsidR="00581A14" w:rsidRPr="00041AE8" w:rsidRDefault="00581A14" w:rsidP="00041AE8">
      <w:pPr>
        <w:spacing w:after="0" w:line="240" w:lineRule="auto"/>
        <w:rPr>
          <w:color w:val="auto"/>
        </w:rPr>
      </w:pPr>
      <w:r w:rsidRPr="00041AE8">
        <w:rPr>
          <w:color w:val="auto"/>
        </w:rPr>
        <w:t>4. TRANSPORT</w:t>
      </w:r>
    </w:p>
    <w:p w:rsidR="00581A14" w:rsidRPr="00041AE8" w:rsidRDefault="00581A14" w:rsidP="00041AE8">
      <w:pPr>
        <w:spacing w:after="0" w:line="240" w:lineRule="auto"/>
        <w:rPr>
          <w:color w:val="auto"/>
        </w:rPr>
      </w:pPr>
      <w:r w:rsidRPr="00041AE8">
        <w:rPr>
          <w:color w:val="auto"/>
        </w:rPr>
        <w:t>4.1. Ogólne wymagania dotyczące transportu</w:t>
      </w:r>
    </w:p>
    <w:p w:rsidR="00581A14" w:rsidRPr="00041AE8" w:rsidRDefault="00581A14" w:rsidP="00041AE8">
      <w:pPr>
        <w:spacing w:after="0" w:line="240" w:lineRule="auto"/>
        <w:rPr>
          <w:color w:val="auto"/>
        </w:rPr>
      </w:pPr>
      <w:r w:rsidRPr="00041AE8">
        <w:rPr>
          <w:color w:val="auto"/>
        </w:rPr>
        <w:tab/>
        <w:t>Ogólne wymagania dotyczące transportu podano w SST D-M-00.00.00 „Wymagania ogólne” [1] pkt 4.</w:t>
      </w:r>
      <w:r w:rsidRPr="00041AE8">
        <w:rPr>
          <w:color w:val="auto"/>
        </w:rPr>
        <w:tab/>
      </w:r>
    </w:p>
    <w:p w:rsidR="00581A14" w:rsidRPr="00041AE8" w:rsidRDefault="00581A14" w:rsidP="00041AE8">
      <w:pPr>
        <w:spacing w:after="0" w:line="240" w:lineRule="auto"/>
        <w:rPr>
          <w:color w:val="auto"/>
        </w:rPr>
      </w:pPr>
      <w:r w:rsidRPr="00041AE8">
        <w:rPr>
          <w:color w:val="auto"/>
        </w:rPr>
        <w:t xml:space="preserve">4.2. Transport materiałów </w:t>
      </w:r>
    </w:p>
    <w:p w:rsidR="00581A14" w:rsidRPr="00041AE8" w:rsidRDefault="00581A14" w:rsidP="00041AE8">
      <w:pPr>
        <w:spacing w:after="0" w:line="240" w:lineRule="auto"/>
        <w:rPr>
          <w:color w:val="auto"/>
        </w:rPr>
      </w:pPr>
      <w:r w:rsidRPr="00041AE8">
        <w:rPr>
          <w:color w:val="auto"/>
        </w:rPr>
        <w:tab/>
        <w:t xml:space="preserve">Asfalt i </w:t>
      </w:r>
      <w:proofErr w:type="spellStart"/>
      <w:r w:rsidRPr="00041AE8">
        <w:rPr>
          <w:color w:val="auto"/>
        </w:rPr>
        <w:t>polimeroasfalt</w:t>
      </w:r>
      <w:proofErr w:type="spellEnd"/>
      <w:r w:rsidRPr="00041AE8">
        <w:rPr>
          <w:color w:val="auto"/>
        </w:rPr>
        <w:t xml:space="preserve"> należy przewozić w cysternach kolejowych lub samochodach izolowanych i zaopatrzonych w urządzenia umożliwiające pośrednie ogrzewanie oraz w zawory spustowe.</w:t>
      </w:r>
    </w:p>
    <w:p w:rsidR="00581A14" w:rsidRPr="00041AE8" w:rsidRDefault="00581A14" w:rsidP="00041AE8">
      <w:pPr>
        <w:spacing w:after="0" w:line="240" w:lineRule="auto"/>
        <w:rPr>
          <w:color w:val="auto"/>
        </w:rPr>
      </w:pPr>
      <w:r w:rsidRPr="00041AE8">
        <w:rPr>
          <w:color w:val="auto"/>
        </w:rPr>
        <w:t>Kruszywa można przewozić dowolnymi środkami transportu, w warunkach zabezpieczających je przed zanieczyszczeniem, zmieszaniem z innymi materiałami i nadmiernym zawilgoceniem.</w:t>
      </w:r>
    </w:p>
    <w:p w:rsidR="00581A14" w:rsidRPr="00041AE8" w:rsidRDefault="00581A14" w:rsidP="00041AE8">
      <w:pPr>
        <w:spacing w:after="0" w:line="240" w:lineRule="auto"/>
        <w:rPr>
          <w:color w:val="auto"/>
        </w:rPr>
      </w:pPr>
      <w:r w:rsidRPr="00041AE8">
        <w:rPr>
          <w:color w:val="auto"/>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581A14" w:rsidRPr="00041AE8" w:rsidRDefault="00581A14" w:rsidP="00041AE8">
      <w:pPr>
        <w:spacing w:after="0" w:line="240" w:lineRule="auto"/>
        <w:rPr>
          <w:color w:val="auto"/>
        </w:rPr>
      </w:pPr>
      <w:r w:rsidRPr="00041AE8">
        <w:rPr>
          <w:color w:val="auto"/>
        </w:rPr>
        <w:lastRenderedPageBreak/>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041AE8">
        <w:rPr>
          <w:color w:val="auto"/>
        </w:rPr>
        <w:t>pH</w:t>
      </w:r>
      <w:proofErr w:type="spellEnd"/>
      <w:r w:rsidRPr="00041AE8">
        <w:rPr>
          <w:color w:val="auto"/>
        </w:rPr>
        <w:t xml:space="preserve"> ≤ 4).</w:t>
      </w:r>
    </w:p>
    <w:p w:rsidR="00581A14" w:rsidRPr="00041AE8" w:rsidRDefault="00581A14" w:rsidP="00041AE8">
      <w:pPr>
        <w:spacing w:after="0" w:line="240" w:lineRule="auto"/>
        <w:rPr>
          <w:color w:val="auto"/>
        </w:rPr>
      </w:pPr>
      <w:r w:rsidRPr="00041AE8">
        <w:rPr>
          <w:color w:val="auto"/>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581A14" w:rsidRPr="00041AE8" w:rsidRDefault="00581A14" w:rsidP="00041AE8">
      <w:pPr>
        <w:spacing w:after="0" w:line="240" w:lineRule="auto"/>
        <w:rPr>
          <w:color w:val="auto"/>
        </w:rPr>
      </w:pPr>
      <w:r w:rsidRPr="00041AE8">
        <w:rPr>
          <w:color w:val="auto"/>
        </w:rPr>
        <w:t>5. WYKONANIE ROBÓT</w:t>
      </w:r>
    </w:p>
    <w:p w:rsidR="00581A14" w:rsidRPr="00041AE8" w:rsidRDefault="00581A14" w:rsidP="00041AE8">
      <w:pPr>
        <w:spacing w:after="0" w:line="240" w:lineRule="auto"/>
        <w:rPr>
          <w:color w:val="auto"/>
        </w:rPr>
      </w:pPr>
      <w:r w:rsidRPr="00041AE8">
        <w:rPr>
          <w:color w:val="auto"/>
        </w:rPr>
        <w:t>5.1. Ogólne zasady wykonania robót</w:t>
      </w:r>
    </w:p>
    <w:p w:rsidR="00581A14" w:rsidRPr="00041AE8" w:rsidRDefault="00581A14" w:rsidP="00041AE8">
      <w:pPr>
        <w:spacing w:after="0" w:line="240" w:lineRule="auto"/>
        <w:rPr>
          <w:color w:val="auto"/>
        </w:rPr>
      </w:pPr>
      <w:r w:rsidRPr="00041AE8">
        <w:rPr>
          <w:color w:val="auto"/>
        </w:rPr>
        <w:tab/>
        <w:t>Ogólne zasady wykonania robót podano w SST D-M-00.00.00 „Wymagania ogólne” [1] pkt 5.</w:t>
      </w:r>
    </w:p>
    <w:p w:rsidR="00581A14" w:rsidRPr="00041AE8" w:rsidRDefault="00581A14" w:rsidP="00041AE8">
      <w:pPr>
        <w:spacing w:after="0" w:line="240" w:lineRule="auto"/>
        <w:rPr>
          <w:color w:val="auto"/>
        </w:rPr>
      </w:pPr>
      <w:r w:rsidRPr="00041AE8">
        <w:rPr>
          <w:color w:val="auto"/>
        </w:rPr>
        <w:t>5.2. Projektowanie mieszanki mineralno-asfaltowej</w:t>
      </w:r>
    </w:p>
    <w:p w:rsidR="00581A14" w:rsidRPr="00041AE8" w:rsidRDefault="00581A14" w:rsidP="00041AE8">
      <w:pPr>
        <w:spacing w:after="0" w:line="240" w:lineRule="auto"/>
        <w:rPr>
          <w:color w:val="auto"/>
        </w:rPr>
      </w:pPr>
      <w:r w:rsidRPr="00041AE8">
        <w:rPr>
          <w:color w:val="auto"/>
        </w:rPr>
        <w:tab/>
        <w:t>Przed przystąpieniem do robót Wykonawca dostarczy Inżynierowi do akceptacji projekt składu mieszanki mineralno-asfaltowej ( AC16W).</w:t>
      </w:r>
    </w:p>
    <w:p w:rsidR="00581A14" w:rsidRPr="00041AE8" w:rsidRDefault="00581A14" w:rsidP="00041AE8">
      <w:pPr>
        <w:spacing w:after="0" w:line="240" w:lineRule="auto"/>
        <w:rPr>
          <w:color w:val="auto"/>
        </w:rPr>
      </w:pPr>
      <w:r w:rsidRPr="00041AE8">
        <w:rPr>
          <w:color w:val="auto"/>
        </w:rPr>
        <w:t xml:space="preserve">Uziarnienie mieszanki mineralnej oraz minimalna zawartość lepiszcza podane są w tablicach 5. </w:t>
      </w:r>
    </w:p>
    <w:p w:rsidR="00581A14" w:rsidRPr="00041AE8" w:rsidRDefault="00581A14" w:rsidP="00041AE8">
      <w:pPr>
        <w:spacing w:after="0" w:line="240" w:lineRule="auto"/>
        <w:rPr>
          <w:color w:val="auto"/>
        </w:rPr>
      </w:pPr>
      <w:r w:rsidRPr="00041AE8">
        <w:rPr>
          <w:color w:val="auto"/>
        </w:rPr>
        <w:tab/>
        <w:t>Wymagane właściwości mieszanki mineralno-asfaltowej podane są w tablicach</w:t>
      </w:r>
    </w:p>
    <w:p w:rsidR="00581A14" w:rsidRPr="00041AE8" w:rsidRDefault="00581A14" w:rsidP="00041AE8">
      <w:pPr>
        <w:spacing w:after="0" w:line="240" w:lineRule="auto"/>
        <w:rPr>
          <w:color w:val="auto"/>
        </w:rPr>
      </w:pPr>
      <w:r w:rsidRPr="00041AE8">
        <w:rPr>
          <w:color w:val="auto"/>
        </w:rPr>
        <w:t>6, 7, 8.</w:t>
      </w:r>
    </w:p>
    <w:p w:rsidR="00581A14" w:rsidRPr="00041AE8" w:rsidRDefault="00581A14" w:rsidP="00041AE8">
      <w:pPr>
        <w:spacing w:after="0" w:line="240" w:lineRule="auto"/>
        <w:rPr>
          <w:color w:val="auto"/>
        </w:rPr>
      </w:pPr>
      <w:r w:rsidRPr="00041AE8">
        <w:rPr>
          <w:color w:val="auto"/>
        </w:rPr>
        <w:t>Tablica 5.</w:t>
      </w:r>
      <w:r w:rsidRPr="00041AE8">
        <w:rPr>
          <w:color w:val="auto"/>
        </w:rPr>
        <w:tab/>
        <w:t>Uziarnienie mieszanki mineralnej oraz zawartość lepiszcza do betonu asfaltowego do warstwy wiążącej i wyrównawczej, dla ruchu KR1÷KR6  [65]</w:t>
      </w:r>
    </w:p>
    <w:tbl>
      <w:tblPr>
        <w:tblW w:w="7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540"/>
        <w:gridCol w:w="720"/>
        <w:gridCol w:w="720"/>
        <w:gridCol w:w="720"/>
        <w:gridCol w:w="720"/>
        <w:gridCol w:w="720"/>
        <w:gridCol w:w="720"/>
        <w:gridCol w:w="720"/>
      </w:tblGrid>
      <w:tr w:rsidR="00581A14" w:rsidRPr="00041AE8" w:rsidTr="00C35996">
        <w:tc>
          <w:tcPr>
            <w:tcW w:w="1908" w:type="dxa"/>
            <w:vMerge w:val="restart"/>
            <w:vAlign w:val="center"/>
          </w:tcPr>
          <w:p w:rsidR="00581A14" w:rsidRPr="00041AE8" w:rsidRDefault="00581A14" w:rsidP="00041AE8">
            <w:pPr>
              <w:spacing w:line="240" w:lineRule="auto"/>
              <w:rPr>
                <w:color w:val="auto"/>
              </w:rPr>
            </w:pPr>
            <w:r w:rsidRPr="00041AE8">
              <w:rPr>
                <w:color w:val="auto"/>
              </w:rPr>
              <w:t>Właściwość</w:t>
            </w:r>
          </w:p>
        </w:tc>
        <w:tc>
          <w:tcPr>
            <w:tcW w:w="5580" w:type="dxa"/>
            <w:gridSpan w:val="8"/>
          </w:tcPr>
          <w:p w:rsidR="00581A14" w:rsidRPr="00041AE8" w:rsidRDefault="00581A14" w:rsidP="00041AE8">
            <w:pPr>
              <w:spacing w:line="240" w:lineRule="auto"/>
              <w:rPr>
                <w:color w:val="auto"/>
              </w:rPr>
            </w:pPr>
            <w:r w:rsidRPr="00041AE8">
              <w:rPr>
                <w:color w:val="auto"/>
              </w:rPr>
              <w:t>Przesiew,   [% (m/m)]</w:t>
            </w:r>
          </w:p>
        </w:tc>
      </w:tr>
      <w:tr w:rsidR="00581A14" w:rsidRPr="00041AE8" w:rsidTr="00C35996">
        <w:tc>
          <w:tcPr>
            <w:tcW w:w="1908" w:type="dxa"/>
            <w:vMerge/>
          </w:tcPr>
          <w:p w:rsidR="00581A14" w:rsidRPr="00041AE8" w:rsidRDefault="00581A14" w:rsidP="00041AE8">
            <w:pPr>
              <w:spacing w:line="240" w:lineRule="auto"/>
              <w:rPr>
                <w:color w:val="auto"/>
              </w:rPr>
            </w:pPr>
          </w:p>
        </w:tc>
        <w:tc>
          <w:tcPr>
            <w:tcW w:w="1260" w:type="dxa"/>
            <w:gridSpan w:val="2"/>
          </w:tcPr>
          <w:p w:rsidR="00581A14" w:rsidRPr="00041AE8" w:rsidRDefault="00581A14" w:rsidP="00041AE8">
            <w:pPr>
              <w:spacing w:line="240" w:lineRule="auto"/>
              <w:rPr>
                <w:color w:val="auto"/>
                <w:highlight w:val="yellow"/>
              </w:rPr>
            </w:pPr>
            <w:r w:rsidRPr="00041AE8">
              <w:rPr>
                <w:color w:val="auto"/>
                <w:highlight w:val="yellow"/>
              </w:rPr>
              <w:t>AC11W</w:t>
            </w:r>
          </w:p>
          <w:p w:rsidR="00581A14" w:rsidRPr="00041AE8" w:rsidRDefault="00581A14" w:rsidP="00041AE8">
            <w:pPr>
              <w:spacing w:line="240" w:lineRule="auto"/>
              <w:rPr>
                <w:color w:val="auto"/>
                <w:highlight w:val="yellow"/>
              </w:rPr>
            </w:pPr>
            <w:r w:rsidRPr="00041AE8">
              <w:rPr>
                <w:color w:val="auto"/>
                <w:highlight w:val="yellow"/>
              </w:rPr>
              <w:t>KR1-KR2</w:t>
            </w:r>
          </w:p>
        </w:tc>
        <w:tc>
          <w:tcPr>
            <w:tcW w:w="1440" w:type="dxa"/>
            <w:gridSpan w:val="2"/>
          </w:tcPr>
          <w:p w:rsidR="00581A14" w:rsidRPr="00041AE8" w:rsidRDefault="00581A14" w:rsidP="00041AE8">
            <w:pPr>
              <w:spacing w:line="240" w:lineRule="auto"/>
              <w:rPr>
                <w:color w:val="auto"/>
              </w:rPr>
            </w:pPr>
            <w:r w:rsidRPr="00041AE8">
              <w:rPr>
                <w:color w:val="auto"/>
              </w:rPr>
              <w:t>AC16W</w:t>
            </w:r>
          </w:p>
          <w:p w:rsidR="00581A14" w:rsidRPr="00041AE8" w:rsidRDefault="00581A14" w:rsidP="00041AE8">
            <w:pPr>
              <w:spacing w:line="240" w:lineRule="auto"/>
              <w:rPr>
                <w:color w:val="auto"/>
              </w:rPr>
            </w:pPr>
            <w:r w:rsidRPr="00041AE8">
              <w:rPr>
                <w:color w:val="auto"/>
              </w:rPr>
              <w:t>KR1-KR2</w:t>
            </w:r>
          </w:p>
        </w:tc>
        <w:tc>
          <w:tcPr>
            <w:tcW w:w="1440" w:type="dxa"/>
            <w:gridSpan w:val="2"/>
          </w:tcPr>
          <w:p w:rsidR="00581A14" w:rsidRPr="00041AE8" w:rsidRDefault="00581A14" w:rsidP="00041AE8">
            <w:pPr>
              <w:spacing w:line="240" w:lineRule="auto"/>
              <w:rPr>
                <w:color w:val="auto"/>
              </w:rPr>
            </w:pPr>
            <w:r w:rsidRPr="00041AE8">
              <w:rPr>
                <w:color w:val="auto"/>
              </w:rPr>
              <w:t>AC16W</w:t>
            </w:r>
          </w:p>
          <w:p w:rsidR="00581A14" w:rsidRPr="00041AE8" w:rsidRDefault="00581A14" w:rsidP="00041AE8">
            <w:pPr>
              <w:spacing w:line="240" w:lineRule="auto"/>
              <w:rPr>
                <w:color w:val="auto"/>
              </w:rPr>
            </w:pPr>
            <w:r w:rsidRPr="00041AE8">
              <w:rPr>
                <w:color w:val="auto"/>
              </w:rPr>
              <w:t>KR3-KR6</w:t>
            </w:r>
          </w:p>
        </w:tc>
        <w:tc>
          <w:tcPr>
            <w:tcW w:w="1440" w:type="dxa"/>
            <w:gridSpan w:val="2"/>
          </w:tcPr>
          <w:p w:rsidR="00581A14" w:rsidRPr="00041AE8" w:rsidRDefault="00581A14" w:rsidP="00041AE8">
            <w:pPr>
              <w:spacing w:line="240" w:lineRule="auto"/>
              <w:rPr>
                <w:color w:val="auto"/>
              </w:rPr>
            </w:pPr>
            <w:r w:rsidRPr="00041AE8">
              <w:rPr>
                <w:color w:val="auto"/>
              </w:rPr>
              <w:t>AC22W</w:t>
            </w:r>
          </w:p>
          <w:p w:rsidR="00581A14" w:rsidRPr="00041AE8" w:rsidRDefault="00581A14" w:rsidP="00041AE8">
            <w:pPr>
              <w:spacing w:line="240" w:lineRule="auto"/>
              <w:rPr>
                <w:color w:val="auto"/>
              </w:rPr>
            </w:pPr>
            <w:r w:rsidRPr="00041AE8">
              <w:rPr>
                <w:color w:val="auto"/>
              </w:rPr>
              <w:t>KR3-KR6</w:t>
            </w:r>
          </w:p>
        </w:tc>
      </w:tr>
      <w:tr w:rsidR="00581A14" w:rsidRPr="00041AE8" w:rsidTr="00C35996">
        <w:tc>
          <w:tcPr>
            <w:tcW w:w="1908" w:type="dxa"/>
          </w:tcPr>
          <w:p w:rsidR="00581A14" w:rsidRPr="00041AE8" w:rsidRDefault="00581A14" w:rsidP="00041AE8">
            <w:pPr>
              <w:spacing w:line="240" w:lineRule="auto"/>
              <w:rPr>
                <w:color w:val="auto"/>
              </w:rPr>
            </w:pPr>
            <w:r w:rsidRPr="00041AE8">
              <w:rPr>
                <w:color w:val="auto"/>
              </w:rPr>
              <w:t>Wymiar sita #, [mm]</w:t>
            </w:r>
          </w:p>
        </w:tc>
        <w:tc>
          <w:tcPr>
            <w:tcW w:w="540" w:type="dxa"/>
          </w:tcPr>
          <w:p w:rsidR="00581A14" w:rsidRPr="00041AE8" w:rsidRDefault="00581A14" w:rsidP="00041AE8">
            <w:pPr>
              <w:spacing w:line="240" w:lineRule="auto"/>
              <w:rPr>
                <w:color w:val="auto"/>
                <w:highlight w:val="yellow"/>
              </w:rPr>
            </w:pPr>
            <w:r w:rsidRPr="00041AE8">
              <w:rPr>
                <w:color w:val="auto"/>
                <w:highlight w:val="yellow"/>
              </w:rPr>
              <w:t>od</w:t>
            </w:r>
          </w:p>
        </w:tc>
        <w:tc>
          <w:tcPr>
            <w:tcW w:w="720" w:type="dxa"/>
          </w:tcPr>
          <w:p w:rsidR="00581A14" w:rsidRPr="00041AE8" w:rsidRDefault="00581A14" w:rsidP="00041AE8">
            <w:pPr>
              <w:spacing w:line="240" w:lineRule="auto"/>
              <w:rPr>
                <w:color w:val="auto"/>
                <w:highlight w:val="yellow"/>
              </w:rPr>
            </w:pPr>
            <w:r w:rsidRPr="00041AE8">
              <w:rPr>
                <w:color w:val="auto"/>
                <w:highlight w:val="yellow"/>
              </w:rPr>
              <w:t>do</w:t>
            </w:r>
          </w:p>
        </w:tc>
        <w:tc>
          <w:tcPr>
            <w:tcW w:w="720" w:type="dxa"/>
          </w:tcPr>
          <w:p w:rsidR="00581A14" w:rsidRPr="00041AE8" w:rsidRDefault="00581A14" w:rsidP="00041AE8">
            <w:pPr>
              <w:spacing w:line="240" w:lineRule="auto"/>
              <w:rPr>
                <w:color w:val="auto"/>
              </w:rPr>
            </w:pPr>
            <w:r w:rsidRPr="00041AE8">
              <w:rPr>
                <w:color w:val="auto"/>
              </w:rPr>
              <w:t>od</w:t>
            </w:r>
          </w:p>
        </w:tc>
        <w:tc>
          <w:tcPr>
            <w:tcW w:w="720" w:type="dxa"/>
          </w:tcPr>
          <w:p w:rsidR="00581A14" w:rsidRPr="00041AE8" w:rsidRDefault="00581A14" w:rsidP="00041AE8">
            <w:pPr>
              <w:spacing w:line="240" w:lineRule="auto"/>
              <w:rPr>
                <w:color w:val="auto"/>
              </w:rPr>
            </w:pPr>
            <w:r w:rsidRPr="00041AE8">
              <w:rPr>
                <w:color w:val="auto"/>
              </w:rPr>
              <w:t>do</w:t>
            </w:r>
          </w:p>
        </w:tc>
        <w:tc>
          <w:tcPr>
            <w:tcW w:w="720" w:type="dxa"/>
          </w:tcPr>
          <w:p w:rsidR="00581A14" w:rsidRPr="00041AE8" w:rsidRDefault="00581A14" w:rsidP="00041AE8">
            <w:pPr>
              <w:spacing w:line="240" w:lineRule="auto"/>
              <w:rPr>
                <w:color w:val="auto"/>
              </w:rPr>
            </w:pPr>
            <w:r w:rsidRPr="00041AE8">
              <w:rPr>
                <w:color w:val="auto"/>
              </w:rPr>
              <w:t>od</w:t>
            </w:r>
          </w:p>
        </w:tc>
        <w:tc>
          <w:tcPr>
            <w:tcW w:w="720" w:type="dxa"/>
          </w:tcPr>
          <w:p w:rsidR="00581A14" w:rsidRPr="00041AE8" w:rsidRDefault="00581A14" w:rsidP="00041AE8">
            <w:pPr>
              <w:spacing w:line="240" w:lineRule="auto"/>
              <w:rPr>
                <w:color w:val="auto"/>
              </w:rPr>
            </w:pPr>
            <w:r w:rsidRPr="00041AE8">
              <w:rPr>
                <w:color w:val="auto"/>
              </w:rPr>
              <w:t>do</w:t>
            </w:r>
          </w:p>
        </w:tc>
        <w:tc>
          <w:tcPr>
            <w:tcW w:w="720" w:type="dxa"/>
          </w:tcPr>
          <w:p w:rsidR="00581A14" w:rsidRPr="00041AE8" w:rsidRDefault="00581A14" w:rsidP="00041AE8">
            <w:pPr>
              <w:spacing w:line="240" w:lineRule="auto"/>
              <w:rPr>
                <w:color w:val="auto"/>
              </w:rPr>
            </w:pPr>
            <w:r w:rsidRPr="00041AE8">
              <w:rPr>
                <w:color w:val="auto"/>
              </w:rPr>
              <w:t>od</w:t>
            </w:r>
          </w:p>
        </w:tc>
        <w:tc>
          <w:tcPr>
            <w:tcW w:w="720" w:type="dxa"/>
          </w:tcPr>
          <w:p w:rsidR="00581A14" w:rsidRPr="00041AE8" w:rsidRDefault="00581A14" w:rsidP="00041AE8">
            <w:pPr>
              <w:spacing w:line="240" w:lineRule="auto"/>
              <w:rPr>
                <w:color w:val="auto"/>
              </w:rPr>
            </w:pPr>
            <w:r w:rsidRPr="00041AE8">
              <w:rPr>
                <w:color w:val="auto"/>
              </w:rPr>
              <w:t>do</w:t>
            </w:r>
          </w:p>
        </w:tc>
      </w:tr>
      <w:tr w:rsidR="00581A14" w:rsidRPr="00041AE8" w:rsidTr="00C35996">
        <w:tc>
          <w:tcPr>
            <w:tcW w:w="1908" w:type="dxa"/>
          </w:tcPr>
          <w:p w:rsidR="00581A14" w:rsidRPr="00041AE8" w:rsidRDefault="00581A14" w:rsidP="00041AE8">
            <w:pPr>
              <w:spacing w:line="240" w:lineRule="auto"/>
              <w:rPr>
                <w:color w:val="auto"/>
              </w:rPr>
            </w:pPr>
            <w:r w:rsidRPr="00041AE8">
              <w:rPr>
                <w:color w:val="auto"/>
              </w:rPr>
              <w:t>31,5</w:t>
            </w:r>
          </w:p>
        </w:tc>
        <w:tc>
          <w:tcPr>
            <w:tcW w:w="540" w:type="dxa"/>
          </w:tcPr>
          <w:p w:rsidR="00581A14" w:rsidRPr="00041AE8" w:rsidRDefault="00581A14" w:rsidP="00041AE8">
            <w:pPr>
              <w:spacing w:line="240" w:lineRule="auto"/>
              <w:rPr>
                <w:color w:val="auto"/>
                <w:highlight w:val="yellow"/>
              </w:rPr>
            </w:pPr>
            <w:r w:rsidRPr="00041AE8">
              <w:rPr>
                <w:color w:val="auto"/>
                <w:highlight w:val="yellow"/>
              </w:rPr>
              <w:t>-</w:t>
            </w:r>
          </w:p>
        </w:tc>
        <w:tc>
          <w:tcPr>
            <w:tcW w:w="720" w:type="dxa"/>
          </w:tcPr>
          <w:p w:rsidR="00581A14" w:rsidRPr="00041AE8" w:rsidRDefault="00581A14" w:rsidP="00041AE8">
            <w:pPr>
              <w:spacing w:line="240" w:lineRule="auto"/>
              <w:rPr>
                <w:color w:val="auto"/>
                <w:highlight w:val="yellow"/>
              </w:rPr>
            </w:pPr>
            <w:r w:rsidRPr="00041AE8">
              <w:rPr>
                <w:color w:val="auto"/>
                <w:highlight w:val="yellow"/>
              </w:rPr>
              <w:t>-</w:t>
            </w:r>
          </w:p>
        </w:tc>
        <w:tc>
          <w:tcPr>
            <w:tcW w:w="720" w:type="dxa"/>
          </w:tcPr>
          <w:p w:rsidR="00581A14" w:rsidRPr="00041AE8" w:rsidRDefault="00581A14" w:rsidP="00041AE8">
            <w:pPr>
              <w:spacing w:line="240" w:lineRule="auto"/>
              <w:rPr>
                <w:color w:val="auto"/>
              </w:rPr>
            </w:pPr>
            <w:r w:rsidRPr="00041AE8">
              <w:rPr>
                <w:color w:val="auto"/>
              </w:rPr>
              <w:t>-</w:t>
            </w:r>
          </w:p>
        </w:tc>
        <w:tc>
          <w:tcPr>
            <w:tcW w:w="720" w:type="dxa"/>
          </w:tcPr>
          <w:p w:rsidR="00581A14" w:rsidRPr="00041AE8" w:rsidRDefault="00581A14" w:rsidP="00041AE8">
            <w:pPr>
              <w:spacing w:line="240" w:lineRule="auto"/>
              <w:rPr>
                <w:color w:val="auto"/>
              </w:rPr>
            </w:pPr>
            <w:r w:rsidRPr="00041AE8">
              <w:rPr>
                <w:color w:val="auto"/>
              </w:rPr>
              <w:t>-</w:t>
            </w:r>
          </w:p>
        </w:tc>
        <w:tc>
          <w:tcPr>
            <w:tcW w:w="720" w:type="dxa"/>
          </w:tcPr>
          <w:p w:rsidR="00581A14" w:rsidRPr="00041AE8" w:rsidRDefault="00581A14" w:rsidP="00041AE8">
            <w:pPr>
              <w:spacing w:line="240" w:lineRule="auto"/>
              <w:rPr>
                <w:color w:val="auto"/>
              </w:rPr>
            </w:pPr>
            <w:r w:rsidRPr="00041AE8">
              <w:rPr>
                <w:color w:val="auto"/>
              </w:rPr>
              <w:t>-</w:t>
            </w:r>
          </w:p>
        </w:tc>
        <w:tc>
          <w:tcPr>
            <w:tcW w:w="720" w:type="dxa"/>
          </w:tcPr>
          <w:p w:rsidR="00581A14" w:rsidRPr="00041AE8" w:rsidRDefault="00581A14" w:rsidP="00041AE8">
            <w:pPr>
              <w:spacing w:line="240" w:lineRule="auto"/>
              <w:rPr>
                <w:color w:val="auto"/>
              </w:rPr>
            </w:pPr>
            <w:r w:rsidRPr="00041AE8">
              <w:rPr>
                <w:color w:val="auto"/>
              </w:rPr>
              <w:t>-</w:t>
            </w:r>
          </w:p>
        </w:tc>
        <w:tc>
          <w:tcPr>
            <w:tcW w:w="720" w:type="dxa"/>
          </w:tcPr>
          <w:p w:rsidR="00581A14" w:rsidRPr="00041AE8" w:rsidRDefault="00581A14" w:rsidP="00041AE8">
            <w:pPr>
              <w:spacing w:line="240" w:lineRule="auto"/>
              <w:rPr>
                <w:color w:val="auto"/>
              </w:rPr>
            </w:pPr>
            <w:r w:rsidRPr="00041AE8">
              <w:rPr>
                <w:color w:val="auto"/>
              </w:rPr>
              <w:t>100</w:t>
            </w:r>
          </w:p>
        </w:tc>
        <w:tc>
          <w:tcPr>
            <w:tcW w:w="720" w:type="dxa"/>
          </w:tcPr>
          <w:p w:rsidR="00581A14" w:rsidRPr="00041AE8" w:rsidRDefault="00581A14" w:rsidP="00041AE8">
            <w:pPr>
              <w:spacing w:line="240" w:lineRule="auto"/>
              <w:rPr>
                <w:color w:val="auto"/>
              </w:rPr>
            </w:pPr>
            <w:r w:rsidRPr="00041AE8">
              <w:rPr>
                <w:color w:val="auto"/>
              </w:rPr>
              <w:t>-</w:t>
            </w:r>
          </w:p>
        </w:tc>
      </w:tr>
      <w:tr w:rsidR="00581A14" w:rsidRPr="00041AE8" w:rsidTr="00C35996">
        <w:tc>
          <w:tcPr>
            <w:tcW w:w="1908" w:type="dxa"/>
          </w:tcPr>
          <w:p w:rsidR="00581A14" w:rsidRPr="00041AE8" w:rsidRDefault="00581A14" w:rsidP="00041AE8">
            <w:pPr>
              <w:spacing w:line="240" w:lineRule="auto"/>
              <w:rPr>
                <w:color w:val="auto"/>
              </w:rPr>
            </w:pPr>
            <w:r w:rsidRPr="00041AE8">
              <w:rPr>
                <w:color w:val="auto"/>
              </w:rPr>
              <w:t>22,4</w:t>
            </w:r>
          </w:p>
        </w:tc>
        <w:tc>
          <w:tcPr>
            <w:tcW w:w="540" w:type="dxa"/>
          </w:tcPr>
          <w:p w:rsidR="00581A14" w:rsidRPr="00041AE8" w:rsidRDefault="00581A14" w:rsidP="00041AE8">
            <w:pPr>
              <w:spacing w:line="240" w:lineRule="auto"/>
              <w:rPr>
                <w:color w:val="auto"/>
                <w:highlight w:val="yellow"/>
              </w:rPr>
            </w:pPr>
            <w:r w:rsidRPr="00041AE8">
              <w:rPr>
                <w:color w:val="auto"/>
                <w:highlight w:val="yellow"/>
              </w:rPr>
              <w:t>-</w:t>
            </w:r>
          </w:p>
        </w:tc>
        <w:tc>
          <w:tcPr>
            <w:tcW w:w="720" w:type="dxa"/>
          </w:tcPr>
          <w:p w:rsidR="00581A14" w:rsidRPr="00041AE8" w:rsidRDefault="00581A14" w:rsidP="00041AE8">
            <w:pPr>
              <w:spacing w:line="240" w:lineRule="auto"/>
              <w:rPr>
                <w:color w:val="auto"/>
                <w:highlight w:val="yellow"/>
              </w:rPr>
            </w:pPr>
            <w:r w:rsidRPr="00041AE8">
              <w:rPr>
                <w:color w:val="auto"/>
                <w:highlight w:val="yellow"/>
              </w:rPr>
              <w:t>-</w:t>
            </w:r>
          </w:p>
        </w:tc>
        <w:tc>
          <w:tcPr>
            <w:tcW w:w="720" w:type="dxa"/>
          </w:tcPr>
          <w:p w:rsidR="00581A14" w:rsidRPr="00041AE8" w:rsidRDefault="00581A14" w:rsidP="00041AE8">
            <w:pPr>
              <w:spacing w:line="240" w:lineRule="auto"/>
              <w:rPr>
                <w:color w:val="auto"/>
              </w:rPr>
            </w:pPr>
            <w:r w:rsidRPr="00041AE8">
              <w:rPr>
                <w:color w:val="auto"/>
              </w:rPr>
              <w:t>100</w:t>
            </w:r>
          </w:p>
        </w:tc>
        <w:tc>
          <w:tcPr>
            <w:tcW w:w="720" w:type="dxa"/>
          </w:tcPr>
          <w:p w:rsidR="00581A14" w:rsidRPr="00041AE8" w:rsidRDefault="00581A14" w:rsidP="00041AE8">
            <w:pPr>
              <w:spacing w:line="240" w:lineRule="auto"/>
              <w:rPr>
                <w:color w:val="auto"/>
              </w:rPr>
            </w:pPr>
            <w:r w:rsidRPr="00041AE8">
              <w:rPr>
                <w:color w:val="auto"/>
              </w:rPr>
              <w:t>-</w:t>
            </w:r>
          </w:p>
        </w:tc>
        <w:tc>
          <w:tcPr>
            <w:tcW w:w="720" w:type="dxa"/>
          </w:tcPr>
          <w:p w:rsidR="00581A14" w:rsidRPr="00041AE8" w:rsidRDefault="00581A14" w:rsidP="00041AE8">
            <w:pPr>
              <w:spacing w:line="240" w:lineRule="auto"/>
              <w:rPr>
                <w:color w:val="auto"/>
              </w:rPr>
            </w:pPr>
            <w:r w:rsidRPr="00041AE8">
              <w:rPr>
                <w:color w:val="auto"/>
              </w:rPr>
              <w:t>100</w:t>
            </w:r>
          </w:p>
        </w:tc>
        <w:tc>
          <w:tcPr>
            <w:tcW w:w="720" w:type="dxa"/>
          </w:tcPr>
          <w:p w:rsidR="00581A14" w:rsidRPr="00041AE8" w:rsidRDefault="00581A14" w:rsidP="00041AE8">
            <w:pPr>
              <w:spacing w:line="240" w:lineRule="auto"/>
              <w:rPr>
                <w:color w:val="auto"/>
              </w:rPr>
            </w:pPr>
            <w:r w:rsidRPr="00041AE8">
              <w:rPr>
                <w:color w:val="auto"/>
              </w:rPr>
              <w:t>-</w:t>
            </w:r>
          </w:p>
        </w:tc>
        <w:tc>
          <w:tcPr>
            <w:tcW w:w="720" w:type="dxa"/>
          </w:tcPr>
          <w:p w:rsidR="00581A14" w:rsidRPr="00041AE8" w:rsidRDefault="00581A14" w:rsidP="00041AE8">
            <w:pPr>
              <w:spacing w:line="240" w:lineRule="auto"/>
              <w:rPr>
                <w:color w:val="auto"/>
              </w:rPr>
            </w:pPr>
            <w:r w:rsidRPr="00041AE8">
              <w:rPr>
                <w:color w:val="auto"/>
              </w:rPr>
              <w:t>90</w:t>
            </w:r>
          </w:p>
        </w:tc>
        <w:tc>
          <w:tcPr>
            <w:tcW w:w="720" w:type="dxa"/>
          </w:tcPr>
          <w:p w:rsidR="00581A14" w:rsidRPr="00041AE8" w:rsidRDefault="00581A14" w:rsidP="00041AE8">
            <w:pPr>
              <w:spacing w:line="240" w:lineRule="auto"/>
              <w:rPr>
                <w:color w:val="auto"/>
              </w:rPr>
            </w:pPr>
            <w:r w:rsidRPr="00041AE8">
              <w:rPr>
                <w:color w:val="auto"/>
              </w:rPr>
              <w:t>100</w:t>
            </w:r>
          </w:p>
        </w:tc>
      </w:tr>
      <w:tr w:rsidR="00581A14" w:rsidRPr="00041AE8" w:rsidTr="00C35996">
        <w:tc>
          <w:tcPr>
            <w:tcW w:w="1908" w:type="dxa"/>
          </w:tcPr>
          <w:p w:rsidR="00581A14" w:rsidRPr="00041AE8" w:rsidRDefault="00581A14" w:rsidP="00041AE8">
            <w:pPr>
              <w:spacing w:line="240" w:lineRule="auto"/>
              <w:rPr>
                <w:color w:val="auto"/>
              </w:rPr>
            </w:pPr>
            <w:r w:rsidRPr="00041AE8">
              <w:rPr>
                <w:color w:val="auto"/>
              </w:rPr>
              <w:t>16</w:t>
            </w:r>
          </w:p>
        </w:tc>
        <w:tc>
          <w:tcPr>
            <w:tcW w:w="540" w:type="dxa"/>
          </w:tcPr>
          <w:p w:rsidR="00581A14" w:rsidRPr="00041AE8" w:rsidRDefault="00581A14" w:rsidP="00041AE8">
            <w:pPr>
              <w:spacing w:line="240" w:lineRule="auto"/>
              <w:rPr>
                <w:color w:val="auto"/>
                <w:highlight w:val="yellow"/>
              </w:rPr>
            </w:pPr>
            <w:r w:rsidRPr="00041AE8">
              <w:rPr>
                <w:color w:val="auto"/>
                <w:highlight w:val="yellow"/>
              </w:rPr>
              <w:t>100</w:t>
            </w:r>
          </w:p>
        </w:tc>
        <w:tc>
          <w:tcPr>
            <w:tcW w:w="720" w:type="dxa"/>
          </w:tcPr>
          <w:p w:rsidR="00581A14" w:rsidRPr="00041AE8" w:rsidRDefault="00581A14" w:rsidP="00041AE8">
            <w:pPr>
              <w:spacing w:line="240" w:lineRule="auto"/>
              <w:rPr>
                <w:color w:val="auto"/>
                <w:highlight w:val="yellow"/>
              </w:rPr>
            </w:pPr>
            <w:r w:rsidRPr="00041AE8">
              <w:rPr>
                <w:color w:val="auto"/>
                <w:highlight w:val="yellow"/>
              </w:rPr>
              <w:t>-</w:t>
            </w:r>
          </w:p>
        </w:tc>
        <w:tc>
          <w:tcPr>
            <w:tcW w:w="720" w:type="dxa"/>
          </w:tcPr>
          <w:p w:rsidR="00581A14" w:rsidRPr="00041AE8" w:rsidRDefault="00581A14" w:rsidP="00041AE8">
            <w:pPr>
              <w:spacing w:line="240" w:lineRule="auto"/>
              <w:rPr>
                <w:color w:val="auto"/>
              </w:rPr>
            </w:pPr>
            <w:r w:rsidRPr="00041AE8">
              <w:rPr>
                <w:color w:val="auto"/>
              </w:rPr>
              <w:t>90</w:t>
            </w:r>
          </w:p>
        </w:tc>
        <w:tc>
          <w:tcPr>
            <w:tcW w:w="720" w:type="dxa"/>
          </w:tcPr>
          <w:p w:rsidR="00581A14" w:rsidRPr="00041AE8" w:rsidRDefault="00581A14" w:rsidP="00041AE8">
            <w:pPr>
              <w:spacing w:line="240" w:lineRule="auto"/>
              <w:rPr>
                <w:color w:val="auto"/>
              </w:rPr>
            </w:pPr>
            <w:r w:rsidRPr="00041AE8">
              <w:rPr>
                <w:color w:val="auto"/>
              </w:rPr>
              <w:t>100</w:t>
            </w:r>
          </w:p>
        </w:tc>
        <w:tc>
          <w:tcPr>
            <w:tcW w:w="720" w:type="dxa"/>
          </w:tcPr>
          <w:p w:rsidR="00581A14" w:rsidRPr="00041AE8" w:rsidRDefault="00581A14" w:rsidP="00041AE8">
            <w:pPr>
              <w:spacing w:line="240" w:lineRule="auto"/>
              <w:rPr>
                <w:color w:val="auto"/>
              </w:rPr>
            </w:pPr>
            <w:r w:rsidRPr="00041AE8">
              <w:rPr>
                <w:color w:val="auto"/>
              </w:rPr>
              <w:t>90</w:t>
            </w:r>
          </w:p>
        </w:tc>
        <w:tc>
          <w:tcPr>
            <w:tcW w:w="720" w:type="dxa"/>
          </w:tcPr>
          <w:p w:rsidR="00581A14" w:rsidRPr="00041AE8" w:rsidRDefault="00581A14" w:rsidP="00041AE8">
            <w:pPr>
              <w:spacing w:line="240" w:lineRule="auto"/>
              <w:rPr>
                <w:color w:val="auto"/>
              </w:rPr>
            </w:pPr>
            <w:r w:rsidRPr="00041AE8">
              <w:rPr>
                <w:color w:val="auto"/>
              </w:rPr>
              <w:t>100</w:t>
            </w:r>
          </w:p>
        </w:tc>
        <w:tc>
          <w:tcPr>
            <w:tcW w:w="720" w:type="dxa"/>
          </w:tcPr>
          <w:p w:rsidR="00581A14" w:rsidRPr="00041AE8" w:rsidRDefault="00581A14" w:rsidP="00041AE8">
            <w:pPr>
              <w:spacing w:line="240" w:lineRule="auto"/>
              <w:rPr>
                <w:color w:val="auto"/>
              </w:rPr>
            </w:pPr>
            <w:r w:rsidRPr="00041AE8">
              <w:rPr>
                <w:color w:val="auto"/>
              </w:rPr>
              <w:t>65</w:t>
            </w:r>
          </w:p>
        </w:tc>
        <w:tc>
          <w:tcPr>
            <w:tcW w:w="720" w:type="dxa"/>
          </w:tcPr>
          <w:p w:rsidR="00581A14" w:rsidRPr="00041AE8" w:rsidRDefault="00581A14" w:rsidP="00041AE8">
            <w:pPr>
              <w:spacing w:line="240" w:lineRule="auto"/>
              <w:rPr>
                <w:color w:val="auto"/>
              </w:rPr>
            </w:pPr>
            <w:r w:rsidRPr="00041AE8">
              <w:rPr>
                <w:color w:val="auto"/>
              </w:rPr>
              <w:t>90</w:t>
            </w:r>
          </w:p>
        </w:tc>
      </w:tr>
      <w:tr w:rsidR="00581A14" w:rsidRPr="00041AE8" w:rsidTr="00C35996">
        <w:tc>
          <w:tcPr>
            <w:tcW w:w="1908" w:type="dxa"/>
          </w:tcPr>
          <w:p w:rsidR="00581A14" w:rsidRPr="00041AE8" w:rsidRDefault="00581A14" w:rsidP="00041AE8">
            <w:pPr>
              <w:spacing w:line="240" w:lineRule="auto"/>
              <w:rPr>
                <w:color w:val="auto"/>
              </w:rPr>
            </w:pPr>
            <w:r w:rsidRPr="00041AE8">
              <w:rPr>
                <w:color w:val="auto"/>
              </w:rPr>
              <w:t>11,2</w:t>
            </w:r>
          </w:p>
        </w:tc>
        <w:tc>
          <w:tcPr>
            <w:tcW w:w="540" w:type="dxa"/>
          </w:tcPr>
          <w:p w:rsidR="00581A14" w:rsidRPr="00041AE8" w:rsidRDefault="00581A14" w:rsidP="00041AE8">
            <w:pPr>
              <w:spacing w:line="240" w:lineRule="auto"/>
              <w:rPr>
                <w:color w:val="auto"/>
                <w:highlight w:val="yellow"/>
              </w:rPr>
            </w:pPr>
            <w:r w:rsidRPr="00041AE8">
              <w:rPr>
                <w:color w:val="auto"/>
                <w:highlight w:val="yellow"/>
              </w:rPr>
              <w:t>90</w:t>
            </w:r>
          </w:p>
        </w:tc>
        <w:tc>
          <w:tcPr>
            <w:tcW w:w="720" w:type="dxa"/>
          </w:tcPr>
          <w:p w:rsidR="00581A14" w:rsidRPr="00041AE8" w:rsidRDefault="00581A14" w:rsidP="00041AE8">
            <w:pPr>
              <w:spacing w:line="240" w:lineRule="auto"/>
              <w:rPr>
                <w:color w:val="auto"/>
                <w:highlight w:val="yellow"/>
              </w:rPr>
            </w:pPr>
            <w:r w:rsidRPr="00041AE8">
              <w:rPr>
                <w:color w:val="auto"/>
                <w:highlight w:val="yellow"/>
              </w:rPr>
              <w:t>100</w:t>
            </w:r>
          </w:p>
        </w:tc>
        <w:tc>
          <w:tcPr>
            <w:tcW w:w="720" w:type="dxa"/>
          </w:tcPr>
          <w:p w:rsidR="00581A14" w:rsidRPr="00041AE8" w:rsidRDefault="00581A14" w:rsidP="00041AE8">
            <w:pPr>
              <w:spacing w:line="240" w:lineRule="auto"/>
              <w:rPr>
                <w:color w:val="auto"/>
              </w:rPr>
            </w:pPr>
            <w:r w:rsidRPr="00041AE8">
              <w:rPr>
                <w:color w:val="auto"/>
              </w:rPr>
              <w:t>65</w:t>
            </w:r>
          </w:p>
        </w:tc>
        <w:tc>
          <w:tcPr>
            <w:tcW w:w="720" w:type="dxa"/>
          </w:tcPr>
          <w:p w:rsidR="00581A14" w:rsidRPr="00041AE8" w:rsidRDefault="00581A14" w:rsidP="00041AE8">
            <w:pPr>
              <w:spacing w:line="240" w:lineRule="auto"/>
              <w:rPr>
                <w:color w:val="auto"/>
              </w:rPr>
            </w:pPr>
            <w:r w:rsidRPr="00041AE8">
              <w:rPr>
                <w:color w:val="auto"/>
              </w:rPr>
              <w:t>80</w:t>
            </w:r>
          </w:p>
        </w:tc>
        <w:tc>
          <w:tcPr>
            <w:tcW w:w="720" w:type="dxa"/>
          </w:tcPr>
          <w:p w:rsidR="00581A14" w:rsidRPr="00041AE8" w:rsidRDefault="00581A14" w:rsidP="00041AE8">
            <w:pPr>
              <w:spacing w:line="240" w:lineRule="auto"/>
              <w:rPr>
                <w:color w:val="auto"/>
              </w:rPr>
            </w:pPr>
            <w:r w:rsidRPr="00041AE8">
              <w:rPr>
                <w:color w:val="auto"/>
              </w:rPr>
              <w:t>70</w:t>
            </w:r>
          </w:p>
        </w:tc>
        <w:tc>
          <w:tcPr>
            <w:tcW w:w="720" w:type="dxa"/>
          </w:tcPr>
          <w:p w:rsidR="00581A14" w:rsidRPr="00041AE8" w:rsidRDefault="00581A14" w:rsidP="00041AE8">
            <w:pPr>
              <w:spacing w:line="240" w:lineRule="auto"/>
              <w:rPr>
                <w:color w:val="auto"/>
              </w:rPr>
            </w:pPr>
            <w:r w:rsidRPr="00041AE8">
              <w:rPr>
                <w:color w:val="auto"/>
              </w:rPr>
              <w:t>90</w:t>
            </w:r>
          </w:p>
        </w:tc>
        <w:tc>
          <w:tcPr>
            <w:tcW w:w="720" w:type="dxa"/>
          </w:tcPr>
          <w:p w:rsidR="00581A14" w:rsidRPr="00041AE8" w:rsidRDefault="00581A14" w:rsidP="00041AE8">
            <w:pPr>
              <w:spacing w:line="240" w:lineRule="auto"/>
              <w:rPr>
                <w:color w:val="auto"/>
              </w:rPr>
            </w:pPr>
            <w:r w:rsidRPr="00041AE8">
              <w:rPr>
                <w:color w:val="auto"/>
              </w:rPr>
              <w:t>-</w:t>
            </w:r>
          </w:p>
        </w:tc>
        <w:tc>
          <w:tcPr>
            <w:tcW w:w="720" w:type="dxa"/>
          </w:tcPr>
          <w:p w:rsidR="00581A14" w:rsidRPr="00041AE8" w:rsidRDefault="00581A14" w:rsidP="00041AE8">
            <w:pPr>
              <w:spacing w:line="240" w:lineRule="auto"/>
              <w:rPr>
                <w:color w:val="auto"/>
              </w:rPr>
            </w:pPr>
            <w:r w:rsidRPr="00041AE8">
              <w:rPr>
                <w:color w:val="auto"/>
              </w:rPr>
              <w:t>-</w:t>
            </w:r>
          </w:p>
        </w:tc>
      </w:tr>
      <w:tr w:rsidR="00581A14" w:rsidRPr="00041AE8" w:rsidTr="00C35996">
        <w:tc>
          <w:tcPr>
            <w:tcW w:w="1908" w:type="dxa"/>
          </w:tcPr>
          <w:p w:rsidR="00581A14" w:rsidRPr="00041AE8" w:rsidRDefault="00581A14" w:rsidP="00041AE8">
            <w:pPr>
              <w:spacing w:line="240" w:lineRule="auto"/>
              <w:rPr>
                <w:color w:val="auto"/>
              </w:rPr>
            </w:pPr>
            <w:r w:rsidRPr="00041AE8">
              <w:rPr>
                <w:color w:val="auto"/>
              </w:rPr>
              <w:t>8</w:t>
            </w:r>
          </w:p>
        </w:tc>
        <w:tc>
          <w:tcPr>
            <w:tcW w:w="540" w:type="dxa"/>
          </w:tcPr>
          <w:p w:rsidR="00581A14" w:rsidRPr="00041AE8" w:rsidRDefault="00581A14" w:rsidP="00041AE8">
            <w:pPr>
              <w:spacing w:line="240" w:lineRule="auto"/>
              <w:rPr>
                <w:color w:val="auto"/>
                <w:highlight w:val="yellow"/>
              </w:rPr>
            </w:pPr>
            <w:r w:rsidRPr="00041AE8">
              <w:rPr>
                <w:color w:val="auto"/>
                <w:highlight w:val="yellow"/>
              </w:rPr>
              <w:t>60</w:t>
            </w:r>
          </w:p>
        </w:tc>
        <w:tc>
          <w:tcPr>
            <w:tcW w:w="720" w:type="dxa"/>
          </w:tcPr>
          <w:p w:rsidR="00581A14" w:rsidRPr="00041AE8" w:rsidRDefault="00581A14" w:rsidP="00041AE8">
            <w:pPr>
              <w:spacing w:line="240" w:lineRule="auto"/>
              <w:rPr>
                <w:color w:val="auto"/>
                <w:highlight w:val="yellow"/>
              </w:rPr>
            </w:pPr>
            <w:r w:rsidRPr="00041AE8">
              <w:rPr>
                <w:color w:val="auto"/>
                <w:highlight w:val="yellow"/>
              </w:rPr>
              <w:t>85</w:t>
            </w:r>
          </w:p>
        </w:tc>
        <w:tc>
          <w:tcPr>
            <w:tcW w:w="720" w:type="dxa"/>
          </w:tcPr>
          <w:p w:rsidR="00581A14" w:rsidRPr="00041AE8" w:rsidRDefault="00581A14" w:rsidP="00041AE8">
            <w:pPr>
              <w:spacing w:line="240" w:lineRule="auto"/>
              <w:rPr>
                <w:color w:val="auto"/>
              </w:rPr>
            </w:pPr>
            <w:r w:rsidRPr="00041AE8">
              <w:rPr>
                <w:color w:val="auto"/>
              </w:rPr>
              <w:t>-</w:t>
            </w:r>
          </w:p>
        </w:tc>
        <w:tc>
          <w:tcPr>
            <w:tcW w:w="720" w:type="dxa"/>
          </w:tcPr>
          <w:p w:rsidR="00581A14" w:rsidRPr="00041AE8" w:rsidRDefault="00581A14" w:rsidP="00041AE8">
            <w:pPr>
              <w:spacing w:line="240" w:lineRule="auto"/>
              <w:rPr>
                <w:color w:val="auto"/>
              </w:rPr>
            </w:pPr>
            <w:r w:rsidRPr="00041AE8">
              <w:rPr>
                <w:color w:val="auto"/>
              </w:rPr>
              <w:t>-</w:t>
            </w:r>
          </w:p>
        </w:tc>
        <w:tc>
          <w:tcPr>
            <w:tcW w:w="720" w:type="dxa"/>
          </w:tcPr>
          <w:p w:rsidR="00581A14" w:rsidRPr="00041AE8" w:rsidRDefault="00581A14" w:rsidP="00041AE8">
            <w:pPr>
              <w:spacing w:line="240" w:lineRule="auto"/>
              <w:rPr>
                <w:color w:val="auto"/>
              </w:rPr>
            </w:pPr>
            <w:r w:rsidRPr="00041AE8">
              <w:rPr>
                <w:color w:val="auto"/>
              </w:rPr>
              <w:t>55</w:t>
            </w:r>
          </w:p>
        </w:tc>
        <w:tc>
          <w:tcPr>
            <w:tcW w:w="720" w:type="dxa"/>
          </w:tcPr>
          <w:p w:rsidR="00581A14" w:rsidRPr="00041AE8" w:rsidRDefault="00581A14" w:rsidP="00041AE8">
            <w:pPr>
              <w:spacing w:line="240" w:lineRule="auto"/>
              <w:rPr>
                <w:color w:val="auto"/>
              </w:rPr>
            </w:pPr>
            <w:r w:rsidRPr="00041AE8">
              <w:rPr>
                <w:color w:val="auto"/>
              </w:rPr>
              <w:t>85</w:t>
            </w:r>
          </w:p>
        </w:tc>
        <w:tc>
          <w:tcPr>
            <w:tcW w:w="720" w:type="dxa"/>
          </w:tcPr>
          <w:p w:rsidR="00581A14" w:rsidRPr="00041AE8" w:rsidRDefault="00581A14" w:rsidP="00041AE8">
            <w:pPr>
              <w:spacing w:line="240" w:lineRule="auto"/>
              <w:rPr>
                <w:color w:val="auto"/>
              </w:rPr>
            </w:pPr>
            <w:r w:rsidRPr="00041AE8">
              <w:rPr>
                <w:color w:val="auto"/>
              </w:rPr>
              <w:t>45</w:t>
            </w:r>
          </w:p>
        </w:tc>
        <w:tc>
          <w:tcPr>
            <w:tcW w:w="720" w:type="dxa"/>
          </w:tcPr>
          <w:p w:rsidR="00581A14" w:rsidRPr="00041AE8" w:rsidRDefault="00581A14" w:rsidP="00041AE8">
            <w:pPr>
              <w:spacing w:line="240" w:lineRule="auto"/>
              <w:rPr>
                <w:color w:val="auto"/>
              </w:rPr>
            </w:pPr>
            <w:r w:rsidRPr="00041AE8">
              <w:rPr>
                <w:color w:val="auto"/>
              </w:rPr>
              <w:t>70</w:t>
            </w:r>
          </w:p>
        </w:tc>
      </w:tr>
      <w:tr w:rsidR="00581A14" w:rsidRPr="00041AE8" w:rsidTr="00C35996">
        <w:tc>
          <w:tcPr>
            <w:tcW w:w="1908" w:type="dxa"/>
          </w:tcPr>
          <w:p w:rsidR="00581A14" w:rsidRPr="00041AE8" w:rsidRDefault="00581A14" w:rsidP="00041AE8">
            <w:pPr>
              <w:spacing w:line="240" w:lineRule="auto"/>
              <w:rPr>
                <w:color w:val="auto"/>
              </w:rPr>
            </w:pPr>
            <w:r w:rsidRPr="00041AE8">
              <w:rPr>
                <w:color w:val="auto"/>
              </w:rPr>
              <w:t>2</w:t>
            </w:r>
          </w:p>
        </w:tc>
        <w:tc>
          <w:tcPr>
            <w:tcW w:w="540" w:type="dxa"/>
          </w:tcPr>
          <w:p w:rsidR="00581A14" w:rsidRPr="00041AE8" w:rsidRDefault="00581A14" w:rsidP="00041AE8">
            <w:pPr>
              <w:spacing w:line="240" w:lineRule="auto"/>
              <w:rPr>
                <w:color w:val="auto"/>
                <w:highlight w:val="yellow"/>
              </w:rPr>
            </w:pPr>
            <w:r w:rsidRPr="00041AE8">
              <w:rPr>
                <w:color w:val="auto"/>
                <w:highlight w:val="yellow"/>
              </w:rPr>
              <w:t>30</w:t>
            </w:r>
          </w:p>
        </w:tc>
        <w:tc>
          <w:tcPr>
            <w:tcW w:w="720" w:type="dxa"/>
          </w:tcPr>
          <w:p w:rsidR="00581A14" w:rsidRPr="00041AE8" w:rsidRDefault="00581A14" w:rsidP="00041AE8">
            <w:pPr>
              <w:spacing w:line="240" w:lineRule="auto"/>
              <w:rPr>
                <w:color w:val="auto"/>
                <w:highlight w:val="yellow"/>
              </w:rPr>
            </w:pPr>
            <w:r w:rsidRPr="00041AE8">
              <w:rPr>
                <w:color w:val="auto"/>
                <w:highlight w:val="yellow"/>
              </w:rPr>
              <w:t>55</w:t>
            </w:r>
          </w:p>
        </w:tc>
        <w:tc>
          <w:tcPr>
            <w:tcW w:w="720" w:type="dxa"/>
          </w:tcPr>
          <w:p w:rsidR="00581A14" w:rsidRPr="00041AE8" w:rsidRDefault="00581A14" w:rsidP="00041AE8">
            <w:pPr>
              <w:spacing w:line="240" w:lineRule="auto"/>
              <w:rPr>
                <w:color w:val="auto"/>
              </w:rPr>
            </w:pPr>
            <w:r w:rsidRPr="00041AE8">
              <w:rPr>
                <w:color w:val="auto"/>
              </w:rPr>
              <w:t>25</w:t>
            </w:r>
          </w:p>
        </w:tc>
        <w:tc>
          <w:tcPr>
            <w:tcW w:w="720" w:type="dxa"/>
          </w:tcPr>
          <w:p w:rsidR="00581A14" w:rsidRPr="00041AE8" w:rsidRDefault="00581A14" w:rsidP="00041AE8">
            <w:pPr>
              <w:spacing w:line="240" w:lineRule="auto"/>
              <w:rPr>
                <w:color w:val="auto"/>
              </w:rPr>
            </w:pPr>
            <w:r w:rsidRPr="00041AE8">
              <w:rPr>
                <w:color w:val="auto"/>
              </w:rPr>
              <w:t>55</w:t>
            </w:r>
          </w:p>
        </w:tc>
        <w:tc>
          <w:tcPr>
            <w:tcW w:w="720" w:type="dxa"/>
          </w:tcPr>
          <w:p w:rsidR="00581A14" w:rsidRPr="00041AE8" w:rsidRDefault="00581A14" w:rsidP="00041AE8">
            <w:pPr>
              <w:spacing w:line="240" w:lineRule="auto"/>
              <w:rPr>
                <w:color w:val="auto"/>
              </w:rPr>
            </w:pPr>
            <w:r w:rsidRPr="00041AE8">
              <w:rPr>
                <w:color w:val="auto"/>
              </w:rPr>
              <w:t>25</w:t>
            </w:r>
          </w:p>
        </w:tc>
        <w:tc>
          <w:tcPr>
            <w:tcW w:w="720" w:type="dxa"/>
          </w:tcPr>
          <w:p w:rsidR="00581A14" w:rsidRPr="00041AE8" w:rsidRDefault="00581A14" w:rsidP="00041AE8">
            <w:pPr>
              <w:spacing w:line="240" w:lineRule="auto"/>
              <w:rPr>
                <w:color w:val="auto"/>
              </w:rPr>
            </w:pPr>
            <w:r w:rsidRPr="00041AE8">
              <w:rPr>
                <w:color w:val="auto"/>
              </w:rPr>
              <w:t>50</w:t>
            </w:r>
          </w:p>
        </w:tc>
        <w:tc>
          <w:tcPr>
            <w:tcW w:w="720" w:type="dxa"/>
          </w:tcPr>
          <w:p w:rsidR="00581A14" w:rsidRPr="00041AE8" w:rsidRDefault="00581A14" w:rsidP="00041AE8">
            <w:pPr>
              <w:spacing w:line="240" w:lineRule="auto"/>
              <w:rPr>
                <w:color w:val="auto"/>
              </w:rPr>
            </w:pPr>
            <w:r w:rsidRPr="00041AE8">
              <w:rPr>
                <w:color w:val="auto"/>
              </w:rPr>
              <w:t>20</w:t>
            </w:r>
          </w:p>
        </w:tc>
        <w:tc>
          <w:tcPr>
            <w:tcW w:w="720" w:type="dxa"/>
          </w:tcPr>
          <w:p w:rsidR="00581A14" w:rsidRPr="00041AE8" w:rsidRDefault="00581A14" w:rsidP="00041AE8">
            <w:pPr>
              <w:spacing w:line="240" w:lineRule="auto"/>
              <w:rPr>
                <w:color w:val="auto"/>
              </w:rPr>
            </w:pPr>
            <w:r w:rsidRPr="00041AE8">
              <w:rPr>
                <w:color w:val="auto"/>
              </w:rPr>
              <w:t>45</w:t>
            </w:r>
          </w:p>
        </w:tc>
      </w:tr>
      <w:tr w:rsidR="00581A14" w:rsidRPr="00041AE8" w:rsidTr="00C35996">
        <w:tc>
          <w:tcPr>
            <w:tcW w:w="1908" w:type="dxa"/>
          </w:tcPr>
          <w:p w:rsidR="00581A14" w:rsidRPr="00041AE8" w:rsidRDefault="00581A14" w:rsidP="00041AE8">
            <w:pPr>
              <w:spacing w:line="240" w:lineRule="auto"/>
              <w:rPr>
                <w:color w:val="auto"/>
              </w:rPr>
            </w:pPr>
            <w:r w:rsidRPr="00041AE8">
              <w:rPr>
                <w:color w:val="auto"/>
              </w:rPr>
              <w:t>0,125</w:t>
            </w:r>
          </w:p>
        </w:tc>
        <w:tc>
          <w:tcPr>
            <w:tcW w:w="540" w:type="dxa"/>
          </w:tcPr>
          <w:p w:rsidR="00581A14" w:rsidRPr="00041AE8" w:rsidRDefault="00581A14" w:rsidP="00041AE8">
            <w:pPr>
              <w:spacing w:line="240" w:lineRule="auto"/>
              <w:rPr>
                <w:color w:val="auto"/>
                <w:highlight w:val="yellow"/>
              </w:rPr>
            </w:pPr>
            <w:r w:rsidRPr="00041AE8">
              <w:rPr>
                <w:color w:val="auto"/>
                <w:highlight w:val="yellow"/>
              </w:rPr>
              <w:t>6</w:t>
            </w:r>
          </w:p>
        </w:tc>
        <w:tc>
          <w:tcPr>
            <w:tcW w:w="720" w:type="dxa"/>
          </w:tcPr>
          <w:p w:rsidR="00581A14" w:rsidRPr="00041AE8" w:rsidRDefault="00581A14" w:rsidP="00041AE8">
            <w:pPr>
              <w:spacing w:line="240" w:lineRule="auto"/>
              <w:rPr>
                <w:color w:val="auto"/>
                <w:highlight w:val="yellow"/>
              </w:rPr>
            </w:pPr>
            <w:r w:rsidRPr="00041AE8">
              <w:rPr>
                <w:color w:val="auto"/>
                <w:highlight w:val="yellow"/>
              </w:rPr>
              <w:t>24</w:t>
            </w:r>
          </w:p>
        </w:tc>
        <w:tc>
          <w:tcPr>
            <w:tcW w:w="720" w:type="dxa"/>
          </w:tcPr>
          <w:p w:rsidR="00581A14" w:rsidRPr="00041AE8" w:rsidRDefault="00581A14" w:rsidP="00041AE8">
            <w:pPr>
              <w:spacing w:line="240" w:lineRule="auto"/>
              <w:rPr>
                <w:color w:val="auto"/>
              </w:rPr>
            </w:pPr>
            <w:r w:rsidRPr="00041AE8">
              <w:rPr>
                <w:color w:val="auto"/>
              </w:rPr>
              <w:t>5</w:t>
            </w:r>
          </w:p>
        </w:tc>
        <w:tc>
          <w:tcPr>
            <w:tcW w:w="720" w:type="dxa"/>
          </w:tcPr>
          <w:p w:rsidR="00581A14" w:rsidRPr="00041AE8" w:rsidRDefault="00581A14" w:rsidP="00041AE8">
            <w:pPr>
              <w:spacing w:line="240" w:lineRule="auto"/>
              <w:rPr>
                <w:color w:val="auto"/>
              </w:rPr>
            </w:pPr>
            <w:r w:rsidRPr="00041AE8">
              <w:rPr>
                <w:color w:val="auto"/>
              </w:rPr>
              <w:t>15</w:t>
            </w:r>
          </w:p>
        </w:tc>
        <w:tc>
          <w:tcPr>
            <w:tcW w:w="720" w:type="dxa"/>
          </w:tcPr>
          <w:p w:rsidR="00581A14" w:rsidRPr="00041AE8" w:rsidRDefault="00581A14" w:rsidP="00041AE8">
            <w:pPr>
              <w:spacing w:line="240" w:lineRule="auto"/>
              <w:rPr>
                <w:color w:val="auto"/>
              </w:rPr>
            </w:pPr>
            <w:r w:rsidRPr="00041AE8">
              <w:rPr>
                <w:color w:val="auto"/>
              </w:rPr>
              <w:t>4</w:t>
            </w:r>
          </w:p>
        </w:tc>
        <w:tc>
          <w:tcPr>
            <w:tcW w:w="720" w:type="dxa"/>
          </w:tcPr>
          <w:p w:rsidR="00581A14" w:rsidRPr="00041AE8" w:rsidRDefault="00581A14" w:rsidP="00041AE8">
            <w:pPr>
              <w:spacing w:line="240" w:lineRule="auto"/>
              <w:rPr>
                <w:color w:val="auto"/>
              </w:rPr>
            </w:pPr>
            <w:r w:rsidRPr="00041AE8">
              <w:rPr>
                <w:color w:val="auto"/>
              </w:rPr>
              <w:t>12</w:t>
            </w:r>
          </w:p>
        </w:tc>
        <w:tc>
          <w:tcPr>
            <w:tcW w:w="720" w:type="dxa"/>
          </w:tcPr>
          <w:p w:rsidR="00581A14" w:rsidRPr="00041AE8" w:rsidRDefault="00581A14" w:rsidP="00041AE8">
            <w:pPr>
              <w:spacing w:line="240" w:lineRule="auto"/>
              <w:rPr>
                <w:color w:val="auto"/>
              </w:rPr>
            </w:pPr>
            <w:r w:rsidRPr="00041AE8">
              <w:rPr>
                <w:color w:val="auto"/>
              </w:rPr>
              <w:t>4</w:t>
            </w:r>
          </w:p>
        </w:tc>
        <w:tc>
          <w:tcPr>
            <w:tcW w:w="720" w:type="dxa"/>
          </w:tcPr>
          <w:p w:rsidR="00581A14" w:rsidRPr="00041AE8" w:rsidRDefault="00581A14" w:rsidP="00041AE8">
            <w:pPr>
              <w:spacing w:line="240" w:lineRule="auto"/>
              <w:rPr>
                <w:color w:val="auto"/>
              </w:rPr>
            </w:pPr>
            <w:r w:rsidRPr="00041AE8">
              <w:rPr>
                <w:color w:val="auto"/>
              </w:rPr>
              <w:t>12</w:t>
            </w:r>
          </w:p>
        </w:tc>
      </w:tr>
      <w:tr w:rsidR="00581A14" w:rsidRPr="00041AE8" w:rsidTr="00C35996">
        <w:tc>
          <w:tcPr>
            <w:tcW w:w="1908" w:type="dxa"/>
          </w:tcPr>
          <w:p w:rsidR="00581A14" w:rsidRPr="00041AE8" w:rsidRDefault="00581A14" w:rsidP="00041AE8">
            <w:pPr>
              <w:spacing w:line="240" w:lineRule="auto"/>
              <w:rPr>
                <w:color w:val="auto"/>
              </w:rPr>
            </w:pPr>
            <w:r w:rsidRPr="00041AE8">
              <w:rPr>
                <w:color w:val="auto"/>
              </w:rPr>
              <w:t>0,063</w:t>
            </w:r>
          </w:p>
        </w:tc>
        <w:tc>
          <w:tcPr>
            <w:tcW w:w="540" w:type="dxa"/>
          </w:tcPr>
          <w:p w:rsidR="00581A14" w:rsidRPr="00041AE8" w:rsidRDefault="00581A14" w:rsidP="00041AE8">
            <w:pPr>
              <w:spacing w:line="240" w:lineRule="auto"/>
              <w:rPr>
                <w:color w:val="auto"/>
                <w:highlight w:val="yellow"/>
              </w:rPr>
            </w:pPr>
            <w:r w:rsidRPr="00041AE8">
              <w:rPr>
                <w:color w:val="auto"/>
                <w:highlight w:val="yellow"/>
              </w:rPr>
              <w:t>3,0</w:t>
            </w:r>
          </w:p>
        </w:tc>
        <w:tc>
          <w:tcPr>
            <w:tcW w:w="720" w:type="dxa"/>
          </w:tcPr>
          <w:p w:rsidR="00581A14" w:rsidRPr="00041AE8" w:rsidRDefault="00581A14" w:rsidP="00041AE8">
            <w:pPr>
              <w:spacing w:line="240" w:lineRule="auto"/>
              <w:rPr>
                <w:color w:val="auto"/>
                <w:highlight w:val="yellow"/>
              </w:rPr>
            </w:pPr>
            <w:r w:rsidRPr="00041AE8">
              <w:rPr>
                <w:color w:val="auto"/>
                <w:highlight w:val="yellow"/>
              </w:rPr>
              <w:t>8,0</w:t>
            </w:r>
          </w:p>
        </w:tc>
        <w:tc>
          <w:tcPr>
            <w:tcW w:w="720" w:type="dxa"/>
          </w:tcPr>
          <w:p w:rsidR="00581A14" w:rsidRPr="00041AE8" w:rsidRDefault="00581A14" w:rsidP="00041AE8">
            <w:pPr>
              <w:spacing w:line="240" w:lineRule="auto"/>
              <w:rPr>
                <w:color w:val="auto"/>
              </w:rPr>
            </w:pPr>
            <w:r w:rsidRPr="00041AE8">
              <w:rPr>
                <w:color w:val="auto"/>
              </w:rPr>
              <w:t>3,0</w:t>
            </w:r>
          </w:p>
        </w:tc>
        <w:tc>
          <w:tcPr>
            <w:tcW w:w="720" w:type="dxa"/>
          </w:tcPr>
          <w:p w:rsidR="00581A14" w:rsidRPr="00041AE8" w:rsidRDefault="00581A14" w:rsidP="00041AE8">
            <w:pPr>
              <w:spacing w:line="240" w:lineRule="auto"/>
              <w:rPr>
                <w:color w:val="auto"/>
              </w:rPr>
            </w:pPr>
            <w:r w:rsidRPr="00041AE8">
              <w:rPr>
                <w:color w:val="auto"/>
              </w:rPr>
              <w:t>8,0</w:t>
            </w:r>
          </w:p>
        </w:tc>
        <w:tc>
          <w:tcPr>
            <w:tcW w:w="720" w:type="dxa"/>
          </w:tcPr>
          <w:p w:rsidR="00581A14" w:rsidRPr="00041AE8" w:rsidRDefault="00581A14" w:rsidP="00041AE8">
            <w:pPr>
              <w:spacing w:line="240" w:lineRule="auto"/>
              <w:rPr>
                <w:color w:val="auto"/>
              </w:rPr>
            </w:pPr>
            <w:r w:rsidRPr="00041AE8">
              <w:rPr>
                <w:color w:val="auto"/>
              </w:rPr>
              <w:t>4,0</w:t>
            </w:r>
          </w:p>
        </w:tc>
        <w:tc>
          <w:tcPr>
            <w:tcW w:w="720" w:type="dxa"/>
          </w:tcPr>
          <w:p w:rsidR="00581A14" w:rsidRPr="00041AE8" w:rsidRDefault="00581A14" w:rsidP="00041AE8">
            <w:pPr>
              <w:spacing w:line="240" w:lineRule="auto"/>
              <w:rPr>
                <w:color w:val="auto"/>
              </w:rPr>
            </w:pPr>
            <w:r w:rsidRPr="00041AE8">
              <w:rPr>
                <w:color w:val="auto"/>
              </w:rPr>
              <w:t>10,0</w:t>
            </w:r>
          </w:p>
        </w:tc>
        <w:tc>
          <w:tcPr>
            <w:tcW w:w="720" w:type="dxa"/>
          </w:tcPr>
          <w:p w:rsidR="00581A14" w:rsidRPr="00041AE8" w:rsidRDefault="00581A14" w:rsidP="00041AE8">
            <w:pPr>
              <w:spacing w:line="240" w:lineRule="auto"/>
              <w:rPr>
                <w:color w:val="auto"/>
              </w:rPr>
            </w:pPr>
            <w:r w:rsidRPr="00041AE8">
              <w:rPr>
                <w:color w:val="auto"/>
              </w:rPr>
              <w:t>4,0</w:t>
            </w:r>
          </w:p>
        </w:tc>
        <w:tc>
          <w:tcPr>
            <w:tcW w:w="720" w:type="dxa"/>
          </w:tcPr>
          <w:p w:rsidR="00581A14" w:rsidRPr="00041AE8" w:rsidRDefault="00581A14" w:rsidP="00041AE8">
            <w:pPr>
              <w:spacing w:line="240" w:lineRule="auto"/>
              <w:rPr>
                <w:color w:val="auto"/>
              </w:rPr>
            </w:pPr>
            <w:r w:rsidRPr="00041AE8">
              <w:rPr>
                <w:color w:val="auto"/>
              </w:rPr>
              <w:t>10,0</w:t>
            </w:r>
          </w:p>
        </w:tc>
      </w:tr>
      <w:tr w:rsidR="00581A14" w:rsidRPr="00041AE8" w:rsidTr="00C35996">
        <w:tc>
          <w:tcPr>
            <w:tcW w:w="1908" w:type="dxa"/>
          </w:tcPr>
          <w:p w:rsidR="00581A14" w:rsidRPr="00041AE8" w:rsidRDefault="00581A14" w:rsidP="00041AE8">
            <w:pPr>
              <w:spacing w:line="240" w:lineRule="auto"/>
              <w:rPr>
                <w:color w:val="auto"/>
              </w:rPr>
            </w:pPr>
            <w:r w:rsidRPr="00041AE8">
              <w:rPr>
                <w:color w:val="auto"/>
              </w:rPr>
              <w:t>Zawartość lepiszcza, minimum*)</w:t>
            </w:r>
          </w:p>
        </w:tc>
        <w:tc>
          <w:tcPr>
            <w:tcW w:w="1260" w:type="dxa"/>
            <w:gridSpan w:val="2"/>
            <w:vAlign w:val="center"/>
          </w:tcPr>
          <w:p w:rsidR="00581A14" w:rsidRPr="00041AE8" w:rsidRDefault="00581A14" w:rsidP="00041AE8">
            <w:pPr>
              <w:spacing w:line="240" w:lineRule="auto"/>
              <w:rPr>
                <w:color w:val="auto"/>
                <w:highlight w:val="yellow"/>
              </w:rPr>
            </w:pPr>
            <w:r w:rsidRPr="00041AE8">
              <w:rPr>
                <w:color w:val="auto"/>
                <w:highlight w:val="yellow"/>
              </w:rPr>
              <w:t>Bmin4,6</w:t>
            </w:r>
          </w:p>
        </w:tc>
        <w:tc>
          <w:tcPr>
            <w:tcW w:w="1440" w:type="dxa"/>
            <w:gridSpan w:val="2"/>
            <w:vAlign w:val="center"/>
          </w:tcPr>
          <w:p w:rsidR="00581A14" w:rsidRPr="00041AE8" w:rsidRDefault="00581A14" w:rsidP="00041AE8">
            <w:pPr>
              <w:spacing w:line="240" w:lineRule="auto"/>
              <w:rPr>
                <w:color w:val="auto"/>
              </w:rPr>
            </w:pPr>
            <w:r w:rsidRPr="00041AE8">
              <w:rPr>
                <w:color w:val="auto"/>
              </w:rPr>
              <w:t>Bmin4,6</w:t>
            </w:r>
          </w:p>
        </w:tc>
        <w:tc>
          <w:tcPr>
            <w:tcW w:w="1440" w:type="dxa"/>
            <w:gridSpan w:val="2"/>
            <w:vAlign w:val="center"/>
          </w:tcPr>
          <w:p w:rsidR="00581A14" w:rsidRPr="00041AE8" w:rsidRDefault="00581A14" w:rsidP="00041AE8">
            <w:pPr>
              <w:spacing w:line="240" w:lineRule="auto"/>
              <w:rPr>
                <w:color w:val="auto"/>
              </w:rPr>
            </w:pPr>
            <w:r w:rsidRPr="00041AE8">
              <w:rPr>
                <w:color w:val="auto"/>
              </w:rPr>
              <w:t>Bmin4,6</w:t>
            </w:r>
          </w:p>
        </w:tc>
        <w:tc>
          <w:tcPr>
            <w:tcW w:w="1440" w:type="dxa"/>
            <w:gridSpan w:val="2"/>
            <w:vAlign w:val="center"/>
          </w:tcPr>
          <w:p w:rsidR="00581A14" w:rsidRPr="00041AE8" w:rsidRDefault="00581A14" w:rsidP="00041AE8">
            <w:pPr>
              <w:spacing w:line="240" w:lineRule="auto"/>
              <w:rPr>
                <w:color w:val="auto"/>
              </w:rPr>
            </w:pPr>
            <w:r w:rsidRPr="00041AE8">
              <w:rPr>
                <w:color w:val="auto"/>
              </w:rPr>
              <w:t>Bmin4,2</w:t>
            </w:r>
          </w:p>
        </w:tc>
      </w:tr>
      <w:tr w:rsidR="00581A14" w:rsidRPr="00041AE8" w:rsidTr="00C35996">
        <w:tc>
          <w:tcPr>
            <w:tcW w:w="7488" w:type="dxa"/>
            <w:gridSpan w:val="9"/>
          </w:tcPr>
          <w:p w:rsidR="00581A14" w:rsidRPr="00041AE8" w:rsidRDefault="00581A14" w:rsidP="00041AE8">
            <w:pPr>
              <w:spacing w:line="240" w:lineRule="auto"/>
              <w:rPr>
                <w:color w:val="auto"/>
              </w:rPr>
            </w:pPr>
            <w:r w:rsidRPr="00041AE8">
              <w:rPr>
                <w:color w:val="auto"/>
              </w:rPr>
              <w:t>*) Minimalna zawartość lepiszcza jest określona przy założonej gęstości mieszanki mineralnej 2,650 Mg/m3. Jeżeli stosowana mieszanka mineralna ma inną gęstość (</w:t>
            </w:r>
            <w:proofErr w:type="spellStart"/>
            <w:r w:rsidRPr="00041AE8">
              <w:rPr>
                <w:color w:val="auto"/>
              </w:rPr>
              <w:t>ρd</w:t>
            </w:r>
            <w:proofErr w:type="spellEnd"/>
            <w:r w:rsidRPr="00041AE8">
              <w:rPr>
                <w:color w:val="auto"/>
              </w:rPr>
              <w:t xml:space="preserve">), to do wyznaczenia minimalnej zawartości lepiszcza podaną wartość należy pomnożyć przez współczynnik </w:t>
            </w:r>
            <w:r w:rsidRPr="00041AE8">
              <w:rPr>
                <w:color w:val="auto"/>
              </w:rPr>
              <w:object w:dxaOrig="240" w:dyaOrig="220">
                <v:shape id="_x0000_i1027" type="#_x0000_t75" style="width:12pt;height:11.25pt" o:ole="">
                  <v:imagedata r:id="rId6" o:title=""/>
                </v:shape>
                <o:OLEObject Type="Embed" ProgID="Equation.3" ShapeID="_x0000_i1027" DrawAspect="Content" ObjectID="_1653670949" r:id="rId10"/>
              </w:object>
            </w:r>
            <w:r w:rsidRPr="00041AE8">
              <w:rPr>
                <w:color w:val="auto"/>
              </w:rPr>
              <w:t xml:space="preserve"> według równania: </w:t>
            </w:r>
            <w:r w:rsidRPr="00041AE8">
              <w:rPr>
                <w:color w:val="auto"/>
              </w:rPr>
              <w:object w:dxaOrig="880" w:dyaOrig="680">
                <v:shape id="_x0000_i1028" type="#_x0000_t75" style="width:44.25pt;height:33.75pt" o:ole="">
                  <v:imagedata r:id="rId8" o:title=""/>
                </v:shape>
                <o:OLEObject Type="Embed" ProgID="Equation.3" ShapeID="_x0000_i1028" DrawAspect="Content" ObjectID="_1653670950" r:id="rId11"/>
              </w:object>
            </w:r>
          </w:p>
        </w:tc>
      </w:tr>
    </w:tbl>
    <w:p w:rsidR="00581A14" w:rsidRPr="00041AE8" w:rsidRDefault="00581A14" w:rsidP="00041AE8">
      <w:pPr>
        <w:spacing w:after="0" w:line="240" w:lineRule="auto"/>
        <w:rPr>
          <w:color w:val="auto"/>
        </w:rPr>
      </w:pPr>
    </w:p>
    <w:p w:rsidR="00581A14" w:rsidRPr="00041AE8" w:rsidRDefault="00581A14" w:rsidP="00041AE8">
      <w:pPr>
        <w:spacing w:after="0" w:line="240" w:lineRule="auto"/>
        <w:rPr>
          <w:color w:val="auto"/>
        </w:rPr>
      </w:pPr>
      <w:r w:rsidRPr="00041AE8">
        <w:rPr>
          <w:color w:val="auto"/>
        </w:rPr>
        <w:t>Tablica 6. Wymagane właściwości mieszanki mineralno-asfaltowej do warstwy wiążącej dla ruchu KR1 ÷ KR2  [65]</w:t>
      </w:r>
    </w:p>
    <w:tbl>
      <w:tblPr>
        <w:tblW w:w="9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2410"/>
        <w:gridCol w:w="3260"/>
        <w:gridCol w:w="1260"/>
      </w:tblGrid>
      <w:tr w:rsidR="00581A14" w:rsidRPr="00041AE8" w:rsidTr="00C35996">
        <w:tc>
          <w:tcPr>
            <w:tcW w:w="2235" w:type="dxa"/>
            <w:vAlign w:val="center"/>
          </w:tcPr>
          <w:p w:rsidR="00581A14" w:rsidRPr="00041AE8" w:rsidRDefault="00581A14" w:rsidP="00041AE8">
            <w:pPr>
              <w:spacing w:line="240" w:lineRule="auto"/>
              <w:rPr>
                <w:color w:val="auto"/>
              </w:rPr>
            </w:pPr>
            <w:r w:rsidRPr="00041AE8">
              <w:rPr>
                <w:color w:val="auto"/>
              </w:rPr>
              <w:t>Właściwość</w:t>
            </w:r>
          </w:p>
        </w:tc>
        <w:tc>
          <w:tcPr>
            <w:tcW w:w="2410" w:type="dxa"/>
            <w:vAlign w:val="center"/>
          </w:tcPr>
          <w:p w:rsidR="00581A14" w:rsidRPr="00041AE8" w:rsidRDefault="00581A14" w:rsidP="00041AE8">
            <w:pPr>
              <w:spacing w:line="240" w:lineRule="auto"/>
              <w:rPr>
                <w:color w:val="auto"/>
              </w:rPr>
            </w:pPr>
            <w:r w:rsidRPr="00041AE8">
              <w:rPr>
                <w:color w:val="auto"/>
              </w:rPr>
              <w:t xml:space="preserve">Warunki zagęszczania wg PN-EN </w:t>
            </w:r>
          </w:p>
          <w:p w:rsidR="00581A14" w:rsidRPr="00041AE8" w:rsidRDefault="00581A14" w:rsidP="00041AE8">
            <w:pPr>
              <w:spacing w:line="240" w:lineRule="auto"/>
              <w:rPr>
                <w:color w:val="auto"/>
              </w:rPr>
            </w:pPr>
            <w:r w:rsidRPr="00041AE8">
              <w:rPr>
                <w:color w:val="auto"/>
              </w:rPr>
              <w:t>13108-20 [48]</w:t>
            </w:r>
          </w:p>
        </w:tc>
        <w:tc>
          <w:tcPr>
            <w:tcW w:w="3260" w:type="dxa"/>
            <w:vAlign w:val="center"/>
          </w:tcPr>
          <w:p w:rsidR="00581A14" w:rsidRPr="00041AE8" w:rsidRDefault="00581A14" w:rsidP="00041AE8">
            <w:pPr>
              <w:spacing w:line="240" w:lineRule="auto"/>
              <w:rPr>
                <w:color w:val="auto"/>
              </w:rPr>
            </w:pPr>
            <w:r w:rsidRPr="00041AE8">
              <w:rPr>
                <w:color w:val="auto"/>
              </w:rPr>
              <w:t>Metoda i warunki badania</w:t>
            </w:r>
          </w:p>
        </w:tc>
        <w:tc>
          <w:tcPr>
            <w:tcW w:w="1260" w:type="dxa"/>
            <w:shd w:val="clear" w:color="auto" w:fill="auto"/>
            <w:vAlign w:val="center"/>
          </w:tcPr>
          <w:p w:rsidR="00581A14" w:rsidRPr="00041AE8" w:rsidRDefault="00581A14" w:rsidP="00041AE8">
            <w:pPr>
              <w:spacing w:line="240" w:lineRule="auto"/>
              <w:rPr>
                <w:color w:val="auto"/>
              </w:rPr>
            </w:pPr>
            <w:r w:rsidRPr="00041AE8">
              <w:rPr>
                <w:color w:val="auto"/>
              </w:rPr>
              <w:t>AC16W</w:t>
            </w:r>
          </w:p>
        </w:tc>
      </w:tr>
      <w:tr w:rsidR="00581A14" w:rsidRPr="00041AE8" w:rsidTr="00C35996">
        <w:tc>
          <w:tcPr>
            <w:tcW w:w="2235" w:type="dxa"/>
            <w:vAlign w:val="center"/>
          </w:tcPr>
          <w:p w:rsidR="00581A14" w:rsidRPr="00041AE8" w:rsidRDefault="00581A14" w:rsidP="00041AE8">
            <w:pPr>
              <w:spacing w:line="240" w:lineRule="auto"/>
              <w:rPr>
                <w:color w:val="auto"/>
              </w:rPr>
            </w:pPr>
            <w:r w:rsidRPr="00041AE8">
              <w:rPr>
                <w:color w:val="auto"/>
              </w:rPr>
              <w:t>Zawartość wolnych przestrzeni</w:t>
            </w:r>
          </w:p>
        </w:tc>
        <w:tc>
          <w:tcPr>
            <w:tcW w:w="2410" w:type="dxa"/>
            <w:vAlign w:val="center"/>
          </w:tcPr>
          <w:p w:rsidR="00581A14" w:rsidRPr="00041AE8" w:rsidRDefault="00581A14" w:rsidP="00041AE8">
            <w:pPr>
              <w:spacing w:line="240" w:lineRule="auto"/>
              <w:rPr>
                <w:color w:val="auto"/>
              </w:rPr>
            </w:pPr>
            <w:r w:rsidRPr="00041AE8">
              <w:rPr>
                <w:color w:val="auto"/>
              </w:rPr>
              <w:t>C.1.2,ubijanie, 2×50 uderzeń</w:t>
            </w:r>
          </w:p>
        </w:tc>
        <w:tc>
          <w:tcPr>
            <w:tcW w:w="3260" w:type="dxa"/>
            <w:vAlign w:val="center"/>
          </w:tcPr>
          <w:p w:rsidR="00581A14" w:rsidRPr="00041AE8" w:rsidRDefault="00581A14" w:rsidP="00041AE8">
            <w:pPr>
              <w:spacing w:line="240" w:lineRule="auto"/>
              <w:rPr>
                <w:color w:val="auto"/>
              </w:rPr>
            </w:pPr>
            <w:r w:rsidRPr="00041AE8">
              <w:rPr>
                <w:color w:val="auto"/>
              </w:rPr>
              <w:t xml:space="preserve">PN-EN 12697-8 [33], </w:t>
            </w:r>
          </w:p>
          <w:p w:rsidR="00581A14" w:rsidRPr="00041AE8" w:rsidRDefault="00581A14" w:rsidP="00041AE8">
            <w:pPr>
              <w:spacing w:line="240" w:lineRule="auto"/>
              <w:rPr>
                <w:color w:val="auto"/>
              </w:rPr>
            </w:pPr>
            <w:r w:rsidRPr="00041AE8">
              <w:rPr>
                <w:color w:val="auto"/>
              </w:rPr>
              <w:t>p. 4</w:t>
            </w:r>
          </w:p>
        </w:tc>
        <w:tc>
          <w:tcPr>
            <w:tcW w:w="1260" w:type="dxa"/>
            <w:shd w:val="clear" w:color="auto" w:fill="auto"/>
            <w:vAlign w:val="center"/>
          </w:tcPr>
          <w:p w:rsidR="00581A14" w:rsidRPr="00041AE8" w:rsidRDefault="00581A14" w:rsidP="00041AE8">
            <w:pPr>
              <w:spacing w:line="240" w:lineRule="auto"/>
              <w:rPr>
                <w:color w:val="auto"/>
              </w:rPr>
            </w:pPr>
            <w:proofErr w:type="spellStart"/>
            <w:r w:rsidRPr="00041AE8">
              <w:rPr>
                <w:color w:val="auto"/>
              </w:rPr>
              <w:t>Vmin</w:t>
            </w:r>
            <w:proofErr w:type="spellEnd"/>
            <w:r w:rsidRPr="00041AE8">
              <w:rPr>
                <w:color w:val="auto"/>
              </w:rPr>
              <w:t xml:space="preserve"> 3,0</w:t>
            </w:r>
          </w:p>
          <w:p w:rsidR="00581A14" w:rsidRPr="00041AE8" w:rsidRDefault="00581A14" w:rsidP="00041AE8">
            <w:pPr>
              <w:spacing w:line="240" w:lineRule="auto"/>
              <w:rPr>
                <w:color w:val="auto"/>
              </w:rPr>
            </w:pPr>
            <w:proofErr w:type="spellStart"/>
            <w:r w:rsidRPr="00041AE8">
              <w:rPr>
                <w:color w:val="auto"/>
              </w:rPr>
              <w:t>Vmax</w:t>
            </w:r>
            <w:proofErr w:type="spellEnd"/>
            <w:r w:rsidRPr="00041AE8">
              <w:rPr>
                <w:color w:val="auto"/>
              </w:rPr>
              <w:t xml:space="preserve"> 6,0</w:t>
            </w:r>
          </w:p>
        </w:tc>
      </w:tr>
      <w:tr w:rsidR="00581A14" w:rsidRPr="00041AE8" w:rsidTr="00C35996">
        <w:tc>
          <w:tcPr>
            <w:tcW w:w="2235" w:type="dxa"/>
            <w:vAlign w:val="center"/>
          </w:tcPr>
          <w:p w:rsidR="00581A14" w:rsidRPr="00041AE8" w:rsidRDefault="00581A14" w:rsidP="00041AE8">
            <w:pPr>
              <w:spacing w:line="240" w:lineRule="auto"/>
              <w:rPr>
                <w:color w:val="auto"/>
              </w:rPr>
            </w:pPr>
            <w:r w:rsidRPr="00041AE8">
              <w:rPr>
                <w:color w:val="auto"/>
              </w:rPr>
              <w:t>Wolne przestrzenie wypełnione lepiszczem</w:t>
            </w:r>
          </w:p>
        </w:tc>
        <w:tc>
          <w:tcPr>
            <w:tcW w:w="2410" w:type="dxa"/>
            <w:vAlign w:val="center"/>
          </w:tcPr>
          <w:p w:rsidR="00581A14" w:rsidRPr="00041AE8" w:rsidRDefault="00581A14" w:rsidP="00041AE8">
            <w:pPr>
              <w:spacing w:line="240" w:lineRule="auto"/>
              <w:rPr>
                <w:color w:val="auto"/>
              </w:rPr>
            </w:pPr>
            <w:r w:rsidRPr="00041AE8">
              <w:rPr>
                <w:color w:val="auto"/>
              </w:rPr>
              <w:t>C.1.2,ubijanie, 2×50 uderzeń</w:t>
            </w:r>
          </w:p>
        </w:tc>
        <w:tc>
          <w:tcPr>
            <w:tcW w:w="3260" w:type="dxa"/>
            <w:vAlign w:val="center"/>
          </w:tcPr>
          <w:p w:rsidR="00581A14" w:rsidRPr="00041AE8" w:rsidRDefault="00581A14" w:rsidP="00041AE8">
            <w:pPr>
              <w:spacing w:line="240" w:lineRule="auto"/>
              <w:rPr>
                <w:color w:val="auto"/>
              </w:rPr>
            </w:pPr>
            <w:r w:rsidRPr="00041AE8">
              <w:rPr>
                <w:color w:val="auto"/>
              </w:rPr>
              <w:t xml:space="preserve">PN-EN 12697-8 [33], </w:t>
            </w:r>
          </w:p>
          <w:p w:rsidR="00581A14" w:rsidRPr="00041AE8" w:rsidRDefault="00581A14" w:rsidP="00041AE8">
            <w:pPr>
              <w:spacing w:line="240" w:lineRule="auto"/>
              <w:rPr>
                <w:color w:val="auto"/>
              </w:rPr>
            </w:pPr>
            <w:r w:rsidRPr="00041AE8">
              <w:rPr>
                <w:color w:val="auto"/>
              </w:rPr>
              <w:lastRenderedPageBreak/>
              <w:t>p. 5</w:t>
            </w:r>
          </w:p>
        </w:tc>
        <w:tc>
          <w:tcPr>
            <w:tcW w:w="1260" w:type="dxa"/>
            <w:shd w:val="clear" w:color="auto" w:fill="auto"/>
            <w:vAlign w:val="center"/>
          </w:tcPr>
          <w:p w:rsidR="00581A14" w:rsidRPr="00041AE8" w:rsidRDefault="00581A14" w:rsidP="00041AE8">
            <w:pPr>
              <w:spacing w:line="240" w:lineRule="auto"/>
              <w:rPr>
                <w:color w:val="auto"/>
              </w:rPr>
            </w:pPr>
            <w:proofErr w:type="spellStart"/>
            <w:r w:rsidRPr="00041AE8">
              <w:rPr>
                <w:color w:val="auto"/>
              </w:rPr>
              <w:lastRenderedPageBreak/>
              <w:t>VFBmin</w:t>
            </w:r>
            <w:proofErr w:type="spellEnd"/>
            <w:r w:rsidRPr="00041AE8">
              <w:rPr>
                <w:color w:val="auto"/>
              </w:rPr>
              <w:t xml:space="preserve"> 60</w:t>
            </w:r>
          </w:p>
          <w:p w:rsidR="00581A14" w:rsidRPr="00041AE8" w:rsidRDefault="00581A14" w:rsidP="00041AE8">
            <w:pPr>
              <w:spacing w:line="240" w:lineRule="auto"/>
              <w:rPr>
                <w:color w:val="auto"/>
              </w:rPr>
            </w:pPr>
            <w:proofErr w:type="spellStart"/>
            <w:r w:rsidRPr="00041AE8">
              <w:rPr>
                <w:color w:val="auto"/>
              </w:rPr>
              <w:lastRenderedPageBreak/>
              <w:t>VFBmin</w:t>
            </w:r>
            <w:proofErr w:type="spellEnd"/>
            <w:r w:rsidRPr="00041AE8">
              <w:rPr>
                <w:color w:val="auto"/>
              </w:rPr>
              <w:t xml:space="preserve"> 80</w:t>
            </w:r>
          </w:p>
        </w:tc>
      </w:tr>
      <w:tr w:rsidR="00581A14" w:rsidRPr="00041AE8" w:rsidTr="00C35996">
        <w:tc>
          <w:tcPr>
            <w:tcW w:w="2235" w:type="dxa"/>
            <w:vAlign w:val="center"/>
          </w:tcPr>
          <w:p w:rsidR="00581A14" w:rsidRPr="00041AE8" w:rsidRDefault="00581A14" w:rsidP="00041AE8">
            <w:pPr>
              <w:spacing w:line="240" w:lineRule="auto"/>
              <w:rPr>
                <w:color w:val="auto"/>
              </w:rPr>
            </w:pPr>
            <w:r w:rsidRPr="00041AE8">
              <w:rPr>
                <w:color w:val="auto"/>
              </w:rPr>
              <w:lastRenderedPageBreak/>
              <w:t>Zawartość wolnych przestrzeni w mieszance mineralnej</w:t>
            </w:r>
          </w:p>
        </w:tc>
        <w:tc>
          <w:tcPr>
            <w:tcW w:w="2410" w:type="dxa"/>
            <w:vAlign w:val="center"/>
          </w:tcPr>
          <w:p w:rsidR="00581A14" w:rsidRPr="00041AE8" w:rsidRDefault="00581A14" w:rsidP="00041AE8">
            <w:pPr>
              <w:spacing w:line="240" w:lineRule="auto"/>
              <w:rPr>
                <w:color w:val="auto"/>
              </w:rPr>
            </w:pPr>
            <w:r w:rsidRPr="00041AE8">
              <w:rPr>
                <w:color w:val="auto"/>
              </w:rPr>
              <w:t>C.1.2,ubijanie, 2×50 uderzeń</w:t>
            </w:r>
          </w:p>
        </w:tc>
        <w:tc>
          <w:tcPr>
            <w:tcW w:w="3260" w:type="dxa"/>
            <w:vAlign w:val="center"/>
          </w:tcPr>
          <w:p w:rsidR="00581A14" w:rsidRPr="00041AE8" w:rsidRDefault="00581A14" w:rsidP="00041AE8">
            <w:pPr>
              <w:spacing w:line="240" w:lineRule="auto"/>
              <w:rPr>
                <w:color w:val="auto"/>
              </w:rPr>
            </w:pPr>
            <w:r w:rsidRPr="00041AE8">
              <w:rPr>
                <w:color w:val="auto"/>
              </w:rPr>
              <w:t xml:space="preserve">PN-EN 12697-8 [33], </w:t>
            </w:r>
          </w:p>
          <w:p w:rsidR="00581A14" w:rsidRPr="00041AE8" w:rsidRDefault="00581A14" w:rsidP="00041AE8">
            <w:pPr>
              <w:spacing w:line="240" w:lineRule="auto"/>
              <w:rPr>
                <w:color w:val="auto"/>
              </w:rPr>
            </w:pPr>
            <w:r w:rsidRPr="00041AE8">
              <w:rPr>
                <w:color w:val="auto"/>
              </w:rPr>
              <w:t>p. 5</w:t>
            </w:r>
          </w:p>
        </w:tc>
        <w:tc>
          <w:tcPr>
            <w:tcW w:w="1260" w:type="dxa"/>
            <w:shd w:val="clear" w:color="auto" w:fill="auto"/>
            <w:vAlign w:val="center"/>
          </w:tcPr>
          <w:p w:rsidR="00581A14" w:rsidRPr="00041AE8" w:rsidRDefault="00581A14" w:rsidP="00041AE8">
            <w:pPr>
              <w:spacing w:line="240" w:lineRule="auto"/>
              <w:rPr>
                <w:color w:val="auto"/>
              </w:rPr>
            </w:pPr>
            <w:proofErr w:type="spellStart"/>
            <w:r w:rsidRPr="00041AE8">
              <w:rPr>
                <w:color w:val="auto"/>
              </w:rPr>
              <w:t>VMAmin</w:t>
            </w:r>
            <w:proofErr w:type="spellEnd"/>
            <w:r w:rsidRPr="00041AE8">
              <w:rPr>
                <w:color w:val="auto"/>
              </w:rPr>
              <w:t xml:space="preserve"> 14</w:t>
            </w:r>
          </w:p>
        </w:tc>
      </w:tr>
      <w:tr w:rsidR="00581A14" w:rsidRPr="00041AE8" w:rsidTr="00C35996">
        <w:tc>
          <w:tcPr>
            <w:tcW w:w="2235" w:type="dxa"/>
            <w:vAlign w:val="center"/>
          </w:tcPr>
          <w:p w:rsidR="00581A14" w:rsidRPr="00041AE8" w:rsidRDefault="00581A14" w:rsidP="00041AE8">
            <w:pPr>
              <w:spacing w:line="240" w:lineRule="auto"/>
              <w:rPr>
                <w:color w:val="auto"/>
              </w:rPr>
            </w:pPr>
            <w:r w:rsidRPr="00041AE8">
              <w:rPr>
                <w:color w:val="auto"/>
              </w:rPr>
              <w:t>Odporność na działanie wody</w:t>
            </w:r>
          </w:p>
        </w:tc>
        <w:tc>
          <w:tcPr>
            <w:tcW w:w="2410" w:type="dxa"/>
            <w:vAlign w:val="center"/>
          </w:tcPr>
          <w:p w:rsidR="00581A14" w:rsidRPr="00041AE8" w:rsidRDefault="00581A14" w:rsidP="00041AE8">
            <w:pPr>
              <w:spacing w:line="240" w:lineRule="auto"/>
              <w:rPr>
                <w:color w:val="auto"/>
              </w:rPr>
            </w:pPr>
            <w:r w:rsidRPr="00041AE8">
              <w:rPr>
                <w:color w:val="auto"/>
              </w:rPr>
              <w:t>C.1.1,ubijanie, 2×35 uderzeń</w:t>
            </w:r>
          </w:p>
        </w:tc>
        <w:tc>
          <w:tcPr>
            <w:tcW w:w="3260" w:type="dxa"/>
            <w:vAlign w:val="center"/>
          </w:tcPr>
          <w:p w:rsidR="00581A14" w:rsidRPr="00041AE8" w:rsidRDefault="00581A14" w:rsidP="00041AE8">
            <w:pPr>
              <w:spacing w:line="240" w:lineRule="auto"/>
              <w:rPr>
                <w:color w:val="auto"/>
              </w:rPr>
            </w:pPr>
            <w:r w:rsidRPr="00041AE8">
              <w:rPr>
                <w:color w:val="auto"/>
              </w:rPr>
              <w:t xml:space="preserve">PN-EN 12697-12 [35], przechowywanie w </w:t>
            </w:r>
            <w:smartTag w:uri="urn:schemas-microsoft-com:office:smarttags" w:element="metricconverter">
              <w:smartTagPr>
                <w:attr w:name="ProductID" w:val="40°C"/>
              </w:smartTagPr>
              <w:r w:rsidRPr="00041AE8">
                <w:rPr>
                  <w:color w:val="auto"/>
                </w:rPr>
                <w:t>40°C</w:t>
              </w:r>
            </w:smartTag>
            <w:r w:rsidRPr="00041AE8">
              <w:rPr>
                <w:color w:val="auto"/>
              </w:rPr>
              <w:t xml:space="preserve"> z jednym cyklem zamrażania, a)</w:t>
            </w:r>
          </w:p>
          <w:p w:rsidR="00581A14" w:rsidRPr="00041AE8" w:rsidRDefault="00581A14" w:rsidP="00041AE8">
            <w:pPr>
              <w:spacing w:line="240" w:lineRule="auto"/>
              <w:rPr>
                <w:color w:val="auto"/>
              </w:rPr>
            </w:pPr>
            <w:r w:rsidRPr="00041AE8">
              <w:rPr>
                <w:color w:val="auto"/>
              </w:rPr>
              <w:t xml:space="preserve">badanie w </w:t>
            </w:r>
            <w:smartTag w:uri="urn:schemas-microsoft-com:office:smarttags" w:element="metricconverter">
              <w:smartTagPr>
                <w:attr w:name="ProductID" w:val="25°C"/>
              </w:smartTagPr>
              <w:r w:rsidRPr="00041AE8">
                <w:rPr>
                  <w:color w:val="auto"/>
                </w:rPr>
                <w:t>25°C</w:t>
              </w:r>
            </w:smartTag>
          </w:p>
        </w:tc>
        <w:tc>
          <w:tcPr>
            <w:tcW w:w="1260" w:type="dxa"/>
            <w:shd w:val="clear" w:color="auto" w:fill="auto"/>
            <w:vAlign w:val="center"/>
          </w:tcPr>
          <w:p w:rsidR="00581A14" w:rsidRPr="00041AE8" w:rsidRDefault="00581A14" w:rsidP="00041AE8">
            <w:pPr>
              <w:spacing w:line="240" w:lineRule="auto"/>
              <w:rPr>
                <w:color w:val="auto"/>
              </w:rPr>
            </w:pPr>
            <w:r w:rsidRPr="00041AE8">
              <w:rPr>
                <w:color w:val="auto"/>
              </w:rPr>
              <w:t>ITSR80</w:t>
            </w:r>
          </w:p>
        </w:tc>
      </w:tr>
    </w:tbl>
    <w:p w:rsidR="00581A14" w:rsidRPr="00041AE8" w:rsidRDefault="00581A14" w:rsidP="00041AE8">
      <w:pPr>
        <w:spacing w:line="240" w:lineRule="auto"/>
        <w:rPr>
          <w:color w:val="auto"/>
        </w:rPr>
      </w:pPr>
      <w:r w:rsidRPr="00041AE8">
        <w:rPr>
          <w:color w:val="auto"/>
        </w:rPr>
        <w:t>Tablica 7.</w:t>
      </w:r>
      <w:r w:rsidRPr="00041AE8">
        <w:rPr>
          <w:color w:val="auto"/>
        </w:rPr>
        <w:tab/>
        <w:t>Wymagane właściwości mieszanki mineralno-asfaltowej do warstwy wiążącej i wyrównawczej, dla ruchu KR3 ÷ KR4  [65]</w:t>
      </w:r>
    </w:p>
    <w:tbl>
      <w:tblPr>
        <w:tblW w:w="9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2409"/>
        <w:gridCol w:w="3261"/>
        <w:gridCol w:w="1260"/>
      </w:tblGrid>
      <w:tr w:rsidR="00581A14" w:rsidRPr="00041AE8" w:rsidTr="00C35996">
        <w:tc>
          <w:tcPr>
            <w:tcW w:w="2235" w:type="dxa"/>
            <w:vAlign w:val="center"/>
          </w:tcPr>
          <w:p w:rsidR="00581A14" w:rsidRPr="00041AE8" w:rsidRDefault="00581A14" w:rsidP="00041AE8">
            <w:pPr>
              <w:spacing w:line="240" w:lineRule="auto"/>
              <w:rPr>
                <w:color w:val="auto"/>
              </w:rPr>
            </w:pPr>
            <w:r w:rsidRPr="00041AE8">
              <w:rPr>
                <w:color w:val="auto"/>
              </w:rPr>
              <w:t>Właściwość</w:t>
            </w:r>
          </w:p>
        </w:tc>
        <w:tc>
          <w:tcPr>
            <w:tcW w:w="2409" w:type="dxa"/>
            <w:vAlign w:val="center"/>
          </w:tcPr>
          <w:p w:rsidR="00581A14" w:rsidRPr="00041AE8" w:rsidRDefault="00581A14" w:rsidP="00041AE8">
            <w:pPr>
              <w:spacing w:line="240" w:lineRule="auto"/>
              <w:rPr>
                <w:color w:val="auto"/>
              </w:rPr>
            </w:pPr>
            <w:r w:rsidRPr="00041AE8">
              <w:rPr>
                <w:color w:val="auto"/>
              </w:rPr>
              <w:t xml:space="preserve">Warunki zagęszczania wg PN-EN </w:t>
            </w:r>
          </w:p>
          <w:p w:rsidR="00581A14" w:rsidRPr="00041AE8" w:rsidRDefault="00581A14" w:rsidP="00041AE8">
            <w:pPr>
              <w:spacing w:line="240" w:lineRule="auto"/>
              <w:rPr>
                <w:color w:val="auto"/>
              </w:rPr>
            </w:pPr>
            <w:r w:rsidRPr="00041AE8">
              <w:rPr>
                <w:color w:val="auto"/>
              </w:rPr>
              <w:t>13108-20  [48]</w:t>
            </w:r>
          </w:p>
        </w:tc>
        <w:tc>
          <w:tcPr>
            <w:tcW w:w="3261" w:type="dxa"/>
            <w:vAlign w:val="center"/>
          </w:tcPr>
          <w:p w:rsidR="00581A14" w:rsidRPr="00041AE8" w:rsidRDefault="00581A14" w:rsidP="00041AE8">
            <w:pPr>
              <w:spacing w:line="240" w:lineRule="auto"/>
              <w:rPr>
                <w:color w:val="auto"/>
              </w:rPr>
            </w:pPr>
            <w:r w:rsidRPr="00041AE8">
              <w:rPr>
                <w:color w:val="auto"/>
              </w:rPr>
              <w:t>Metoda i warunki badania</w:t>
            </w:r>
          </w:p>
        </w:tc>
        <w:tc>
          <w:tcPr>
            <w:tcW w:w="1260" w:type="dxa"/>
            <w:vAlign w:val="center"/>
          </w:tcPr>
          <w:p w:rsidR="00581A14" w:rsidRPr="00041AE8" w:rsidRDefault="00581A14" w:rsidP="00041AE8">
            <w:pPr>
              <w:spacing w:line="240" w:lineRule="auto"/>
              <w:rPr>
                <w:color w:val="auto"/>
              </w:rPr>
            </w:pPr>
            <w:r w:rsidRPr="00041AE8">
              <w:rPr>
                <w:color w:val="auto"/>
              </w:rPr>
              <w:t>AC16W</w:t>
            </w:r>
          </w:p>
        </w:tc>
      </w:tr>
      <w:tr w:rsidR="00581A14" w:rsidRPr="00041AE8" w:rsidTr="00C35996">
        <w:tc>
          <w:tcPr>
            <w:tcW w:w="2235" w:type="dxa"/>
            <w:vAlign w:val="center"/>
          </w:tcPr>
          <w:p w:rsidR="00581A14" w:rsidRPr="00041AE8" w:rsidRDefault="00581A14" w:rsidP="00041AE8">
            <w:pPr>
              <w:spacing w:line="240" w:lineRule="auto"/>
              <w:rPr>
                <w:color w:val="auto"/>
              </w:rPr>
            </w:pPr>
            <w:r w:rsidRPr="00041AE8">
              <w:rPr>
                <w:color w:val="auto"/>
              </w:rPr>
              <w:t>Zawartość wolnych przestrzeni</w:t>
            </w:r>
          </w:p>
        </w:tc>
        <w:tc>
          <w:tcPr>
            <w:tcW w:w="2409" w:type="dxa"/>
            <w:vAlign w:val="center"/>
          </w:tcPr>
          <w:p w:rsidR="00581A14" w:rsidRPr="00041AE8" w:rsidRDefault="00581A14" w:rsidP="00041AE8">
            <w:pPr>
              <w:spacing w:line="240" w:lineRule="auto"/>
              <w:rPr>
                <w:color w:val="auto"/>
              </w:rPr>
            </w:pPr>
            <w:r w:rsidRPr="00041AE8">
              <w:rPr>
                <w:color w:val="auto"/>
              </w:rPr>
              <w:t>C.1.3,ubijanie, 2×75 uderzeń</w:t>
            </w:r>
          </w:p>
        </w:tc>
        <w:tc>
          <w:tcPr>
            <w:tcW w:w="3261" w:type="dxa"/>
            <w:vAlign w:val="center"/>
          </w:tcPr>
          <w:p w:rsidR="00581A14" w:rsidRPr="00041AE8" w:rsidRDefault="00581A14" w:rsidP="00041AE8">
            <w:pPr>
              <w:spacing w:line="240" w:lineRule="auto"/>
              <w:rPr>
                <w:color w:val="auto"/>
              </w:rPr>
            </w:pPr>
            <w:r w:rsidRPr="00041AE8">
              <w:rPr>
                <w:color w:val="auto"/>
              </w:rPr>
              <w:t>PN-EN 12697-8 [33], p. 4</w:t>
            </w:r>
          </w:p>
        </w:tc>
        <w:tc>
          <w:tcPr>
            <w:tcW w:w="1260" w:type="dxa"/>
            <w:vAlign w:val="center"/>
          </w:tcPr>
          <w:p w:rsidR="00581A14" w:rsidRPr="00041AE8" w:rsidRDefault="00581A14" w:rsidP="00041AE8">
            <w:pPr>
              <w:spacing w:line="240" w:lineRule="auto"/>
              <w:rPr>
                <w:color w:val="auto"/>
              </w:rPr>
            </w:pPr>
            <w:proofErr w:type="spellStart"/>
            <w:r w:rsidRPr="00041AE8">
              <w:rPr>
                <w:color w:val="auto"/>
              </w:rPr>
              <w:t>Vmin</w:t>
            </w:r>
            <w:proofErr w:type="spellEnd"/>
            <w:r w:rsidRPr="00041AE8">
              <w:rPr>
                <w:color w:val="auto"/>
              </w:rPr>
              <w:t xml:space="preserve"> 4,0</w:t>
            </w:r>
          </w:p>
          <w:p w:rsidR="00581A14" w:rsidRPr="00041AE8" w:rsidRDefault="00581A14" w:rsidP="00041AE8">
            <w:pPr>
              <w:spacing w:line="240" w:lineRule="auto"/>
              <w:rPr>
                <w:color w:val="auto"/>
              </w:rPr>
            </w:pPr>
            <w:proofErr w:type="spellStart"/>
            <w:r w:rsidRPr="00041AE8">
              <w:rPr>
                <w:color w:val="auto"/>
              </w:rPr>
              <w:t>Vmax</w:t>
            </w:r>
            <w:proofErr w:type="spellEnd"/>
            <w:r w:rsidRPr="00041AE8">
              <w:rPr>
                <w:color w:val="auto"/>
              </w:rPr>
              <w:t xml:space="preserve"> 7,0</w:t>
            </w:r>
          </w:p>
        </w:tc>
      </w:tr>
      <w:tr w:rsidR="00581A14" w:rsidRPr="00041AE8" w:rsidTr="00C35996">
        <w:tc>
          <w:tcPr>
            <w:tcW w:w="2235" w:type="dxa"/>
            <w:vAlign w:val="center"/>
          </w:tcPr>
          <w:p w:rsidR="00581A14" w:rsidRPr="00041AE8" w:rsidRDefault="00581A14" w:rsidP="00041AE8">
            <w:pPr>
              <w:spacing w:line="240" w:lineRule="auto"/>
              <w:rPr>
                <w:color w:val="auto"/>
              </w:rPr>
            </w:pPr>
            <w:r w:rsidRPr="00041AE8">
              <w:rPr>
                <w:color w:val="auto"/>
              </w:rPr>
              <w:t>Odporność na deformacje trwałe a)</w:t>
            </w:r>
          </w:p>
        </w:tc>
        <w:tc>
          <w:tcPr>
            <w:tcW w:w="2409" w:type="dxa"/>
            <w:vAlign w:val="center"/>
          </w:tcPr>
          <w:p w:rsidR="00581A14" w:rsidRPr="00041AE8" w:rsidRDefault="00581A14" w:rsidP="00041AE8">
            <w:pPr>
              <w:spacing w:line="240" w:lineRule="auto"/>
              <w:rPr>
                <w:color w:val="auto"/>
              </w:rPr>
            </w:pPr>
            <w:r w:rsidRPr="00041AE8">
              <w:rPr>
                <w:color w:val="auto"/>
              </w:rPr>
              <w:t>C.1.20, wałowanie,</w:t>
            </w:r>
          </w:p>
          <w:p w:rsidR="00581A14" w:rsidRPr="00041AE8" w:rsidRDefault="00581A14" w:rsidP="00041AE8">
            <w:pPr>
              <w:spacing w:line="240" w:lineRule="auto"/>
              <w:rPr>
                <w:color w:val="auto"/>
              </w:rPr>
            </w:pPr>
            <w:r w:rsidRPr="00041AE8">
              <w:rPr>
                <w:color w:val="auto"/>
              </w:rPr>
              <w:t>P98-P100</w:t>
            </w:r>
          </w:p>
        </w:tc>
        <w:tc>
          <w:tcPr>
            <w:tcW w:w="3261" w:type="dxa"/>
            <w:vAlign w:val="center"/>
          </w:tcPr>
          <w:p w:rsidR="00581A14" w:rsidRPr="00041AE8" w:rsidRDefault="00581A14" w:rsidP="00041AE8">
            <w:pPr>
              <w:spacing w:line="240" w:lineRule="auto"/>
              <w:rPr>
                <w:color w:val="auto"/>
              </w:rPr>
            </w:pPr>
            <w:r w:rsidRPr="00041AE8">
              <w:rPr>
                <w:color w:val="auto"/>
              </w:rPr>
              <w:t xml:space="preserve">PN-EN 12697-22, metoda B       w powietrzu, PN-EN 13108-20, D.1.6,60°C, 10 000 cykli </w:t>
            </w:r>
          </w:p>
        </w:tc>
        <w:tc>
          <w:tcPr>
            <w:tcW w:w="1260" w:type="dxa"/>
            <w:vAlign w:val="center"/>
          </w:tcPr>
          <w:p w:rsidR="00581A14" w:rsidRPr="00041AE8" w:rsidRDefault="00581A14" w:rsidP="00041AE8">
            <w:pPr>
              <w:spacing w:line="240" w:lineRule="auto"/>
              <w:rPr>
                <w:color w:val="auto"/>
              </w:rPr>
            </w:pPr>
            <w:r w:rsidRPr="00041AE8">
              <w:rPr>
                <w:color w:val="auto"/>
              </w:rPr>
              <w:t>WTSAIR 0,15</w:t>
            </w:r>
          </w:p>
          <w:p w:rsidR="00581A14" w:rsidRPr="00041AE8" w:rsidRDefault="00581A14" w:rsidP="00041AE8">
            <w:pPr>
              <w:spacing w:line="240" w:lineRule="auto"/>
              <w:rPr>
                <w:color w:val="auto"/>
              </w:rPr>
            </w:pPr>
            <w:r w:rsidRPr="00041AE8">
              <w:rPr>
                <w:color w:val="auto"/>
              </w:rPr>
              <w:t>PRDAIR 7,0</w:t>
            </w:r>
          </w:p>
        </w:tc>
      </w:tr>
      <w:tr w:rsidR="00581A14" w:rsidRPr="00041AE8" w:rsidTr="00C35996">
        <w:tc>
          <w:tcPr>
            <w:tcW w:w="2235" w:type="dxa"/>
            <w:vAlign w:val="center"/>
          </w:tcPr>
          <w:p w:rsidR="00581A14" w:rsidRPr="00041AE8" w:rsidRDefault="00581A14" w:rsidP="00041AE8">
            <w:pPr>
              <w:spacing w:line="240" w:lineRule="auto"/>
              <w:rPr>
                <w:color w:val="auto"/>
              </w:rPr>
            </w:pPr>
            <w:r w:rsidRPr="00041AE8">
              <w:rPr>
                <w:color w:val="auto"/>
              </w:rPr>
              <w:t>Wrażliwość na działanie wody</w:t>
            </w:r>
          </w:p>
        </w:tc>
        <w:tc>
          <w:tcPr>
            <w:tcW w:w="2409" w:type="dxa"/>
            <w:vAlign w:val="center"/>
          </w:tcPr>
          <w:p w:rsidR="00581A14" w:rsidRPr="00041AE8" w:rsidRDefault="00581A14" w:rsidP="00041AE8">
            <w:pPr>
              <w:spacing w:line="240" w:lineRule="auto"/>
              <w:rPr>
                <w:color w:val="auto"/>
              </w:rPr>
            </w:pPr>
            <w:r w:rsidRPr="00041AE8">
              <w:rPr>
                <w:color w:val="auto"/>
              </w:rPr>
              <w:t>C.1.1,ubijanie, 2×35 uderzeń</w:t>
            </w:r>
          </w:p>
        </w:tc>
        <w:tc>
          <w:tcPr>
            <w:tcW w:w="3261" w:type="dxa"/>
            <w:vAlign w:val="center"/>
          </w:tcPr>
          <w:p w:rsidR="00581A14" w:rsidRPr="00041AE8" w:rsidRDefault="00581A14" w:rsidP="00041AE8">
            <w:pPr>
              <w:spacing w:line="240" w:lineRule="auto"/>
              <w:rPr>
                <w:color w:val="auto"/>
              </w:rPr>
            </w:pPr>
            <w:r w:rsidRPr="00041AE8">
              <w:rPr>
                <w:color w:val="auto"/>
              </w:rPr>
              <w:t xml:space="preserve">PN-EN 12697-12 [35], przechowywanie w </w:t>
            </w:r>
            <w:smartTag w:uri="urn:schemas-microsoft-com:office:smarttags" w:element="metricconverter">
              <w:smartTagPr>
                <w:attr w:name="ProductID" w:val="40°C"/>
              </w:smartTagPr>
              <w:r w:rsidRPr="00041AE8">
                <w:rPr>
                  <w:color w:val="auto"/>
                </w:rPr>
                <w:t>40°C</w:t>
              </w:r>
            </w:smartTag>
            <w:r w:rsidRPr="00041AE8">
              <w:rPr>
                <w:color w:val="auto"/>
              </w:rPr>
              <w:t xml:space="preserve"> z jednym cyklem zamrażania, </w:t>
            </w:r>
          </w:p>
          <w:p w:rsidR="00581A14" w:rsidRPr="00041AE8" w:rsidRDefault="00581A14" w:rsidP="00041AE8">
            <w:pPr>
              <w:spacing w:line="240" w:lineRule="auto"/>
              <w:rPr>
                <w:color w:val="auto"/>
              </w:rPr>
            </w:pPr>
            <w:r w:rsidRPr="00041AE8">
              <w:rPr>
                <w:color w:val="auto"/>
              </w:rPr>
              <w:t xml:space="preserve">badanie w </w:t>
            </w:r>
            <w:smartTag w:uri="urn:schemas-microsoft-com:office:smarttags" w:element="metricconverter">
              <w:smartTagPr>
                <w:attr w:name="ProductID" w:val="25°C"/>
              </w:smartTagPr>
              <w:r w:rsidRPr="00041AE8">
                <w:rPr>
                  <w:color w:val="auto"/>
                </w:rPr>
                <w:t>25°C</w:t>
              </w:r>
            </w:smartTag>
            <w:r w:rsidRPr="00041AE8">
              <w:rPr>
                <w:color w:val="auto"/>
              </w:rPr>
              <w:t xml:space="preserve"> b)</w:t>
            </w:r>
          </w:p>
        </w:tc>
        <w:tc>
          <w:tcPr>
            <w:tcW w:w="1260" w:type="dxa"/>
            <w:vAlign w:val="center"/>
          </w:tcPr>
          <w:p w:rsidR="00581A14" w:rsidRPr="00041AE8" w:rsidRDefault="00581A14" w:rsidP="00041AE8">
            <w:pPr>
              <w:spacing w:line="240" w:lineRule="auto"/>
              <w:rPr>
                <w:color w:val="auto"/>
              </w:rPr>
            </w:pPr>
            <w:r w:rsidRPr="00041AE8">
              <w:rPr>
                <w:color w:val="auto"/>
              </w:rPr>
              <w:t>ITS80</w:t>
            </w:r>
          </w:p>
        </w:tc>
      </w:tr>
    </w:tbl>
    <w:p w:rsidR="00581A14" w:rsidRPr="00041AE8" w:rsidRDefault="00581A14" w:rsidP="00041AE8">
      <w:pPr>
        <w:spacing w:after="0" w:line="240" w:lineRule="auto"/>
        <w:rPr>
          <w:color w:val="auto"/>
        </w:rPr>
      </w:pPr>
      <w:r w:rsidRPr="00041AE8">
        <w:rPr>
          <w:color w:val="auto"/>
        </w:rPr>
        <w:t>a) Grubość płyty: AC16, AC22  60mm.</w:t>
      </w:r>
    </w:p>
    <w:p w:rsidR="00581A14" w:rsidRPr="00041AE8" w:rsidRDefault="00581A14" w:rsidP="00041AE8">
      <w:pPr>
        <w:spacing w:after="0" w:line="240" w:lineRule="auto"/>
        <w:rPr>
          <w:color w:val="auto"/>
        </w:rPr>
      </w:pPr>
      <w:r w:rsidRPr="00041AE8">
        <w:rPr>
          <w:color w:val="auto"/>
        </w:rPr>
        <w:t>b)</w:t>
      </w:r>
      <w:r w:rsidRPr="00041AE8">
        <w:rPr>
          <w:color w:val="auto"/>
        </w:rPr>
        <w:tab/>
        <w:t>Ujednoliconą procedurę badania odporności na działanie wody podano w WT-2 2014 w załączniku 1.</w:t>
      </w:r>
    </w:p>
    <w:p w:rsidR="00581A14" w:rsidRPr="00041AE8" w:rsidRDefault="00581A14" w:rsidP="00041AE8">
      <w:pPr>
        <w:spacing w:after="0" w:line="240" w:lineRule="auto"/>
        <w:rPr>
          <w:color w:val="auto"/>
        </w:rPr>
      </w:pPr>
      <w:r w:rsidRPr="00041AE8">
        <w:rPr>
          <w:color w:val="auto"/>
        </w:rPr>
        <w:t>5.3. Wytwarzanie mieszanki mineralno-asfaltowej</w:t>
      </w:r>
    </w:p>
    <w:p w:rsidR="00581A14" w:rsidRPr="00041AE8" w:rsidRDefault="00581A14" w:rsidP="00041AE8">
      <w:pPr>
        <w:spacing w:after="0" w:line="240" w:lineRule="auto"/>
        <w:rPr>
          <w:color w:val="auto"/>
        </w:rPr>
      </w:pPr>
      <w:r w:rsidRPr="00041AE8">
        <w:rPr>
          <w:color w:val="auto"/>
        </w:rPr>
        <w:tab/>
        <w:t>Mieszankę mineralno-asfaltową należy wytwarzać na gorąco w otaczarce (zespole maszyn i urządzeń dozowania, podgrzewania i mieszania składników oraz przechowywania gotowej mieszanki).</w:t>
      </w:r>
    </w:p>
    <w:p w:rsidR="00581A14" w:rsidRPr="00041AE8" w:rsidRDefault="00581A14" w:rsidP="00041AE8">
      <w:pPr>
        <w:spacing w:after="0" w:line="240" w:lineRule="auto"/>
        <w:rPr>
          <w:color w:val="auto"/>
        </w:rPr>
      </w:pPr>
      <w:r w:rsidRPr="00041AE8">
        <w:rPr>
          <w:color w:val="auto"/>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581A14" w:rsidRPr="00041AE8" w:rsidRDefault="00581A14" w:rsidP="00041AE8">
      <w:pPr>
        <w:spacing w:after="0" w:line="240" w:lineRule="auto"/>
        <w:rPr>
          <w:color w:val="auto"/>
        </w:rPr>
      </w:pPr>
      <w:r w:rsidRPr="00041AE8">
        <w:rPr>
          <w:color w:val="auto"/>
        </w:rPr>
        <w:tab/>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C"/>
        </w:smartTagPr>
        <w:r w:rsidRPr="00041AE8">
          <w:rPr>
            <w:color w:val="auto"/>
          </w:rPr>
          <w:t>5°C</w:t>
        </w:r>
      </w:smartTag>
      <w:r w:rsidRPr="00041AE8">
        <w:rPr>
          <w:color w:val="auto"/>
        </w:rPr>
        <w:t xml:space="preserve">. Temperatura lepiszcza asfaltowego w zbiorniku magazynowym (roboczym) nie może przekraczać </w:t>
      </w:r>
      <w:smartTag w:uri="urn:schemas-microsoft-com:office:smarttags" w:element="metricconverter">
        <w:smartTagPr>
          <w:attr w:name="ProductID" w:val="190°C"/>
        </w:smartTagPr>
        <w:r w:rsidRPr="00041AE8">
          <w:rPr>
            <w:color w:val="auto"/>
          </w:rPr>
          <w:t>190°C</w:t>
        </w:r>
      </w:smartTag>
      <w:r w:rsidRPr="00041AE8">
        <w:rPr>
          <w:color w:val="auto"/>
        </w:rPr>
        <w:t xml:space="preserve"> dla asfaltu drogowego 35/50.</w:t>
      </w:r>
      <w:r w:rsidRPr="00041AE8">
        <w:rPr>
          <w:color w:val="auto"/>
        </w:rPr>
        <w:tab/>
      </w:r>
    </w:p>
    <w:p w:rsidR="00581A14" w:rsidRPr="00041AE8" w:rsidRDefault="00581A14" w:rsidP="00041AE8">
      <w:pPr>
        <w:spacing w:after="0" w:line="240" w:lineRule="auto"/>
        <w:rPr>
          <w:color w:val="auto"/>
        </w:rPr>
      </w:pPr>
      <w:r w:rsidRPr="00041AE8">
        <w:rPr>
          <w:color w:val="auto"/>
        </w:rPr>
        <w:t xml:space="preserve">Kruszywo powinno być wysuszone i podgrzane tak, aby mieszanka mineralna uzyskała temperaturę właściwą do otoczenia lepiszczem asfaltowym. Temperatura mieszanki mineralnej nie powinna być wyższa o więcej niż </w:t>
      </w:r>
      <w:smartTag w:uri="urn:schemas-microsoft-com:office:smarttags" w:element="metricconverter">
        <w:smartTagPr>
          <w:attr w:name="ProductID" w:val="30°C"/>
        </w:smartTagPr>
        <w:r w:rsidRPr="00041AE8">
          <w:rPr>
            <w:color w:val="auto"/>
          </w:rPr>
          <w:t>30°C</w:t>
        </w:r>
      </w:smartTag>
      <w:r w:rsidRPr="00041AE8">
        <w:rPr>
          <w:color w:val="auto"/>
        </w:rPr>
        <w:t xml:space="preserve"> od najwyższej temperatury mieszanki mineralno-asfaltowej podanej w tablicy 9. W tej tablicy najniższa temperatura dotyczy mieszanki mineralno-asfaltowej dostarczonej na miejsce wbudowania, a najwyższa temperatura dotyczy mieszanki mineralno-asfaltowej bezpośrednio po wytworzeniu w wytwórni.</w:t>
      </w:r>
    </w:p>
    <w:p w:rsidR="00581A14" w:rsidRPr="00041AE8" w:rsidRDefault="00581A14" w:rsidP="00041AE8">
      <w:pPr>
        <w:spacing w:after="0" w:line="240" w:lineRule="auto"/>
        <w:rPr>
          <w:color w:val="auto"/>
        </w:rPr>
      </w:pPr>
    </w:p>
    <w:p w:rsidR="00581A14" w:rsidRPr="00041AE8" w:rsidRDefault="00581A14" w:rsidP="00041AE8">
      <w:pPr>
        <w:spacing w:after="0" w:line="240" w:lineRule="auto"/>
        <w:rPr>
          <w:color w:val="auto"/>
        </w:rPr>
      </w:pPr>
      <w:r w:rsidRPr="00041AE8">
        <w:rPr>
          <w:color w:val="auto"/>
        </w:rPr>
        <w:t>Tablica 9. Najwyższa i najniższa temperatura mieszanki AC [65]</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581A14" w:rsidRPr="00041AE8" w:rsidTr="00C35996">
        <w:tc>
          <w:tcPr>
            <w:tcW w:w="2371" w:type="dxa"/>
          </w:tcPr>
          <w:p w:rsidR="00581A14" w:rsidRPr="00041AE8" w:rsidRDefault="00581A14" w:rsidP="00041AE8">
            <w:pPr>
              <w:spacing w:line="240" w:lineRule="auto"/>
              <w:rPr>
                <w:color w:val="auto"/>
              </w:rPr>
            </w:pPr>
            <w:r w:rsidRPr="00041AE8">
              <w:rPr>
                <w:color w:val="auto"/>
              </w:rPr>
              <w:t>Lepiszcze asfaltowe</w:t>
            </w:r>
          </w:p>
        </w:tc>
        <w:tc>
          <w:tcPr>
            <w:tcW w:w="2590" w:type="dxa"/>
          </w:tcPr>
          <w:p w:rsidR="00581A14" w:rsidRPr="00041AE8" w:rsidRDefault="00581A14" w:rsidP="00041AE8">
            <w:pPr>
              <w:spacing w:line="240" w:lineRule="auto"/>
              <w:rPr>
                <w:color w:val="auto"/>
              </w:rPr>
            </w:pPr>
            <w:r w:rsidRPr="00041AE8">
              <w:rPr>
                <w:color w:val="auto"/>
              </w:rPr>
              <w:t>Temperatura mieszanki [°C]</w:t>
            </w:r>
          </w:p>
        </w:tc>
      </w:tr>
      <w:tr w:rsidR="00581A14" w:rsidRPr="00041AE8" w:rsidTr="00C35996">
        <w:tc>
          <w:tcPr>
            <w:tcW w:w="2371" w:type="dxa"/>
          </w:tcPr>
          <w:p w:rsidR="00581A14" w:rsidRPr="00041AE8" w:rsidRDefault="00581A14" w:rsidP="00041AE8">
            <w:pPr>
              <w:spacing w:line="240" w:lineRule="auto"/>
              <w:rPr>
                <w:color w:val="auto"/>
              </w:rPr>
            </w:pPr>
            <w:r w:rsidRPr="00041AE8">
              <w:rPr>
                <w:color w:val="auto"/>
              </w:rPr>
              <w:t>Asfalt 35/50</w:t>
            </w:r>
          </w:p>
        </w:tc>
        <w:tc>
          <w:tcPr>
            <w:tcW w:w="2590" w:type="dxa"/>
          </w:tcPr>
          <w:p w:rsidR="00581A14" w:rsidRPr="00041AE8" w:rsidRDefault="00581A14" w:rsidP="00041AE8">
            <w:pPr>
              <w:spacing w:line="240" w:lineRule="auto"/>
              <w:rPr>
                <w:color w:val="auto"/>
              </w:rPr>
            </w:pPr>
            <w:r w:rsidRPr="00041AE8">
              <w:rPr>
                <w:color w:val="auto"/>
              </w:rPr>
              <w:t>od 155 do 195</w:t>
            </w:r>
          </w:p>
        </w:tc>
      </w:tr>
    </w:tbl>
    <w:p w:rsidR="00581A14" w:rsidRPr="00041AE8" w:rsidRDefault="00581A14" w:rsidP="00041AE8">
      <w:pPr>
        <w:spacing w:after="0" w:line="240" w:lineRule="auto"/>
        <w:rPr>
          <w:color w:val="auto"/>
        </w:rPr>
      </w:pPr>
    </w:p>
    <w:p w:rsidR="00581A14" w:rsidRPr="00041AE8" w:rsidRDefault="00581A14" w:rsidP="00041AE8">
      <w:pPr>
        <w:spacing w:after="0" w:line="240" w:lineRule="auto"/>
        <w:rPr>
          <w:color w:val="auto"/>
        </w:rPr>
      </w:pPr>
      <w:r w:rsidRPr="00041AE8">
        <w:rPr>
          <w:color w:val="auto"/>
        </w:rPr>
        <w:tab/>
        <w:t>Sposób i czas mieszania składników mieszanki mineralno-asfaltowej powinny zapewnić równomierne otoczenie kruszywa lepiszczem asfaltowym.</w:t>
      </w:r>
    </w:p>
    <w:p w:rsidR="00581A14" w:rsidRPr="00041AE8" w:rsidRDefault="00581A14" w:rsidP="00041AE8">
      <w:pPr>
        <w:spacing w:after="0" w:line="240" w:lineRule="auto"/>
        <w:rPr>
          <w:color w:val="auto"/>
        </w:rPr>
      </w:pPr>
      <w:r w:rsidRPr="00041AE8">
        <w:rPr>
          <w:color w:val="auto"/>
        </w:rPr>
        <w:tab/>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581A14" w:rsidRPr="00041AE8" w:rsidRDefault="00581A14" w:rsidP="00041AE8">
      <w:pPr>
        <w:spacing w:after="0" w:line="240" w:lineRule="auto"/>
        <w:rPr>
          <w:color w:val="auto"/>
        </w:rPr>
      </w:pPr>
      <w:r w:rsidRPr="00041AE8">
        <w:rPr>
          <w:color w:val="auto"/>
        </w:rPr>
        <w:t>5.4. Przygotowanie podłoża</w:t>
      </w:r>
    </w:p>
    <w:p w:rsidR="00581A14" w:rsidRPr="00041AE8" w:rsidRDefault="00581A14" w:rsidP="00041AE8">
      <w:pPr>
        <w:spacing w:after="0" w:line="240" w:lineRule="auto"/>
        <w:rPr>
          <w:color w:val="auto"/>
        </w:rPr>
      </w:pPr>
      <w:r w:rsidRPr="00041AE8">
        <w:rPr>
          <w:color w:val="auto"/>
        </w:rPr>
        <w:tab/>
        <w:t>Podłoże (podbudowa lub stara warstwa ścieralna) pod warstwę wiążącą lub wyrównawczą  z betonu asfaltowego powinno być na całej powierzchni:</w:t>
      </w:r>
    </w:p>
    <w:p w:rsidR="00581A14" w:rsidRPr="00041AE8" w:rsidRDefault="00581A14" w:rsidP="00041AE8">
      <w:pPr>
        <w:spacing w:after="0" w:line="240" w:lineRule="auto"/>
        <w:rPr>
          <w:color w:val="auto"/>
        </w:rPr>
      </w:pPr>
      <w:r w:rsidRPr="00041AE8">
        <w:rPr>
          <w:color w:val="auto"/>
        </w:rPr>
        <w:t>ustabilizowane i nośne,</w:t>
      </w:r>
    </w:p>
    <w:p w:rsidR="00581A14" w:rsidRPr="00041AE8" w:rsidRDefault="00581A14" w:rsidP="00041AE8">
      <w:pPr>
        <w:spacing w:after="0" w:line="240" w:lineRule="auto"/>
        <w:rPr>
          <w:color w:val="auto"/>
        </w:rPr>
      </w:pPr>
      <w:r w:rsidRPr="00041AE8">
        <w:rPr>
          <w:color w:val="auto"/>
        </w:rPr>
        <w:t>czyste, bez zanieczyszczenia lub pozostałości luźnego kruszywa,</w:t>
      </w:r>
    </w:p>
    <w:p w:rsidR="00581A14" w:rsidRPr="00041AE8" w:rsidRDefault="00581A14" w:rsidP="00041AE8">
      <w:pPr>
        <w:spacing w:after="0" w:line="240" w:lineRule="auto"/>
        <w:rPr>
          <w:color w:val="auto"/>
        </w:rPr>
      </w:pPr>
      <w:r w:rsidRPr="00041AE8">
        <w:rPr>
          <w:color w:val="auto"/>
        </w:rPr>
        <w:t>wyprofilowane, równe i bez kolein,</w:t>
      </w:r>
    </w:p>
    <w:p w:rsidR="00581A14" w:rsidRPr="00041AE8" w:rsidRDefault="00581A14" w:rsidP="00041AE8">
      <w:pPr>
        <w:spacing w:after="0" w:line="240" w:lineRule="auto"/>
        <w:rPr>
          <w:color w:val="auto"/>
        </w:rPr>
      </w:pPr>
      <w:r w:rsidRPr="00041AE8">
        <w:rPr>
          <w:color w:val="auto"/>
        </w:rPr>
        <w:lastRenderedPageBreak/>
        <w:t>suche.</w:t>
      </w:r>
    </w:p>
    <w:p w:rsidR="00581A14" w:rsidRPr="00041AE8" w:rsidRDefault="00581A14" w:rsidP="00041AE8">
      <w:pPr>
        <w:spacing w:after="0" w:line="240" w:lineRule="auto"/>
        <w:rPr>
          <w:color w:val="auto"/>
        </w:rPr>
      </w:pPr>
      <w:r w:rsidRPr="00041AE8">
        <w:rPr>
          <w:color w:val="auto"/>
        </w:rPr>
        <w:t>Wymagana równość podłużna jest określona w rozporządzeniu dotyczącym warunków technicznych, jakim powinny odpowiadać drogi publiczne [67]. W wypadku podłoża z warstwy starej nawierzchni, nierówności nie powinny przekraczać wartości podanych w tablicy 10.</w:t>
      </w:r>
    </w:p>
    <w:p w:rsidR="00581A14" w:rsidRPr="00041AE8" w:rsidRDefault="00581A14" w:rsidP="00041AE8">
      <w:pPr>
        <w:spacing w:after="0" w:line="240" w:lineRule="auto"/>
        <w:rPr>
          <w:color w:val="auto"/>
        </w:rPr>
      </w:pPr>
      <w:r w:rsidRPr="00041AE8">
        <w:rPr>
          <w:color w:val="auto"/>
        </w:rPr>
        <w:t>Tablica 10.</w:t>
      </w:r>
      <w:r w:rsidRPr="00041AE8">
        <w:rPr>
          <w:color w:val="auto"/>
        </w:rPr>
        <w:tab/>
        <w:t xml:space="preserve">Maksymalne nierówności podłoża z warstwy starej nawierzchni pod warstwy asfaltowe (pomiar łatą 4-metrową lub równoważną metodą)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3969"/>
        <w:gridCol w:w="2300"/>
      </w:tblGrid>
      <w:tr w:rsidR="00581A14" w:rsidRPr="00041AE8" w:rsidTr="00C35996">
        <w:tc>
          <w:tcPr>
            <w:tcW w:w="1242" w:type="dxa"/>
          </w:tcPr>
          <w:p w:rsidR="00581A14" w:rsidRPr="00041AE8" w:rsidRDefault="00581A14" w:rsidP="00041AE8">
            <w:pPr>
              <w:spacing w:line="240" w:lineRule="auto"/>
              <w:rPr>
                <w:color w:val="auto"/>
              </w:rPr>
            </w:pPr>
          </w:p>
          <w:p w:rsidR="00581A14" w:rsidRPr="00041AE8" w:rsidRDefault="00581A14" w:rsidP="00041AE8">
            <w:pPr>
              <w:spacing w:line="240" w:lineRule="auto"/>
              <w:rPr>
                <w:color w:val="auto"/>
              </w:rPr>
            </w:pPr>
            <w:r w:rsidRPr="00041AE8">
              <w:rPr>
                <w:color w:val="auto"/>
              </w:rPr>
              <w:t>Klasa drogi</w:t>
            </w:r>
          </w:p>
        </w:tc>
        <w:tc>
          <w:tcPr>
            <w:tcW w:w="3969" w:type="dxa"/>
          </w:tcPr>
          <w:p w:rsidR="00581A14" w:rsidRPr="00041AE8" w:rsidRDefault="00581A14" w:rsidP="00041AE8">
            <w:pPr>
              <w:spacing w:line="240" w:lineRule="auto"/>
              <w:rPr>
                <w:color w:val="auto"/>
              </w:rPr>
            </w:pPr>
          </w:p>
          <w:p w:rsidR="00581A14" w:rsidRPr="00041AE8" w:rsidRDefault="00581A14" w:rsidP="00041AE8">
            <w:pPr>
              <w:spacing w:line="240" w:lineRule="auto"/>
              <w:rPr>
                <w:color w:val="auto"/>
              </w:rPr>
            </w:pPr>
            <w:r w:rsidRPr="00041AE8">
              <w:rPr>
                <w:color w:val="auto"/>
              </w:rPr>
              <w:t>Element nawierzchni</w:t>
            </w:r>
          </w:p>
        </w:tc>
        <w:tc>
          <w:tcPr>
            <w:tcW w:w="2300" w:type="dxa"/>
          </w:tcPr>
          <w:p w:rsidR="00581A14" w:rsidRPr="00041AE8" w:rsidRDefault="00581A14" w:rsidP="00041AE8">
            <w:pPr>
              <w:spacing w:line="240" w:lineRule="auto"/>
              <w:rPr>
                <w:color w:val="auto"/>
              </w:rPr>
            </w:pPr>
            <w:r w:rsidRPr="00041AE8">
              <w:rPr>
                <w:color w:val="auto"/>
              </w:rPr>
              <w:t>Maksymalna nierówność podłoża pod warstwę wiążącą [mm]</w:t>
            </w:r>
          </w:p>
        </w:tc>
      </w:tr>
      <w:tr w:rsidR="00581A14" w:rsidRPr="00041AE8" w:rsidTr="00C35996">
        <w:tc>
          <w:tcPr>
            <w:tcW w:w="1242" w:type="dxa"/>
            <w:tcBorders>
              <w:bottom w:val="nil"/>
            </w:tcBorders>
            <w:vAlign w:val="center"/>
          </w:tcPr>
          <w:p w:rsidR="00581A14" w:rsidRPr="00041AE8" w:rsidRDefault="00581A14" w:rsidP="00041AE8">
            <w:pPr>
              <w:spacing w:line="240" w:lineRule="auto"/>
              <w:rPr>
                <w:color w:val="auto"/>
              </w:rPr>
            </w:pPr>
            <w:r w:rsidRPr="00041AE8">
              <w:rPr>
                <w:color w:val="auto"/>
              </w:rPr>
              <w:t>A, S,</w:t>
            </w:r>
          </w:p>
        </w:tc>
        <w:tc>
          <w:tcPr>
            <w:tcW w:w="3969" w:type="dxa"/>
          </w:tcPr>
          <w:p w:rsidR="00581A14" w:rsidRPr="00041AE8" w:rsidRDefault="00581A14" w:rsidP="00041AE8">
            <w:pPr>
              <w:spacing w:line="240" w:lineRule="auto"/>
              <w:rPr>
                <w:color w:val="auto"/>
              </w:rPr>
            </w:pPr>
            <w:r w:rsidRPr="00041AE8">
              <w:rPr>
                <w:color w:val="auto"/>
              </w:rPr>
              <w:t>Pasy: ruchu, awaryjne, dodatkowe, włączania i wyłączania</w:t>
            </w:r>
          </w:p>
        </w:tc>
        <w:tc>
          <w:tcPr>
            <w:tcW w:w="2300" w:type="dxa"/>
          </w:tcPr>
          <w:p w:rsidR="00581A14" w:rsidRPr="00041AE8" w:rsidRDefault="00581A14" w:rsidP="00041AE8">
            <w:pPr>
              <w:spacing w:line="240" w:lineRule="auto"/>
              <w:rPr>
                <w:color w:val="auto"/>
              </w:rPr>
            </w:pPr>
            <w:r w:rsidRPr="00041AE8">
              <w:rPr>
                <w:color w:val="auto"/>
              </w:rPr>
              <w:t>9</w:t>
            </w:r>
          </w:p>
        </w:tc>
      </w:tr>
      <w:tr w:rsidR="00581A14" w:rsidRPr="00041AE8" w:rsidTr="00C35996">
        <w:tc>
          <w:tcPr>
            <w:tcW w:w="1242" w:type="dxa"/>
            <w:tcBorders>
              <w:top w:val="nil"/>
            </w:tcBorders>
            <w:vAlign w:val="center"/>
          </w:tcPr>
          <w:p w:rsidR="00581A14" w:rsidRPr="00041AE8" w:rsidRDefault="00581A14" w:rsidP="00041AE8">
            <w:pPr>
              <w:spacing w:line="240" w:lineRule="auto"/>
              <w:rPr>
                <w:color w:val="auto"/>
              </w:rPr>
            </w:pPr>
            <w:r w:rsidRPr="00041AE8">
              <w:rPr>
                <w:color w:val="auto"/>
              </w:rPr>
              <w:t>GP</w:t>
            </w:r>
          </w:p>
        </w:tc>
        <w:tc>
          <w:tcPr>
            <w:tcW w:w="3969" w:type="dxa"/>
          </w:tcPr>
          <w:p w:rsidR="00581A14" w:rsidRPr="00041AE8" w:rsidRDefault="00581A14" w:rsidP="00041AE8">
            <w:pPr>
              <w:spacing w:line="240" w:lineRule="auto"/>
              <w:rPr>
                <w:color w:val="auto"/>
              </w:rPr>
            </w:pPr>
            <w:r w:rsidRPr="00041AE8">
              <w:rPr>
                <w:color w:val="auto"/>
              </w:rPr>
              <w:t>Jezdnie łącznic, jezdnie MOP, utwardzone pobocza</w:t>
            </w:r>
          </w:p>
        </w:tc>
        <w:tc>
          <w:tcPr>
            <w:tcW w:w="2300" w:type="dxa"/>
          </w:tcPr>
          <w:p w:rsidR="00581A14" w:rsidRPr="00041AE8" w:rsidRDefault="00581A14" w:rsidP="00041AE8">
            <w:pPr>
              <w:spacing w:line="240" w:lineRule="auto"/>
              <w:rPr>
                <w:color w:val="auto"/>
              </w:rPr>
            </w:pPr>
            <w:r w:rsidRPr="00041AE8">
              <w:rPr>
                <w:color w:val="auto"/>
              </w:rPr>
              <w:t>10</w:t>
            </w:r>
          </w:p>
        </w:tc>
      </w:tr>
      <w:tr w:rsidR="00581A14" w:rsidRPr="00041AE8" w:rsidTr="00C35996">
        <w:tc>
          <w:tcPr>
            <w:tcW w:w="1242" w:type="dxa"/>
            <w:vAlign w:val="center"/>
          </w:tcPr>
          <w:p w:rsidR="00581A14" w:rsidRPr="00041AE8" w:rsidRDefault="00581A14" w:rsidP="00041AE8">
            <w:pPr>
              <w:spacing w:line="240" w:lineRule="auto"/>
              <w:rPr>
                <w:color w:val="auto"/>
              </w:rPr>
            </w:pPr>
            <w:r w:rsidRPr="00041AE8">
              <w:rPr>
                <w:color w:val="auto"/>
              </w:rPr>
              <w:t>G</w:t>
            </w:r>
          </w:p>
        </w:tc>
        <w:tc>
          <w:tcPr>
            <w:tcW w:w="3969" w:type="dxa"/>
          </w:tcPr>
          <w:p w:rsidR="00581A14" w:rsidRPr="00041AE8" w:rsidRDefault="00581A14" w:rsidP="00041AE8">
            <w:pPr>
              <w:spacing w:line="240" w:lineRule="auto"/>
              <w:rPr>
                <w:color w:val="auto"/>
              </w:rPr>
            </w:pPr>
            <w:r w:rsidRPr="00041AE8">
              <w:rPr>
                <w:color w:val="auto"/>
              </w:rPr>
              <w:t>Pasy: ruchu, dodatkowe, włączania i wyłączania, postojowe, jezdnie łącznic, utwardzone pobocza</w:t>
            </w:r>
          </w:p>
        </w:tc>
        <w:tc>
          <w:tcPr>
            <w:tcW w:w="2300" w:type="dxa"/>
          </w:tcPr>
          <w:p w:rsidR="00581A14" w:rsidRPr="00041AE8" w:rsidRDefault="00581A14" w:rsidP="00041AE8">
            <w:pPr>
              <w:spacing w:line="240" w:lineRule="auto"/>
              <w:rPr>
                <w:color w:val="auto"/>
              </w:rPr>
            </w:pPr>
          </w:p>
          <w:p w:rsidR="00581A14" w:rsidRPr="00041AE8" w:rsidRDefault="00581A14" w:rsidP="00041AE8">
            <w:pPr>
              <w:spacing w:line="240" w:lineRule="auto"/>
              <w:rPr>
                <w:color w:val="auto"/>
              </w:rPr>
            </w:pPr>
            <w:r w:rsidRPr="00041AE8">
              <w:rPr>
                <w:color w:val="auto"/>
              </w:rPr>
              <w:t>10</w:t>
            </w:r>
          </w:p>
        </w:tc>
      </w:tr>
      <w:tr w:rsidR="00581A14" w:rsidRPr="00041AE8" w:rsidTr="00C35996">
        <w:tc>
          <w:tcPr>
            <w:tcW w:w="1242" w:type="dxa"/>
            <w:vAlign w:val="center"/>
          </w:tcPr>
          <w:p w:rsidR="00581A14" w:rsidRPr="00041AE8" w:rsidRDefault="00581A14" w:rsidP="00041AE8">
            <w:pPr>
              <w:spacing w:line="240" w:lineRule="auto"/>
              <w:rPr>
                <w:color w:val="auto"/>
              </w:rPr>
            </w:pPr>
            <w:r w:rsidRPr="00041AE8">
              <w:rPr>
                <w:color w:val="auto"/>
              </w:rPr>
              <w:t>Z, L, D</w:t>
            </w:r>
          </w:p>
        </w:tc>
        <w:tc>
          <w:tcPr>
            <w:tcW w:w="3969" w:type="dxa"/>
          </w:tcPr>
          <w:p w:rsidR="00581A14" w:rsidRPr="00041AE8" w:rsidRDefault="00581A14" w:rsidP="00041AE8">
            <w:pPr>
              <w:spacing w:line="240" w:lineRule="auto"/>
              <w:rPr>
                <w:color w:val="auto"/>
              </w:rPr>
            </w:pPr>
            <w:r w:rsidRPr="00041AE8">
              <w:rPr>
                <w:color w:val="auto"/>
              </w:rPr>
              <w:t>Pasy ruchu</w:t>
            </w:r>
          </w:p>
        </w:tc>
        <w:tc>
          <w:tcPr>
            <w:tcW w:w="2300" w:type="dxa"/>
          </w:tcPr>
          <w:p w:rsidR="00581A14" w:rsidRPr="00041AE8" w:rsidRDefault="00581A14" w:rsidP="00041AE8">
            <w:pPr>
              <w:spacing w:line="240" w:lineRule="auto"/>
              <w:rPr>
                <w:color w:val="auto"/>
              </w:rPr>
            </w:pPr>
            <w:r w:rsidRPr="00041AE8">
              <w:rPr>
                <w:color w:val="auto"/>
              </w:rPr>
              <w:t>12</w:t>
            </w:r>
          </w:p>
        </w:tc>
      </w:tr>
    </w:tbl>
    <w:p w:rsidR="00581A14" w:rsidRPr="00041AE8" w:rsidRDefault="00581A14" w:rsidP="00041AE8">
      <w:pPr>
        <w:spacing w:after="0" w:line="240" w:lineRule="auto"/>
        <w:rPr>
          <w:color w:val="auto"/>
        </w:rPr>
      </w:pPr>
    </w:p>
    <w:p w:rsidR="00581A14" w:rsidRPr="00041AE8" w:rsidRDefault="00581A14" w:rsidP="00041AE8">
      <w:pPr>
        <w:spacing w:after="0" w:line="240" w:lineRule="auto"/>
        <w:rPr>
          <w:color w:val="auto"/>
        </w:rPr>
      </w:pPr>
    </w:p>
    <w:p w:rsidR="00581A14" w:rsidRPr="00041AE8" w:rsidRDefault="00581A14" w:rsidP="00041AE8">
      <w:pPr>
        <w:spacing w:after="0" w:line="240" w:lineRule="auto"/>
        <w:rPr>
          <w:color w:val="auto"/>
        </w:rPr>
      </w:pPr>
      <w:r w:rsidRPr="00041AE8">
        <w:rPr>
          <w:color w:val="auto"/>
        </w:rPr>
        <w:t>Jeżeli nierówności  są większe niż dopuszczalne, to należy wyrównać podłoże.</w:t>
      </w:r>
    </w:p>
    <w:p w:rsidR="00581A14" w:rsidRPr="00041AE8" w:rsidRDefault="00581A14" w:rsidP="00041AE8">
      <w:pPr>
        <w:spacing w:after="0" w:line="240" w:lineRule="auto"/>
        <w:rPr>
          <w:color w:val="auto"/>
        </w:rPr>
      </w:pPr>
      <w:r w:rsidRPr="00041AE8">
        <w:rPr>
          <w:color w:val="auto"/>
        </w:rPr>
        <w:tab/>
        <w:t>Rzędne wysokościowe podłoża oraz urządzeń usytuowanych w nawierzchni lub ją ograniczających powinny być zgodne z dokumentacją projektową. Z podłoża powinien być zapewniony odpływ wody.</w:t>
      </w:r>
    </w:p>
    <w:p w:rsidR="00581A14" w:rsidRPr="00041AE8" w:rsidRDefault="00581A14" w:rsidP="00041AE8">
      <w:pPr>
        <w:spacing w:after="0" w:line="240" w:lineRule="auto"/>
        <w:rPr>
          <w:color w:val="auto"/>
        </w:rPr>
      </w:pPr>
      <w:r w:rsidRPr="00041AE8">
        <w:rPr>
          <w:color w:val="auto"/>
        </w:rPr>
        <w:tab/>
        <w:t>Nierówności podłoża (w tym powierzchnię istniejącej warstwy ścieralnej) należy wyrównać poprzez frezowanie lub wykonanie warstwy wyrównawczej.</w:t>
      </w:r>
    </w:p>
    <w:p w:rsidR="00581A14" w:rsidRPr="00041AE8" w:rsidRDefault="00581A14" w:rsidP="00041AE8">
      <w:pPr>
        <w:spacing w:after="0" w:line="240" w:lineRule="auto"/>
        <w:rPr>
          <w:color w:val="auto"/>
        </w:rPr>
      </w:pPr>
      <w:r w:rsidRPr="00041AE8">
        <w:rPr>
          <w:color w:val="auto"/>
        </w:rPr>
        <w:tab/>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581A14" w:rsidRPr="00041AE8" w:rsidRDefault="00581A14" w:rsidP="00041AE8">
      <w:pPr>
        <w:spacing w:after="0" w:line="240" w:lineRule="auto"/>
        <w:rPr>
          <w:color w:val="auto"/>
        </w:rPr>
      </w:pPr>
      <w:r w:rsidRPr="00041AE8">
        <w:rPr>
          <w:color w:val="auto"/>
        </w:rPr>
        <w:tab/>
        <w:t>W celu polepszenia połączenia między warstwami technologicznymi nawierzchni powierzchnia podłoża powinna być w ocenie wizualnej chropowata.</w:t>
      </w:r>
    </w:p>
    <w:p w:rsidR="00581A14" w:rsidRPr="00041AE8" w:rsidRDefault="00581A14" w:rsidP="00041AE8">
      <w:pPr>
        <w:spacing w:after="0" w:line="240" w:lineRule="auto"/>
        <w:rPr>
          <w:color w:val="auto"/>
        </w:rPr>
      </w:pPr>
      <w:r w:rsidRPr="00041AE8">
        <w:rPr>
          <w:color w:val="auto"/>
        </w:rPr>
        <w:tab/>
        <w:t>Szerokie szczeliny w podłożu należy wypełnić odpowiednim materiałem, np. zalewami drogowymi według PN-EN 14188-1 [60] lub PN-EN 14188-2 [61] albo innymi materiałami według norm lub aprobat technicznych.</w:t>
      </w:r>
    </w:p>
    <w:p w:rsidR="00581A14" w:rsidRPr="00041AE8" w:rsidRDefault="00581A14" w:rsidP="00041AE8">
      <w:pPr>
        <w:spacing w:after="0" w:line="240" w:lineRule="auto"/>
        <w:rPr>
          <w:color w:val="auto"/>
        </w:rPr>
      </w:pPr>
      <w:r w:rsidRPr="00041AE8">
        <w:rPr>
          <w:color w:val="auto"/>
        </w:rPr>
        <w:tab/>
        <w:t xml:space="preserve">Na podłożu wykazującym zniszczenia w postaci siatki spękań zmęczeniowych lub spękań poprzecznych zaleca się stosowanie membrany </w:t>
      </w:r>
      <w:proofErr w:type="spellStart"/>
      <w:r w:rsidRPr="00041AE8">
        <w:rPr>
          <w:color w:val="auto"/>
        </w:rPr>
        <w:t>przeciwspękaniowej</w:t>
      </w:r>
      <w:proofErr w:type="spellEnd"/>
      <w:r w:rsidRPr="00041AE8">
        <w:rPr>
          <w:color w:val="auto"/>
        </w:rPr>
        <w:t xml:space="preserve">, np. mieszanki mineralno-asfaltowej, warstwy SAMI lub z </w:t>
      </w:r>
      <w:proofErr w:type="spellStart"/>
      <w:r w:rsidRPr="00041AE8">
        <w:rPr>
          <w:color w:val="auto"/>
        </w:rPr>
        <w:t>geosyntetyków</w:t>
      </w:r>
      <w:proofErr w:type="spellEnd"/>
      <w:r w:rsidRPr="00041AE8">
        <w:rPr>
          <w:color w:val="auto"/>
        </w:rPr>
        <w:t xml:space="preserve"> według norm lub aprobat technicznych.</w:t>
      </w:r>
    </w:p>
    <w:p w:rsidR="00581A14" w:rsidRPr="00041AE8" w:rsidRDefault="00581A14" w:rsidP="00041AE8">
      <w:pPr>
        <w:spacing w:after="0" w:line="240" w:lineRule="auto"/>
        <w:rPr>
          <w:color w:val="auto"/>
        </w:rPr>
      </w:pPr>
      <w:r w:rsidRPr="00041AE8">
        <w:rPr>
          <w:color w:val="auto"/>
        </w:rPr>
        <w:t>5.5. Próba technologiczna</w:t>
      </w:r>
    </w:p>
    <w:p w:rsidR="00581A14" w:rsidRPr="00041AE8" w:rsidRDefault="00581A14" w:rsidP="00041AE8">
      <w:pPr>
        <w:spacing w:after="0" w:line="240" w:lineRule="auto"/>
        <w:rPr>
          <w:color w:val="auto"/>
        </w:rPr>
      </w:pPr>
      <w:r w:rsidRPr="00041AE8">
        <w:rPr>
          <w:color w:val="auto"/>
        </w:rPr>
        <w:tab/>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rsidR="00581A14" w:rsidRPr="00041AE8" w:rsidRDefault="00581A14" w:rsidP="00041AE8">
      <w:pPr>
        <w:spacing w:after="0" w:line="240" w:lineRule="auto"/>
        <w:rPr>
          <w:color w:val="auto"/>
        </w:rPr>
      </w:pPr>
      <w:r w:rsidRPr="00041AE8">
        <w:rPr>
          <w:color w:val="auto"/>
        </w:rPr>
        <w:tab/>
        <w:t xml:space="preserve">Nie dopuszcza się oceniania dokładności pracy otaczarki oraz prawidłowości składu mieszanki mineralnej na podstawie tzw. suchego </w:t>
      </w:r>
      <w:proofErr w:type="spellStart"/>
      <w:r w:rsidRPr="00041AE8">
        <w:rPr>
          <w:color w:val="auto"/>
        </w:rPr>
        <w:t>zarobu</w:t>
      </w:r>
      <w:proofErr w:type="spellEnd"/>
      <w:r w:rsidRPr="00041AE8">
        <w:rPr>
          <w:color w:val="auto"/>
        </w:rPr>
        <w:t>, z uwagi na możliwą segregację kruszywa.</w:t>
      </w:r>
    </w:p>
    <w:p w:rsidR="00581A14" w:rsidRPr="00041AE8" w:rsidRDefault="00581A14" w:rsidP="00041AE8">
      <w:pPr>
        <w:spacing w:after="0" w:line="240" w:lineRule="auto"/>
        <w:rPr>
          <w:color w:val="auto"/>
        </w:rPr>
      </w:pPr>
      <w:r w:rsidRPr="00041AE8">
        <w:rPr>
          <w:color w:val="auto"/>
        </w:rPr>
        <w:tab/>
        <w:t>Mieszankę wyprodukowaną po ustabilizowaniu się pracy otaczarki należy zgromadzić w silosie lub załadować na samochód. Próbki do badań należy pobierać ze skrzyni samochodu zgodnie z metodą określoną w PN-EN 12697-27 [39].</w:t>
      </w:r>
    </w:p>
    <w:p w:rsidR="00581A14" w:rsidRPr="00041AE8" w:rsidRDefault="00581A14" w:rsidP="00041AE8">
      <w:pPr>
        <w:spacing w:after="0" w:line="240" w:lineRule="auto"/>
        <w:rPr>
          <w:color w:val="auto"/>
        </w:rPr>
      </w:pPr>
      <w:r w:rsidRPr="00041AE8">
        <w:rPr>
          <w:color w:val="auto"/>
        </w:rPr>
        <w:tab/>
        <w:t>Na podstawie uzyskanych wyników Inżynier podejmuje decyzję o wykonaniu odcinka próbnego.</w:t>
      </w:r>
    </w:p>
    <w:p w:rsidR="00581A14" w:rsidRPr="00041AE8" w:rsidRDefault="00581A14" w:rsidP="00041AE8">
      <w:pPr>
        <w:spacing w:after="0" w:line="240" w:lineRule="auto"/>
        <w:rPr>
          <w:color w:val="auto"/>
        </w:rPr>
      </w:pPr>
      <w:r w:rsidRPr="00041AE8">
        <w:rPr>
          <w:color w:val="auto"/>
        </w:rPr>
        <w:t>5.6. Odcinek próbny</w:t>
      </w:r>
    </w:p>
    <w:p w:rsidR="00581A14" w:rsidRPr="00041AE8" w:rsidRDefault="00581A14" w:rsidP="00041AE8">
      <w:pPr>
        <w:spacing w:after="0" w:line="240" w:lineRule="auto"/>
        <w:rPr>
          <w:color w:val="auto"/>
        </w:rPr>
      </w:pPr>
      <w:r w:rsidRPr="00041AE8">
        <w:rPr>
          <w:color w:val="auto"/>
        </w:rPr>
        <w:tab/>
        <w:t xml:space="preserve">Przed przystąpieniem do wykonania warstwy wiążącej z betonu asfaltowego Wykonawca wykona odcinek próbny celem uściślenia organizacji wytwarzania i układania oraz ustalenia warunków zagęszczania. </w:t>
      </w:r>
    </w:p>
    <w:p w:rsidR="00581A14" w:rsidRPr="00041AE8" w:rsidRDefault="00581A14" w:rsidP="00041AE8">
      <w:pPr>
        <w:spacing w:after="0" w:line="240" w:lineRule="auto"/>
        <w:rPr>
          <w:color w:val="auto"/>
        </w:rPr>
      </w:pPr>
      <w:r w:rsidRPr="00041AE8">
        <w:rPr>
          <w:color w:val="auto"/>
        </w:rPr>
        <w:tab/>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smartTagPr>
        <w:r w:rsidRPr="00041AE8">
          <w:rPr>
            <w:color w:val="auto"/>
          </w:rPr>
          <w:t>500 m2</w:t>
        </w:r>
      </w:smartTag>
      <w:r w:rsidRPr="00041AE8">
        <w:rPr>
          <w:color w:val="auto"/>
        </w:rPr>
        <w:t xml:space="preserve">, a długość co najmniej </w:t>
      </w:r>
      <w:smartTag w:uri="urn:schemas-microsoft-com:office:smarttags" w:element="metricconverter">
        <w:smartTagPr>
          <w:attr w:name="ProductID" w:val="50 m"/>
        </w:smartTagPr>
        <w:r w:rsidRPr="00041AE8">
          <w:rPr>
            <w:color w:val="auto"/>
          </w:rPr>
          <w:t>50 m</w:t>
        </w:r>
      </w:smartTag>
      <w:r w:rsidRPr="00041AE8">
        <w:rPr>
          <w:color w:val="auto"/>
        </w:rPr>
        <w:t>. Na odcinku próbnym Wykonawca powinien użyć takich materiałów oraz sprzętu jakie zamierza stosować do wykonania warstwy.</w:t>
      </w:r>
    </w:p>
    <w:p w:rsidR="00581A14" w:rsidRPr="00041AE8" w:rsidRDefault="00581A14" w:rsidP="00041AE8">
      <w:pPr>
        <w:spacing w:after="0" w:line="240" w:lineRule="auto"/>
        <w:rPr>
          <w:color w:val="auto"/>
        </w:rPr>
      </w:pPr>
      <w:r w:rsidRPr="00041AE8">
        <w:rPr>
          <w:color w:val="auto"/>
        </w:rPr>
        <w:tab/>
        <w:t>Wykonawca może przystąpić do realizacji robót po zaakceptowaniu przez Inżyniera technologii wbudowania i zagęszczania oraz wyników z odcinka próbnego.</w:t>
      </w:r>
    </w:p>
    <w:p w:rsidR="00581A14" w:rsidRPr="00041AE8" w:rsidRDefault="00581A14" w:rsidP="00041AE8">
      <w:pPr>
        <w:spacing w:after="0" w:line="240" w:lineRule="auto"/>
        <w:rPr>
          <w:color w:val="auto"/>
        </w:rPr>
      </w:pPr>
      <w:r w:rsidRPr="00041AE8">
        <w:rPr>
          <w:color w:val="auto"/>
        </w:rPr>
        <w:t xml:space="preserve">5.7. Połączenie </w:t>
      </w:r>
      <w:proofErr w:type="spellStart"/>
      <w:r w:rsidRPr="00041AE8">
        <w:rPr>
          <w:color w:val="auto"/>
        </w:rPr>
        <w:t>międzywarstwowe</w:t>
      </w:r>
      <w:proofErr w:type="spellEnd"/>
    </w:p>
    <w:p w:rsidR="00581A14" w:rsidRPr="00041AE8" w:rsidRDefault="00581A14" w:rsidP="00041AE8">
      <w:pPr>
        <w:spacing w:after="0" w:line="240" w:lineRule="auto"/>
        <w:rPr>
          <w:color w:val="auto"/>
        </w:rPr>
      </w:pPr>
      <w:r w:rsidRPr="00041AE8">
        <w:rPr>
          <w:color w:val="auto"/>
        </w:rPr>
        <w:tab/>
        <w:t>Uzyskanie wymaganej trwałości nawierzchni jest uzależnione od zapewnienia połączenia między warstwami i ich współpracy w przenoszeniu obciążenia nawierzchni ruchem.</w:t>
      </w:r>
    </w:p>
    <w:p w:rsidR="00581A14" w:rsidRPr="00041AE8" w:rsidRDefault="00581A14" w:rsidP="00041AE8">
      <w:pPr>
        <w:spacing w:after="0" w:line="240" w:lineRule="auto"/>
        <w:rPr>
          <w:color w:val="auto"/>
        </w:rPr>
      </w:pPr>
      <w:r w:rsidRPr="00041AE8">
        <w:rPr>
          <w:color w:val="auto"/>
        </w:rPr>
        <w:tab/>
        <w:t>Podłoże powinno być skropione lepiszczem. Ma to na celu zwiększenie połączenia między warstwami konstrukcyjnymi oraz zabezpieczenie przed wnikaniem i zaleganiem wody między warstwami.</w:t>
      </w:r>
    </w:p>
    <w:p w:rsidR="00581A14" w:rsidRPr="00041AE8" w:rsidRDefault="00581A14" w:rsidP="00041AE8">
      <w:pPr>
        <w:spacing w:after="0" w:line="240" w:lineRule="auto"/>
        <w:rPr>
          <w:color w:val="auto"/>
        </w:rPr>
      </w:pPr>
      <w:r w:rsidRPr="00041AE8">
        <w:rPr>
          <w:color w:val="auto"/>
        </w:rPr>
        <w:tab/>
        <w:t>Skropienie lepiszczem podłoża (np. podbudowa asfaltowa), przed ułożeniem warstwy wiążącej z betonu asfaltowego powinno być wykonane w ilości podanej w przeliczeniu na pozostałe lepiszcze, tj. 0,3 ÷ 0,5 kg/m2, przy czym:</w:t>
      </w:r>
    </w:p>
    <w:p w:rsidR="00581A14" w:rsidRPr="00041AE8" w:rsidRDefault="00581A14" w:rsidP="00041AE8">
      <w:pPr>
        <w:spacing w:after="0" w:line="240" w:lineRule="auto"/>
        <w:rPr>
          <w:color w:val="auto"/>
        </w:rPr>
      </w:pPr>
      <w:r w:rsidRPr="00041AE8">
        <w:rPr>
          <w:color w:val="auto"/>
        </w:rPr>
        <w:t>zaleca się stosować emulsję modyfikowaną polimerem,</w:t>
      </w:r>
    </w:p>
    <w:p w:rsidR="00581A14" w:rsidRPr="00041AE8" w:rsidRDefault="00581A14" w:rsidP="00041AE8">
      <w:pPr>
        <w:spacing w:after="0" w:line="240" w:lineRule="auto"/>
        <w:rPr>
          <w:color w:val="auto"/>
        </w:rPr>
      </w:pPr>
      <w:r w:rsidRPr="00041AE8">
        <w:rPr>
          <w:color w:val="auto"/>
        </w:rPr>
        <w:lastRenderedPageBreak/>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rsidR="00581A14" w:rsidRPr="00041AE8" w:rsidRDefault="00581A14" w:rsidP="00041AE8">
      <w:pPr>
        <w:spacing w:after="0" w:line="240" w:lineRule="auto"/>
        <w:rPr>
          <w:color w:val="auto"/>
        </w:rPr>
      </w:pPr>
      <w:r w:rsidRPr="00041AE8">
        <w:rPr>
          <w:color w:val="auto"/>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581A14" w:rsidRPr="00041AE8" w:rsidRDefault="00581A14" w:rsidP="00041AE8">
      <w:pPr>
        <w:spacing w:after="0" w:line="240" w:lineRule="auto"/>
        <w:rPr>
          <w:color w:val="auto"/>
        </w:rPr>
      </w:pPr>
      <w:r w:rsidRPr="00041AE8">
        <w:rPr>
          <w:color w:val="auto"/>
        </w:rPr>
        <w:t>W wypadku stosowania emulsji asfaltowej podłoże powinno być skropione 0,5 h przed układaniem warstwy asfaltowej w celu odparowania wody.</w:t>
      </w:r>
    </w:p>
    <w:p w:rsidR="00581A14" w:rsidRPr="00041AE8" w:rsidRDefault="00581A14" w:rsidP="00041AE8">
      <w:pPr>
        <w:spacing w:after="0" w:line="240" w:lineRule="auto"/>
        <w:rPr>
          <w:color w:val="auto"/>
        </w:rPr>
      </w:pPr>
      <w:r w:rsidRPr="00041AE8">
        <w:rPr>
          <w:color w:val="auto"/>
        </w:rPr>
        <w:t>Czas ten nie dotyczy skrapiania rampą zamontowaną na rozkładarce.</w:t>
      </w:r>
    </w:p>
    <w:p w:rsidR="00581A14" w:rsidRPr="00041AE8" w:rsidRDefault="00581A14" w:rsidP="00041AE8">
      <w:pPr>
        <w:spacing w:after="0" w:line="240" w:lineRule="auto"/>
        <w:rPr>
          <w:color w:val="auto"/>
        </w:rPr>
      </w:pPr>
      <w:r w:rsidRPr="00041AE8">
        <w:rPr>
          <w:color w:val="auto"/>
        </w:rPr>
        <w:t>5.8. Wbudowanie mieszanki mineralno-asfaltowej</w:t>
      </w:r>
    </w:p>
    <w:p w:rsidR="00581A14" w:rsidRPr="00041AE8" w:rsidRDefault="00581A14" w:rsidP="00041AE8">
      <w:pPr>
        <w:spacing w:after="0" w:line="240" w:lineRule="auto"/>
        <w:rPr>
          <w:color w:val="auto"/>
        </w:rPr>
      </w:pPr>
      <w:r w:rsidRPr="00041AE8">
        <w:rPr>
          <w:color w:val="auto"/>
        </w:rPr>
        <w:tab/>
        <w:t>Mieszankę mineralno-asfaltową można wbudowywać na podłożu przygotowanym zgodnie z zapisami w punktach 5.4 i 5.7.</w:t>
      </w:r>
    </w:p>
    <w:p w:rsidR="00581A14" w:rsidRPr="00041AE8" w:rsidRDefault="00581A14" w:rsidP="00041AE8">
      <w:pPr>
        <w:spacing w:after="0" w:line="240" w:lineRule="auto"/>
        <w:rPr>
          <w:color w:val="auto"/>
        </w:rPr>
      </w:pPr>
      <w:r w:rsidRPr="00041AE8">
        <w:rPr>
          <w:color w:val="auto"/>
        </w:rPr>
        <w:t>Temperatura podłoża pod rozkładaną warstwę nie może być niższa niż  +5oC.</w:t>
      </w:r>
    </w:p>
    <w:p w:rsidR="00581A14" w:rsidRPr="00041AE8" w:rsidRDefault="00581A14" w:rsidP="00041AE8">
      <w:pPr>
        <w:spacing w:after="0" w:line="240" w:lineRule="auto"/>
        <w:rPr>
          <w:color w:val="auto"/>
        </w:rPr>
      </w:pPr>
      <w:r w:rsidRPr="00041AE8">
        <w:rPr>
          <w:color w:val="auto"/>
        </w:rPr>
        <w:tab/>
        <w:t>Transport mieszanki mineralno-asfaltowej asfaltowej powinien być zgodny z zaleceniami podanymi w punkcie 4.2.</w:t>
      </w:r>
    </w:p>
    <w:p w:rsidR="00581A14" w:rsidRPr="00041AE8" w:rsidRDefault="00581A14" w:rsidP="00041AE8">
      <w:pPr>
        <w:spacing w:after="0" w:line="240" w:lineRule="auto"/>
        <w:rPr>
          <w:color w:val="auto"/>
        </w:rPr>
      </w:pPr>
      <w:r w:rsidRPr="00041AE8">
        <w:rPr>
          <w:color w:val="auto"/>
        </w:rPr>
        <w:tab/>
        <w:t>Mieszankę mineralno-asfaltową asfaltową należy wbudowywać w odpowiednich warunkach atmosferycznych.</w:t>
      </w:r>
    </w:p>
    <w:p w:rsidR="00581A14" w:rsidRPr="00041AE8" w:rsidRDefault="00581A14" w:rsidP="00041AE8">
      <w:pPr>
        <w:spacing w:after="0" w:line="240" w:lineRule="auto"/>
        <w:rPr>
          <w:color w:val="auto"/>
        </w:rPr>
      </w:pPr>
      <w:r w:rsidRPr="00041AE8">
        <w:rPr>
          <w:color w:val="auto"/>
        </w:rPr>
        <w:tab/>
        <w:t>Temperatura otoczenia w ciągu doby nie powinna być niższa od temperatury podanej w tablicy 11. Temperatura otoczenia może być niższa w wypadku stosowania ogrzewania podłoża. Nie dopuszcza się układania mieszanki mineralno-asfaltowej asfaltowej podczas silnego wiatru (V &gt; 16 m/s).</w:t>
      </w:r>
    </w:p>
    <w:p w:rsidR="00581A14" w:rsidRPr="00041AE8" w:rsidRDefault="00581A14" w:rsidP="00041AE8">
      <w:pPr>
        <w:spacing w:after="0" w:line="240" w:lineRule="auto"/>
        <w:rPr>
          <w:color w:val="auto"/>
        </w:rPr>
      </w:pPr>
      <w:r w:rsidRPr="00041AE8">
        <w:rPr>
          <w:color w:val="auto"/>
        </w:rPr>
        <w:tab/>
        <w:t>W wypadku stosowania mieszanek mineralno-asfaltowych z dodatkiem obniżającym temperaturę mieszania i wbudowania należy indywidualnie określić wymagane warunki otoczenia.</w:t>
      </w:r>
    </w:p>
    <w:p w:rsidR="00581A14" w:rsidRPr="00041AE8" w:rsidRDefault="00581A14" w:rsidP="00041AE8">
      <w:pPr>
        <w:spacing w:after="0" w:line="240" w:lineRule="auto"/>
        <w:rPr>
          <w:color w:val="auto"/>
        </w:rPr>
      </w:pPr>
    </w:p>
    <w:p w:rsidR="00581A14" w:rsidRPr="00041AE8" w:rsidRDefault="00581A14" w:rsidP="00041AE8">
      <w:pPr>
        <w:spacing w:after="0" w:line="240" w:lineRule="auto"/>
        <w:rPr>
          <w:color w:val="auto"/>
        </w:rPr>
      </w:pPr>
      <w:r w:rsidRPr="00041AE8">
        <w:rPr>
          <w:color w:val="auto"/>
        </w:rPr>
        <w:t>Tablica 11.</w:t>
      </w:r>
      <w:r w:rsidRPr="00041AE8">
        <w:rPr>
          <w:color w:val="auto"/>
        </w:rPr>
        <w:tab/>
        <w:t>Minimalna temperatura otoczenia na wysokości 2m podczas wykonywania warstwy wiążącej lub wyrównawczej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693"/>
        <w:gridCol w:w="1591"/>
      </w:tblGrid>
      <w:tr w:rsidR="00581A14" w:rsidRPr="00041AE8" w:rsidTr="00C35996">
        <w:tc>
          <w:tcPr>
            <w:tcW w:w="3227" w:type="dxa"/>
            <w:vMerge w:val="restart"/>
            <w:vAlign w:val="center"/>
          </w:tcPr>
          <w:p w:rsidR="00581A14" w:rsidRPr="00041AE8" w:rsidRDefault="00581A14" w:rsidP="00041AE8">
            <w:pPr>
              <w:spacing w:line="240" w:lineRule="auto"/>
              <w:rPr>
                <w:color w:val="auto"/>
              </w:rPr>
            </w:pPr>
            <w:r w:rsidRPr="00041AE8">
              <w:rPr>
                <w:color w:val="auto"/>
              </w:rPr>
              <w:t>Rodzaj robót</w:t>
            </w:r>
          </w:p>
        </w:tc>
        <w:tc>
          <w:tcPr>
            <w:tcW w:w="4284" w:type="dxa"/>
            <w:gridSpan w:val="2"/>
          </w:tcPr>
          <w:p w:rsidR="00581A14" w:rsidRPr="00041AE8" w:rsidRDefault="00581A14" w:rsidP="00041AE8">
            <w:pPr>
              <w:spacing w:line="240" w:lineRule="auto"/>
              <w:rPr>
                <w:color w:val="auto"/>
              </w:rPr>
            </w:pPr>
            <w:r w:rsidRPr="00041AE8">
              <w:rPr>
                <w:color w:val="auto"/>
              </w:rPr>
              <w:t>Minimalna temperatura otoczenia  [°C]</w:t>
            </w:r>
          </w:p>
        </w:tc>
      </w:tr>
      <w:tr w:rsidR="00581A14" w:rsidRPr="00041AE8" w:rsidTr="00C35996">
        <w:tc>
          <w:tcPr>
            <w:tcW w:w="3227" w:type="dxa"/>
            <w:vMerge/>
          </w:tcPr>
          <w:p w:rsidR="00581A14" w:rsidRPr="00041AE8" w:rsidRDefault="00581A14" w:rsidP="00041AE8">
            <w:pPr>
              <w:spacing w:line="240" w:lineRule="auto"/>
              <w:rPr>
                <w:color w:val="auto"/>
              </w:rPr>
            </w:pPr>
          </w:p>
        </w:tc>
        <w:tc>
          <w:tcPr>
            <w:tcW w:w="2693" w:type="dxa"/>
          </w:tcPr>
          <w:p w:rsidR="00581A14" w:rsidRPr="00041AE8" w:rsidRDefault="00581A14" w:rsidP="00041AE8">
            <w:pPr>
              <w:spacing w:line="240" w:lineRule="auto"/>
              <w:rPr>
                <w:color w:val="auto"/>
              </w:rPr>
            </w:pPr>
            <w:r w:rsidRPr="00041AE8">
              <w:rPr>
                <w:color w:val="auto"/>
              </w:rPr>
              <w:t>przed przystąpieniem do robót</w:t>
            </w:r>
          </w:p>
        </w:tc>
        <w:tc>
          <w:tcPr>
            <w:tcW w:w="1591" w:type="dxa"/>
          </w:tcPr>
          <w:p w:rsidR="00581A14" w:rsidRPr="00041AE8" w:rsidRDefault="00581A14" w:rsidP="00041AE8">
            <w:pPr>
              <w:spacing w:line="240" w:lineRule="auto"/>
              <w:rPr>
                <w:color w:val="auto"/>
              </w:rPr>
            </w:pPr>
            <w:r w:rsidRPr="00041AE8">
              <w:rPr>
                <w:color w:val="auto"/>
              </w:rPr>
              <w:t>w czasie robót</w:t>
            </w:r>
          </w:p>
        </w:tc>
      </w:tr>
      <w:tr w:rsidR="00581A14" w:rsidRPr="00041AE8" w:rsidTr="00C35996">
        <w:tc>
          <w:tcPr>
            <w:tcW w:w="3227" w:type="dxa"/>
          </w:tcPr>
          <w:p w:rsidR="00581A14" w:rsidRPr="00041AE8" w:rsidRDefault="00581A14" w:rsidP="00041AE8">
            <w:pPr>
              <w:spacing w:line="240" w:lineRule="auto"/>
              <w:rPr>
                <w:color w:val="auto"/>
              </w:rPr>
            </w:pPr>
            <w:r w:rsidRPr="00041AE8">
              <w:rPr>
                <w:color w:val="auto"/>
              </w:rPr>
              <w:t>Warstwa wiążąca</w:t>
            </w:r>
          </w:p>
        </w:tc>
        <w:tc>
          <w:tcPr>
            <w:tcW w:w="2693" w:type="dxa"/>
          </w:tcPr>
          <w:p w:rsidR="00581A14" w:rsidRPr="00041AE8" w:rsidRDefault="00581A14" w:rsidP="00041AE8">
            <w:pPr>
              <w:spacing w:line="240" w:lineRule="auto"/>
              <w:rPr>
                <w:color w:val="auto"/>
              </w:rPr>
            </w:pPr>
            <w:r w:rsidRPr="00041AE8">
              <w:rPr>
                <w:color w:val="auto"/>
              </w:rPr>
              <w:t>0</w:t>
            </w:r>
          </w:p>
        </w:tc>
        <w:tc>
          <w:tcPr>
            <w:tcW w:w="1591" w:type="dxa"/>
          </w:tcPr>
          <w:p w:rsidR="00581A14" w:rsidRPr="00041AE8" w:rsidRDefault="00581A14" w:rsidP="00041AE8">
            <w:pPr>
              <w:spacing w:line="240" w:lineRule="auto"/>
              <w:rPr>
                <w:color w:val="auto"/>
              </w:rPr>
            </w:pPr>
            <w:r w:rsidRPr="00041AE8">
              <w:rPr>
                <w:color w:val="auto"/>
              </w:rPr>
              <w:t>+5</w:t>
            </w:r>
          </w:p>
        </w:tc>
      </w:tr>
      <w:tr w:rsidR="00581A14" w:rsidRPr="00041AE8" w:rsidTr="00C35996">
        <w:tc>
          <w:tcPr>
            <w:tcW w:w="3227" w:type="dxa"/>
          </w:tcPr>
          <w:p w:rsidR="00581A14" w:rsidRPr="00041AE8" w:rsidRDefault="00581A14" w:rsidP="00041AE8">
            <w:pPr>
              <w:spacing w:line="240" w:lineRule="auto"/>
              <w:rPr>
                <w:color w:val="auto"/>
              </w:rPr>
            </w:pPr>
            <w:r w:rsidRPr="00041AE8">
              <w:rPr>
                <w:color w:val="auto"/>
              </w:rPr>
              <w:t>Warstwa wyrównawcza</w:t>
            </w:r>
          </w:p>
        </w:tc>
        <w:tc>
          <w:tcPr>
            <w:tcW w:w="2693" w:type="dxa"/>
          </w:tcPr>
          <w:p w:rsidR="00581A14" w:rsidRPr="00041AE8" w:rsidRDefault="00581A14" w:rsidP="00041AE8">
            <w:pPr>
              <w:spacing w:line="240" w:lineRule="auto"/>
              <w:rPr>
                <w:color w:val="auto"/>
              </w:rPr>
            </w:pPr>
            <w:r w:rsidRPr="00041AE8">
              <w:rPr>
                <w:color w:val="auto"/>
              </w:rPr>
              <w:t>0</w:t>
            </w:r>
          </w:p>
        </w:tc>
        <w:tc>
          <w:tcPr>
            <w:tcW w:w="1591" w:type="dxa"/>
          </w:tcPr>
          <w:p w:rsidR="00581A14" w:rsidRPr="00041AE8" w:rsidRDefault="00581A14" w:rsidP="00041AE8">
            <w:pPr>
              <w:spacing w:line="240" w:lineRule="auto"/>
              <w:rPr>
                <w:color w:val="auto"/>
              </w:rPr>
            </w:pPr>
            <w:r w:rsidRPr="00041AE8">
              <w:rPr>
                <w:color w:val="auto"/>
              </w:rPr>
              <w:t>+5</w:t>
            </w:r>
          </w:p>
        </w:tc>
      </w:tr>
    </w:tbl>
    <w:p w:rsidR="00581A14" w:rsidRPr="00041AE8" w:rsidRDefault="00581A14" w:rsidP="00041AE8">
      <w:pPr>
        <w:spacing w:line="240" w:lineRule="auto"/>
        <w:rPr>
          <w:color w:val="auto"/>
        </w:rPr>
      </w:pPr>
      <w:r w:rsidRPr="00041AE8">
        <w:rPr>
          <w:color w:val="auto"/>
        </w:rPr>
        <w:tab/>
        <w:t>Właściwości wykonanej warstwy powinny spełniać warunki podane w tablicy 12.</w:t>
      </w:r>
    </w:p>
    <w:p w:rsidR="00581A14" w:rsidRPr="00041AE8" w:rsidRDefault="00581A14" w:rsidP="00041AE8">
      <w:pPr>
        <w:spacing w:line="240" w:lineRule="auto"/>
        <w:rPr>
          <w:color w:val="auto"/>
        </w:rPr>
      </w:pPr>
      <w:r w:rsidRPr="00041AE8">
        <w:rPr>
          <w:color w:val="auto"/>
        </w:rPr>
        <w:t xml:space="preserve">Tablica 12.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667"/>
        <w:gridCol w:w="1878"/>
        <w:gridCol w:w="1878"/>
      </w:tblGrid>
      <w:tr w:rsidR="00581A14" w:rsidRPr="00041AE8" w:rsidTr="00C35996">
        <w:tc>
          <w:tcPr>
            <w:tcW w:w="2088" w:type="dxa"/>
          </w:tcPr>
          <w:p w:rsidR="00581A14" w:rsidRPr="00041AE8" w:rsidRDefault="00581A14" w:rsidP="00041AE8">
            <w:pPr>
              <w:spacing w:line="240" w:lineRule="auto"/>
              <w:rPr>
                <w:color w:val="auto"/>
              </w:rPr>
            </w:pPr>
          </w:p>
          <w:p w:rsidR="00581A14" w:rsidRPr="00041AE8" w:rsidRDefault="00581A14" w:rsidP="00041AE8">
            <w:pPr>
              <w:spacing w:line="240" w:lineRule="auto"/>
              <w:rPr>
                <w:color w:val="auto"/>
              </w:rPr>
            </w:pPr>
            <w:r w:rsidRPr="00041AE8">
              <w:rPr>
                <w:color w:val="auto"/>
              </w:rPr>
              <w:t>Typ i wymiar mieszanki</w:t>
            </w:r>
          </w:p>
        </w:tc>
        <w:tc>
          <w:tcPr>
            <w:tcW w:w="1667" w:type="dxa"/>
          </w:tcPr>
          <w:p w:rsidR="00581A14" w:rsidRPr="00041AE8" w:rsidRDefault="00581A14" w:rsidP="00041AE8">
            <w:pPr>
              <w:spacing w:line="240" w:lineRule="auto"/>
              <w:rPr>
                <w:color w:val="auto"/>
              </w:rPr>
            </w:pPr>
            <w:r w:rsidRPr="00041AE8">
              <w:rPr>
                <w:color w:val="auto"/>
              </w:rPr>
              <w:t>Projektowana grubość warstwy technologicznej [cm]</w:t>
            </w:r>
          </w:p>
        </w:tc>
        <w:tc>
          <w:tcPr>
            <w:tcW w:w="1878" w:type="dxa"/>
          </w:tcPr>
          <w:p w:rsidR="00581A14" w:rsidRPr="00041AE8" w:rsidRDefault="00581A14" w:rsidP="00041AE8">
            <w:pPr>
              <w:spacing w:line="240" w:lineRule="auto"/>
              <w:rPr>
                <w:color w:val="auto"/>
              </w:rPr>
            </w:pPr>
            <w:r w:rsidRPr="00041AE8">
              <w:rPr>
                <w:color w:val="auto"/>
              </w:rPr>
              <w:t xml:space="preserve">Wskaźnik zagęszczenia </w:t>
            </w:r>
          </w:p>
          <w:p w:rsidR="00581A14" w:rsidRPr="00041AE8" w:rsidRDefault="00581A14" w:rsidP="00041AE8">
            <w:pPr>
              <w:spacing w:line="240" w:lineRule="auto"/>
              <w:rPr>
                <w:color w:val="auto"/>
              </w:rPr>
            </w:pPr>
            <w:r w:rsidRPr="00041AE8">
              <w:rPr>
                <w:color w:val="auto"/>
              </w:rPr>
              <w:t>[%]</w:t>
            </w:r>
          </w:p>
        </w:tc>
        <w:tc>
          <w:tcPr>
            <w:tcW w:w="1878" w:type="dxa"/>
          </w:tcPr>
          <w:p w:rsidR="00581A14" w:rsidRPr="00041AE8" w:rsidRDefault="00581A14" w:rsidP="00041AE8">
            <w:pPr>
              <w:spacing w:line="240" w:lineRule="auto"/>
              <w:rPr>
                <w:color w:val="auto"/>
              </w:rPr>
            </w:pPr>
            <w:r w:rsidRPr="00041AE8">
              <w:rPr>
                <w:color w:val="auto"/>
              </w:rPr>
              <w:t>Zawartość wolnych przestrzeni w warstwie</w:t>
            </w:r>
          </w:p>
          <w:p w:rsidR="00581A14" w:rsidRPr="00041AE8" w:rsidRDefault="00581A14" w:rsidP="00041AE8">
            <w:pPr>
              <w:spacing w:line="240" w:lineRule="auto"/>
              <w:rPr>
                <w:color w:val="auto"/>
              </w:rPr>
            </w:pPr>
            <w:r w:rsidRPr="00041AE8">
              <w:rPr>
                <w:color w:val="auto"/>
              </w:rPr>
              <w:t>[%(v/v)]</w:t>
            </w:r>
          </w:p>
        </w:tc>
      </w:tr>
      <w:tr w:rsidR="00581A14" w:rsidRPr="00041AE8" w:rsidTr="00C35996">
        <w:tc>
          <w:tcPr>
            <w:tcW w:w="2088" w:type="dxa"/>
          </w:tcPr>
          <w:p w:rsidR="00581A14" w:rsidRPr="00041AE8" w:rsidRDefault="00581A14" w:rsidP="00041AE8">
            <w:pPr>
              <w:spacing w:line="240" w:lineRule="auto"/>
              <w:rPr>
                <w:color w:val="auto"/>
              </w:rPr>
            </w:pPr>
            <w:r w:rsidRPr="00041AE8">
              <w:rPr>
                <w:color w:val="auto"/>
              </w:rPr>
              <w:t>AC11W,  KR2</w:t>
            </w:r>
          </w:p>
        </w:tc>
        <w:tc>
          <w:tcPr>
            <w:tcW w:w="1667" w:type="dxa"/>
          </w:tcPr>
          <w:p w:rsidR="00581A14" w:rsidRPr="00041AE8" w:rsidRDefault="00581A14" w:rsidP="00041AE8">
            <w:pPr>
              <w:spacing w:line="240" w:lineRule="auto"/>
              <w:rPr>
                <w:color w:val="auto"/>
              </w:rPr>
            </w:pPr>
            <w:r w:rsidRPr="00041AE8">
              <w:rPr>
                <w:color w:val="auto"/>
              </w:rPr>
              <w:t xml:space="preserve">min. 3,0 </w:t>
            </w:r>
          </w:p>
        </w:tc>
        <w:tc>
          <w:tcPr>
            <w:tcW w:w="1878" w:type="dxa"/>
          </w:tcPr>
          <w:p w:rsidR="00581A14" w:rsidRPr="00041AE8" w:rsidRDefault="00581A14" w:rsidP="00041AE8">
            <w:pPr>
              <w:spacing w:line="240" w:lineRule="auto"/>
              <w:rPr>
                <w:color w:val="auto"/>
              </w:rPr>
            </w:pPr>
            <w:r w:rsidRPr="00041AE8">
              <w:rPr>
                <w:color w:val="auto"/>
              </w:rPr>
              <w:t>≥ 98</w:t>
            </w:r>
          </w:p>
        </w:tc>
        <w:tc>
          <w:tcPr>
            <w:tcW w:w="1878" w:type="dxa"/>
          </w:tcPr>
          <w:p w:rsidR="00581A14" w:rsidRPr="00041AE8" w:rsidRDefault="00581A14" w:rsidP="00041AE8">
            <w:pPr>
              <w:spacing w:line="240" w:lineRule="auto"/>
              <w:rPr>
                <w:color w:val="auto"/>
              </w:rPr>
            </w:pPr>
            <w:r w:rsidRPr="00041AE8">
              <w:rPr>
                <w:color w:val="auto"/>
              </w:rPr>
              <w:t>3,5 ÷ 7,0</w:t>
            </w:r>
          </w:p>
        </w:tc>
      </w:tr>
    </w:tbl>
    <w:p w:rsidR="00581A14" w:rsidRPr="00041AE8" w:rsidRDefault="00581A14" w:rsidP="00041AE8">
      <w:pPr>
        <w:spacing w:after="0" w:line="240" w:lineRule="auto"/>
        <w:rPr>
          <w:color w:val="auto"/>
        </w:rPr>
      </w:pPr>
      <w:r w:rsidRPr="00041AE8">
        <w:rPr>
          <w:color w:val="auto"/>
        </w:rPr>
        <w:tab/>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581A14" w:rsidRPr="00041AE8" w:rsidRDefault="00581A14" w:rsidP="00041AE8">
      <w:pPr>
        <w:spacing w:after="0" w:line="240" w:lineRule="auto"/>
        <w:rPr>
          <w:color w:val="auto"/>
        </w:rPr>
      </w:pPr>
      <w:r w:rsidRPr="00041AE8">
        <w:rPr>
          <w:color w:val="auto"/>
        </w:rPr>
        <w:tab/>
        <w:t xml:space="preserve">Grubość wykonywanej warstwy powinna być sprawdzana co </w:t>
      </w:r>
      <w:smartTag w:uri="urn:schemas-microsoft-com:office:smarttags" w:element="metricconverter">
        <w:smartTagPr>
          <w:attr w:name="ProductID" w:val="25 m"/>
        </w:smartTagPr>
        <w:r w:rsidRPr="00041AE8">
          <w:rPr>
            <w:color w:val="auto"/>
          </w:rPr>
          <w:t>25 m</w:t>
        </w:r>
      </w:smartTag>
      <w:r w:rsidRPr="00041AE8">
        <w:rPr>
          <w:color w:val="auto"/>
        </w:rPr>
        <w:t>, w co najmniej trzech miejscach (w osi i przy brzegach warstwy).</w:t>
      </w:r>
    </w:p>
    <w:p w:rsidR="00581A14" w:rsidRPr="00041AE8" w:rsidRDefault="00581A14" w:rsidP="00041AE8">
      <w:pPr>
        <w:spacing w:after="0" w:line="240" w:lineRule="auto"/>
        <w:rPr>
          <w:color w:val="auto"/>
        </w:rPr>
      </w:pPr>
      <w:r w:rsidRPr="00041AE8">
        <w:rPr>
          <w:color w:val="auto"/>
        </w:rPr>
        <w:tab/>
        <w:t xml:space="preserve">Warstwy wałowane powinny być równomiernie zagęszczone ciężkimi walcami drogowymi. Do warstw z betonu asfaltowego należy stosować walce drogowe stalowe gładkie z możliwością wibracji, oscylacji lub walce ogumione. </w:t>
      </w:r>
    </w:p>
    <w:p w:rsidR="00581A14" w:rsidRPr="00041AE8" w:rsidRDefault="00581A14" w:rsidP="00041AE8">
      <w:pPr>
        <w:spacing w:after="0" w:line="240" w:lineRule="auto"/>
        <w:rPr>
          <w:color w:val="auto"/>
        </w:rPr>
      </w:pPr>
      <w:r w:rsidRPr="00041AE8">
        <w:rPr>
          <w:color w:val="auto"/>
        </w:rPr>
        <w:t>6. KONTROLA JAKOŚCI ROBÓT</w:t>
      </w:r>
    </w:p>
    <w:p w:rsidR="00581A14" w:rsidRPr="00041AE8" w:rsidRDefault="00581A14" w:rsidP="00041AE8">
      <w:pPr>
        <w:spacing w:after="0" w:line="240" w:lineRule="auto"/>
        <w:rPr>
          <w:color w:val="auto"/>
        </w:rPr>
      </w:pPr>
      <w:r w:rsidRPr="00041AE8">
        <w:rPr>
          <w:color w:val="auto"/>
        </w:rPr>
        <w:t>6.1. Ogólne zasady kontroli jakości robót</w:t>
      </w:r>
    </w:p>
    <w:p w:rsidR="00581A14" w:rsidRPr="00041AE8" w:rsidRDefault="00581A14" w:rsidP="00041AE8">
      <w:pPr>
        <w:spacing w:after="0" w:line="240" w:lineRule="auto"/>
        <w:rPr>
          <w:color w:val="auto"/>
        </w:rPr>
      </w:pPr>
      <w:r w:rsidRPr="00041AE8">
        <w:rPr>
          <w:color w:val="auto"/>
        </w:rPr>
        <w:tab/>
        <w:t>Ogólne zasady kontroli jakości robót podano w SST   D-M-00.00.00 „Wymagania ogólne” [1] pkt 6.</w:t>
      </w:r>
    </w:p>
    <w:p w:rsidR="00581A14" w:rsidRPr="00041AE8" w:rsidRDefault="00581A14" w:rsidP="00041AE8">
      <w:pPr>
        <w:spacing w:after="0" w:line="240" w:lineRule="auto"/>
        <w:rPr>
          <w:color w:val="auto"/>
        </w:rPr>
      </w:pPr>
      <w:r w:rsidRPr="00041AE8">
        <w:rPr>
          <w:color w:val="auto"/>
        </w:rPr>
        <w:t>6.2. Badania przed przystąpieniem do robót</w:t>
      </w:r>
    </w:p>
    <w:p w:rsidR="00581A14" w:rsidRPr="00041AE8" w:rsidRDefault="00581A14" w:rsidP="00041AE8">
      <w:pPr>
        <w:spacing w:after="0" w:line="240" w:lineRule="auto"/>
        <w:rPr>
          <w:color w:val="auto"/>
        </w:rPr>
      </w:pPr>
      <w:r w:rsidRPr="00041AE8">
        <w:rPr>
          <w:color w:val="auto"/>
        </w:rPr>
        <w:tab/>
        <w:t>Przed przystąpieniem do robót Wykonawca powinien:</w:t>
      </w:r>
    </w:p>
    <w:p w:rsidR="00581A14" w:rsidRPr="00041AE8" w:rsidRDefault="00581A14" w:rsidP="00041AE8">
      <w:pPr>
        <w:spacing w:after="0" w:line="240" w:lineRule="auto"/>
        <w:rPr>
          <w:color w:val="auto"/>
        </w:rPr>
      </w:pPr>
      <w:r w:rsidRPr="00041AE8">
        <w:rPr>
          <w:color w:val="auto"/>
        </w:rPr>
        <w:t>uzyskać wymagane dokumenty, dopuszczające wyroby budowlane do obrotu i powszechnego stosowania (np. stwierdzenie o oznakowaniu materiału znakiem CE lub deklaracją właściwości użytkowych itp.),</w:t>
      </w:r>
    </w:p>
    <w:p w:rsidR="00581A14" w:rsidRPr="00041AE8" w:rsidRDefault="00581A14" w:rsidP="00041AE8">
      <w:pPr>
        <w:spacing w:after="0" w:line="240" w:lineRule="auto"/>
        <w:rPr>
          <w:color w:val="auto"/>
        </w:rPr>
      </w:pPr>
      <w:r w:rsidRPr="00041AE8">
        <w:rPr>
          <w:color w:val="auto"/>
        </w:rPr>
        <w:t>ew. wykonać własne badania właściwości materiałów przeznaczonych do wykonania robót, określone przez Inżyniera.</w:t>
      </w:r>
    </w:p>
    <w:p w:rsidR="00581A14" w:rsidRPr="00041AE8" w:rsidRDefault="00581A14" w:rsidP="00041AE8">
      <w:pPr>
        <w:spacing w:after="0" w:line="240" w:lineRule="auto"/>
        <w:rPr>
          <w:color w:val="auto"/>
        </w:rPr>
      </w:pPr>
      <w:r w:rsidRPr="00041AE8">
        <w:rPr>
          <w:color w:val="auto"/>
        </w:rPr>
        <w:tab/>
        <w:t>Wszystkie dokumenty oraz wyniki badań Wykonawca przedstawia Inżynierowi do akceptacji.</w:t>
      </w:r>
    </w:p>
    <w:p w:rsidR="00581A14" w:rsidRPr="00041AE8" w:rsidRDefault="00581A14" w:rsidP="00041AE8">
      <w:pPr>
        <w:spacing w:after="0" w:line="240" w:lineRule="auto"/>
        <w:rPr>
          <w:color w:val="auto"/>
        </w:rPr>
      </w:pPr>
      <w:r w:rsidRPr="00041AE8">
        <w:rPr>
          <w:color w:val="auto"/>
        </w:rPr>
        <w:t>6.3. Badania w czasie robót</w:t>
      </w:r>
    </w:p>
    <w:p w:rsidR="00581A14" w:rsidRPr="00041AE8" w:rsidRDefault="00581A14" w:rsidP="00041AE8">
      <w:pPr>
        <w:spacing w:after="0" w:line="240" w:lineRule="auto"/>
        <w:rPr>
          <w:color w:val="auto"/>
        </w:rPr>
      </w:pPr>
      <w:r w:rsidRPr="00041AE8">
        <w:rPr>
          <w:color w:val="auto"/>
        </w:rPr>
        <w:t>6.3.1. Uwagi ogólne</w:t>
      </w:r>
    </w:p>
    <w:p w:rsidR="00581A14" w:rsidRPr="00041AE8" w:rsidRDefault="00581A14" w:rsidP="00041AE8">
      <w:pPr>
        <w:spacing w:after="0" w:line="240" w:lineRule="auto"/>
        <w:rPr>
          <w:color w:val="auto"/>
        </w:rPr>
      </w:pPr>
      <w:r w:rsidRPr="00041AE8">
        <w:rPr>
          <w:color w:val="auto"/>
        </w:rPr>
        <w:tab/>
        <w:t>Badania dzielą się na:</w:t>
      </w:r>
    </w:p>
    <w:p w:rsidR="00581A14" w:rsidRPr="00041AE8" w:rsidRDefault="00581A14" w:rsidP="00041AE8">
      <w:pPr>
        <w:spacing w:after="0" w:line="240" w:lineRule="auto"/>
        <w:rPr>
          <w:color w:val="auto"/>
        </w:rPr>
      </w:pPr>
      <w:r w:rsidRPr="00041AE8">
        <w:rPr>
          <w:color w:val="auto"/>
        </w:rPr>
        <w:t>badania wykonawcy (w ramach własnego nadzoru),</w:t>
      </w:r>
    </w:p>
    <w:p w:rsidR="00581A14" w:rsidRPr="00041AE8" w:rsidRDefault="00581A14" w:rsidP="00041AE8">
      <w:pPr>
        <w:spacing w:after="0" w:line="240" w:lineRule="auto"/>
        <w:rPr>
          <w:color w:val="auto"/>
        </w:rPr>
      </w:pPr>
      <w:r w:rsidRPr="00041AE8">
        <w:rPr>
          <w:color w:val="auto"/>
        </w:rPr>
        <w:t>badania kontrolne (w ramach nadzoru zleceniodawcy – Inżyniera).</w:t>
      </w:r>
    </w:p>
    <w:p w:rsidR="00581A14" w:rsidRPr="00041AE8" w:rsidRDefault="00581A14" w:rsidP="00041AE8">
      <w:pPr>
        <w:spacing w:after="0" w:line="240" w:lineRule="auto"/>
        <w:rPr>
          <w:color w:val="auto"/>
        </w:rPr>
      </w:pPr>
      <w:r w:rsidRPr="00041AE8">
        <w:rPr>
          <w:color w:val="auto"/>
        </w:rPr>
        <w:t>6.3.2. Badania Wykonawcy</w:t>
      </w:r>
    </w:p>
    <w:p w:rsidR="00581A14" w:rsidRPr="00041AE8" w:rsidRDefault="00581A14" w:rsidP="00041AE8">
      <w:pPr>
        <w:spacing w:after="0" w:line="240" w:lineRule="auto"/>
        <w:rPr>
          <w:color w:val="auto"/>
        </w:rPr>
      </w:pPr>
      <w:r w:rsidRPr="00041AE8">
        <w:rPr>
          <w:color w:val="auto"/>
        </w:rPr>
        <w:tab/>
        <w:t xml:space="preserve">Badania Wykonawcy są wykonywane przez Wykonawcę lub jego zleceniobiorców celem sprawdzenia, czy jakość materiałów budowlanych (mieszanek mineralno-asfaltowych i ich składników, lepiszczy i materiałów do </w:t>
      </w:r>
      <w:r w:rsidRPr="00041AE8">
        <w:rPr>
          <w:color w:val="auto"/>
        </w:rPr>
        <w:lastRenderedPageBreak/>
        <w:t>uszczelnień itp.) oraz gotowej warstwy (wbudowane warstwy asfaltowe, połączenia itp.) spełniają wymagania określone w kontrakcie.</w:t>
      </w:r>
    </w:p>
    <w:p w:rsidR="00581A14" w:rsidRPr="00041AE8" w:rsidRDefault="00581A14" w:rsidP="00041AE8">
      <w:pPr>
        <w:spacing w:after="0" w:line="240" w:lineRule="auto"/>
        <w:rPr>
          <w:color w:val="auto"/>
        </w:rPr>
      </w:pPr>
      <w:r w:rsidRPr="00041AE8">
        <w:rPr>
          <w:color w:val="auto"/>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581A14" w:rsidRPr="00041AE8" w:rsidRDefault="00581A14" w:rsidP="00041AE8">
      <w:pPr>
        <w:spacing w:after="0" w:line="240" w:lineRule="auto"/>
        <w:rPr>
          <w:color w:val="auto"/>
        </w:rPr>
      </w:pPr>
      <w:r w:rsidRPr="00041AE8">
        <w:rPr>
          <w:color w:val="auto"/>
        </w:rPr>
        <w:tab/>
        <w:t xml:space="preserve">Wyniki badań Wykonawcy należy przekazywać Inżynierowi na jego żądanie. Inżynier może zdecydować o dokonaniu odbioru na podstawie badań Wykonawcy. W razie zastrzeżeń Inżynier może przeprowadzić badania kontrolne według </w:t>
      </w:r>
      <w:proofErr w:type="spellStart"/>
      <w:r w:rsidRPr="00041AE8">
        <w:rPr>
          <w:color w:val="auto"/>
        </w:rPr>
        <w:t>pktu</w:t>
      </w:r>
      <w:proofErr w:type="spellEnd"/>
      <w:r w:rsidRPr="00041AE8">
        <w:rPr>
          <w:color w:val="auto"/>
        </w:rPr>
        <w:t xml:space="preserve"> 6.3.3.</w:t>
      </w:r>
    </w:p>
    <w:p w:rsidR="00581A14" w:rsidRPr="00041AE8" w:rsidRDefault="00581A14" w:rsidP="00041AE8">
      <w:pPr>
        <w:spacing w:after="0" w:line="240" w:lineRule="auto"/>
        <w:rPr>
          <w:color w:val="auto"/>
        </w:rPr>
      </w:pPr>
      <w:r w:rsidRPr="00041AE8">
        <w:rPr>
          <w:color w:val="auto"/>
        </w:rPr>
        <w:tab/>
        <w:t>Zakres badań Wykonawcy związany z wykonywaniem nawierzchni:</w:t>
      </w:r>
    </w:p>
    <w:p w:rsidR="00581A14" w:rsidRPr="00041AE8" w:rsidRDefault="00581A14" w:rsidP="00041AE8">
      <w:pPr>
        <w:spacing w:after="0" w:line="240" w:lineRule="auto"/>
        <w:rPr>
          <w:color w:val="auto"/>
        </w:rPr>
      </w:pPr>
      <w:r w:rsidRPr="00041AE8">
        <w:rPr>
          <w:color w:val="auto"/>
        </w:rPr>
        <w:t>pomiar temperatury powietrza,</w:t>
      </w:r>
    </w:p>
    <w:p w:rsidR="00581A14" w:rsidRPr="00041AE8" w:rsidRDefault="00581A14" w:rsidP="00041AE8">
      <w:pPr>
        <w:spacing w:after="0" w:line="240" w:lineRule="auto"/>
        <w:rPr>
          <w:color w:val="auto"/>
        </w:rPr>
      </w:pPr>
      <w:r w:rsidRPr="00041AE8">
        <w:rPr>
          <w:color w:val="auto"/>
        </w:rPr>
        <w:t>pomiar temperatury mieszanki mineralno-asfaltowej podczas wykonywania nawierzchni (wg PN-EN 12697-13 [36]),</w:t>
      </w:r>
    </w:p>
    <w:p w:rsidR="00581A14" w:rsidRPr="00041AE8" w:rsidRDefault="00581A14" w:rsidP="00041AE8">
      <w:pPr>
        <w:spacing w:after="0" w:line="240" w:lineRule="auto"/>
        <w:rPr>
          <w:color w:val="auto"/>
        </w:rPr>
      </w:pPr>
      <w:r w:rsidRPr="00041AE8">
        <w:rPr>
          <w:color w:val="auto"/>
        </w:rPr>
        <w:t>ocena wizualna mieszanki mineralno-asfaltowej,</w:t>
      </w:r>
    </w:p>
    <w:p w:rsidR="00581A14" w:rsidRPr="00041AE8" w:rsidRDefault="00581A14" w:rsidP="00041AE8">
      <w:pPr>
        <w:spacing w:after="0" w:line="240" w:lineRule="auto"/>
        <w:rPr>
          <w:color w:val="auto"/>
        </w:rPr>
      </w:pPr>
      <w:r w:rsidRPr="00041AE8">
        <w:rPr>
          <w:color w:val="auto"/>
        </w:rPr>
        <w:t>wykaz ilości materiałów lub grubości wykonanej warstwy,</w:t>
      </w:r>
    </w:p>
    <w:p w:rsidR="00581A14" w:rsidRPr="00041AE8" w:rsidRDefault="00581A14" w:rsidP="00041AE8">
      <w:pPr>
        <w:spacing w:after="0" w:line="240" w:lineRule="auto"/>
        <w:rPr>
          <w:color w:val="auto"/>
        </w:rPr>
      </w:pPr>
      <w:r w:rsidRPr="00041AE8">
        <w:rPr>
          <w:color w:val="auto"/>
        </w:rPr>
        <w:t>pomiar spadku poprzecznego warstwy asfaltowej,</w:t>
      </w:r>
    </w:p>
    <w:p w:rsidR="00581A14" w:rsidRPr="00041AE8" w:rsidRDefault="00581A14" w:rsidP="00041AE8">
      <w:pPr>
        <w:spacing w:after="0" w:line="240" w:lineRule="auto"/>
        <w:rPr>
          <w:color w:val="auto"/>
        </w:rPr>
      </w:pPr>
      <w:r w:rsidRPr="00041AE8">
        <w:rPr>
          <w:color w:val="auto"/>
        </w:rPr>
        <w:t xml:space="preserve">pomiar równości warstwy asfaltowej (wg </w:t>
      </w:r>
      <w:proofErr w:type="spellStart"/>
      <w:r w:rsidRPr="00041AE8">
        <w:rPr>
          <w:color w:val="auto"/>
        </w:rPr>
        <w:t>pktu</w:t>
      </w:r>
      <w:proofErr w:type="spellEnd"/>
      <w:r w:rsidRPr="00041AE8">
        <w:rPr>
          <w:color w:val="auto"/>
        </w:rPr>
        <w:t xml:space="preserve"> 6.4.2.5),</w:t>
      </w:r>
    </w:p>
    <w:p w:rsidR="00581A14" w:rsidRPr="00041AE8" w:rsidRDefault="00581A14" w:rsidP="00041AE8">
      <w:pPr>
        <w:spacing w:after="0" w:line="240" w:lineRule="auto"/>
        <w:rPr>
          <w:color w:val="auto"/>
        </w:rPr>
      </w:pPr>
      <w:r w:rsidRPr="00041AE8">
        <w:rPr>
          <w:color w:val="auto"/>
        </w:rPr>
        <w:t>pomiar parametrów geometrycznych poboczy,</w:t>
      </w:r>
    </w:p>
    <w:p w:rsidR="00581A14" w:rsidRPr="00041AE8" w:rsidRDefault="00581A14" w:rsidP="00041AE8">
      <w:pPr>
        <w:spacing w:after="0" w:line="240" w:lineRule="auto"/>
        <w:rPr>
          <w:color w:val="auto"/>
        </w:rPr>
      </w:pPr>
      <w:r w:rsidRPr="00041AE8">
        <w:rPr>
          <w:color w:val="auto"/>
        </w:rPr>
        <w:t>ocena wizualna jednorodności powierzchni warstwy,</w:t>
      </w:r>
    </w:p>
    <w:p w:rsidR="00581A14" w:rsidRPr="00041AE8" w:rsidRDefault="00581A14" w:rsidP="00041AE8">
      <w:pPr>
        <w:spacing w:after="0" w:line="240" w:lineRule="auto"/>
        <w:rPr>
          <w:color w:val="auto"/>
        </w:rPr>
      </w:pPr>
      <w:r w:rsidRPr="00041AE8">
        <w:rPr>
          <w:color w:val="auto"/>
        </w:rPr>
        <w:t>ocena wizualna jakości wykonania połączeń technologicznych.</w:t>
      </w:r>
    </w:p>
    <w:p w:rsidR="00581A14" w:rsidRPr="00041AE8" w:rsidRDefault="00581A14" w:rsidP="00041AE8">
      <w:pPr>
        <w:spacing w:after="0" w:line="240" w:lineRule="auto"/>
        <w:rPr>
          <w:color w:val="auto"/>
        </w:rPr>
      </w:pPr>
      <w:r w:rsidRPr="00041AE8">
        <w:rPr>
          <w:color w:val="auto"/>
        </w:rPr>
        <w:t xml:space="preserve">6.3.3. Badania kontrolne </w:t>
      </w:r>
    </w:p>
    <w:p w:rsidR="00581A14" w:rsidRPr="00041AE8" w:rsidRDefault="00581A14" w:rsidP="00041AE8">
      <w:pPr>
        <w:spacing w:after="0" w:line="240" w:lineRule="auto"/>
        <w:rPr>
          <w:color w:val="auto"/>
        </w:rPr>
      </w:pPr>
      <w:r w:rsidRPr="00041AE8">
        <w:rPr>
          <w:color w:val="auto"/>
        </w:rPr>
        <w:tab/>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rsidR="00581A14" w:rsidRPr="00041AE8" w:rsidRDefault="00581A14" w:rsidP="00041AE8">
      <w:pPr>
        <w:spacing w:after="0" w:line="240" w:lineRule="auto"/>
        <w:rPr>
          <w:color w:val="auto"/>
        </w:rPr>
      </w:pPr>
      <w:r w:rsidRPr="00041AE8">
        <w:rPr>
          <w:color w:val="auto"/>
        </w:rPr>
        <w:tab/>
        <w:t>Rodzaj badań kontrolnych mieszanki mineralno-asfaltowej i wykonanej z niej warstwy podano w tablicy 13.</w:t>
      </w:r>
    </w:p>
    <w:p w:rsidR="00581A14" w:rsidRPr="00041AE8" w:rsidRDefault="00581A14" w:rsidP="00041AE8">
      <w:pPr>
        <w:spacing w:after="0" w:line="240" w:lineRule="auto"/>
        <w:rPr>
          <w:color w:val="auto"/>
        </w:rPr>
      </w:pPr>
      <w:r w:rsidRPr="00041AE8">
        <w:rPr>
          <w:color w:val="auto"/>
        </w:rPr>
        <w:t xml:space="preserve">Tablica 13. Rodzaj badań kontrolnych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4252"/>
      </w:tblGrid>
      <w:tr w:rsidR="00581A14" w:rsidRPr="00041AE8" w:rsidTr="00C35996">
        <w:tc>
          <w:tcPr>
            <w:tcW w:w="1134" w:type="dxa"/>
          </w:tcPr>
          <w:p w:rsidR="00581A14" w:rsidRPr="00041AE8" w:rsidRDefault="00581A14" w:rsidP="00041AE8">
            <w:pPr>
              <w:spacing w:line="240" w:lineRule="auto"/>
              <w:rPr>
                <w:color w:val="auto"/>
              </w:rPr>
            </w:pPr>
            <w:r w:rsidRPr="00041AE8">
              <w:rPr>
                <w:color w:val="auto"/>
              </w:rPr>
              <w:t>Lp.</w:t>
            </w:r>
          </w:p>
        </w:tc>
        <w:tc>
          <w:tcPr>
            <w:tcW w:w="4252" w:type="dxa"/>
          </w:tcPr>
          <w:p w:rsidR="00581A14" w:rsidRPr="00041AE8" w:rsidRDefault="00581A14" w:rsidP="00041AE8">
            <w:pPr>
              <w:spacing w:line="240" w:lineRule="auto"/>
              <w:rPr>
                <w:color w:val="auto"/>
              </w:rPr>
            </w:pPr>
            <w:r w:rsidRPr="00041AE8">
              <w:rPr>
                <w:color w:val="auto"/>
              </w:rPr>
              <w:t>Rodzaj badań</w:t>
            </w:r>
          </w:p>
        </w:tc>
      </w:tr>
      <w:tr w:rsidR="00581A14" w:rsidRPr="00041AE8" w:rsidTr="00C35996">
        <w:tc>
          <w:tcPr>
            <w:tcW w:w="1134" w:type="dxa"/>
          </w:tcPr>
          <w:p w:rsidR="00581A14" w:rsidRPr="00041AE8" w:rsidRDefault="00581A14" w:rsidP="00041AE8">
            <w:pPr>
              <w:spacing w:line="240" w:lineRule="auto"/>
              <w:rPr>
                <w:color w:val="auto"/>
              </w:rPr>
            </w:pPr>
            <w:r w:rsidRPr="00041AE8">
              <w:rPr>
                <w:color w:val="auto"/>
              </w:rPr>
              <w:t>1</w:t>
            </w:r>
          </w:p>
          <w:p w:rsidR="00581A14" w:rsidRPr="00041AE8" w:rsidRDefault="00581A14" w:rsidP="00041AE8">
            <w:pPr>
              <w:spacing w:line="240" w:lineRule="auto"/>
              <w:rPr>
                <w:color w:val="auto"/>
              </w:rPr>
            </w:pPr>
            <w:r w:rsidRPr="00041AE8">
              <w:rPr>
                <w:color w:val="auto"/>
              </w:rPr>
              <w:t>1.1</w:t>
            </w:r>
          </w:p>
          <w:p w:rsidR="00581A14" w:rsidRPr="00041AE8" w:rsidRDefault="00581A14" w:rsidP="00041AE8">
            <w:pPr>
              <w:spacing w:line="240" w:lineRule="auto"/>
              <w:rPr>
                <w:color w:val="auto"/>
              </w:rPr>
            </w:pPr>
            <w:r w:rsidRPr="00041AE8">
              <w:rPr>
                <w:color w:val="auto"/>
              </w:rPr>
              <w:t>1.2</w:t>
            </w:r>
          </w:p>
          <w:p w:rsidR="00581A14" w:rsidRPr="00041AE8" w:rsidRDefault="00581A14" w:rsidP="00041AE8">
            <w:pPr>
              <w:spacing w:line="240" w:lineRule="auto"/>
              <w:rPr>
                <w:color w:val="auto"/>
              </w:rPr>
            </w:pPr>
            <w:r w:rsidRPr="00041AE8">
              <w:rPr>
                <w:color w:val="auto"/>
              </w:rPr>
              <w:t>1.3</w:t>
            </w:r>
          </w:p>
          <w:p w:rsidR="00581A14" w:rsidRPr="00041AE8" w:rsidRDefault="00581A14" w:rsidP="00041AE8">
            <w:pPr>
              <w:spacing w:line="240" w:lineRule="auto"/>
              <w:rPr>
                <w:color w:val="auto"/>
              </w:rPr>
            </w:pPr>
            <w:r w:rsidRPr="00041AE8">
              <w:rPr>
                <w:color w:val="auto"/>
              </w:rPr>
              <w:t>1.4</w:t>
            </w:r>
          </w:p>
          <w:p w:rsidR="00581A14" w:rsidRPr="00041AE8" w:rsidRDefault="00581A14" w:rsidP="00041AE8">
            <w:pPr>
              <w:spacing w:line="240" w:lineRule="auto"/>
              <w:rPr>
                <w:color w:val="auto"/>
              </w:rPr>
            </w:pPr>
            <w:r w:rsidRPr="00041AE8">
              <w:rPr>
                <w:color w:val="auto"/>
              </w:rPr>
              <w:t>2</w:t>
            </w:r>
          </w:p>
          <w:p w:rsidR="00581A14" w:rsidRPr="00041AE8" w:rsidRDefault="00581A14" w:rsidP="00041AE8">
            <w:pPr>
              <w:spacing w:line="240" w:lineRule="auto"/>
              <w:rPr>
                <w:color w:val="auto"/>
              </w:rPr>
            </w:pPr>
            <w:r w:rsidRPr="00041AE8">
              <w:rPr>
                <w:color w:val="auto"/>
              </w:rPr>
              <w:t>2.1</w:t>
            </w:r>
          </w:p>
          <w:p w:rsidR="00581A14" w:rsidRPr="00041AE8" w:rsidRDefault="00581A14" w:rsidP="00041AE8">
            <w:pPr>
              <w:spacing w:line="240" w:lineRule="auto"/>
              <w:rPr>
                <w:color w:val="auto"/>
              </w:rPr>
            </w:pPr>
            <w:r w:rsidRPr="00041AE8">
              <w:rPr>
                <w:color w:val="auto"/>
              </w:rPr>
              <w:t>2.2</w:t>
            </w:r>
          </w:p>
          <w:p w:rsidR="00581A14" w:rsidRPr="00041AE8" w:rsidRDefault="00581A14" w:rsidP="00041AE8">
            <w:pPr>
              <w:spacing w:line="240" w:lineRule="auto"/>
              <w:rPr>
                <w:color w:val="auto"/>
              </w:rPr>
            </w:pPr>
            <w:r w:rsidRPr="00041AE8">
              <w:rPr>
                <w:color w:val="auto"/>
              </w:rPr>
              <w:t>2.3</w:t>
            </w:r>
          </w:p>
          <w:p w:rsidR="00581A14" w:rsidRPr="00041AE8" w:rsidRDefault="00581A14" w:rsidP="00041AE8">
            <w:pPr>
              <w:spacing w:line="240" w:lineRule="auto"/>
              <w:rPr>
                <w:color w:val="auto"/>
              </w:rPr>
            </w:pPr>
            <w:r w:rsidRPr="00041AE8">
              <w:rPr>
                <w:color w:val="auto"/>
              </w:rPr>
              <w:t>2.4</w:t>
            </w:r>
          </w:p>
          <w:p w:rsidR="00581A14" w:rsidRPr="00041AE8" w:rsidRDefault="00581A14" w:rsidP="00041AE8">
            <w:pPr>
              <w:spacing w:line="240" w:lineRule="auto"/>
              <w:rPr>
                <w:color w:val="auto"/>
              </w:rPr>
            </w:pPr>
            <w:r w:rsidRPr="00041AE8">
              <w:rPr>
                <w:color w:val="auto"/>
              </w:rPr>
              <w:t>2.5</w:t>
            </w:r>
          </w:p>
          <w:p w:rsidR="00581A14" w:rsidRPr="00041AE8" w:rsidRDefault="00581A14" w:rsidP="00041AE8">
            <w:pPr>
              <w:spacing w:line="240" w:lineRule="auto"/>
              <w:rPr>
                <w:color w:val="auto"/>
              </w:rPr>
            </w:pPr>
            <w:r w:rsidRPr="00041AE8">
              <w:rPr>
                <w:color w:val="auto"/>
              </w:rPr>
              <w:t>2.6</w:t>
            </w:r>
          </w:p>
        </w:tc>
        <w:tc>
          <w:tcPr>
            <w:tcW w:w="4252" w:type="dxa"/>
          </w:tcPr>
          <w:p w:rsidR="00581A14" w:rsidRPr="00041AE8" w:rsidRDefault="00581A14" w:rsidP="00041AE8">
            <w:pPr>
              <w:spacing w:line="240" w:lineRule="auto"/>
              <w:rPr>
                <w:color w:val="auto"/>
              </w:rPr>
            </w:pPr>
            <w:r w:rsidRPr="00041AE8">
              <w:rPr>
                <w:color w:val="auto"/>
              </w:rPr>
              <w:t>Mieszanka mineralno-asfaltowa a), b)</w:t>
            </w:r>
          </w:p>
          <w:p w:rsidR="00581A14" w:rsidRPr="00041AE8" w:rsidRDefault="00581A14" w:rsidP="00041AE8">
            <w:pPr>
              <w:spacing w:line="240" w:lineRule="auto"/>
              <w:rPr>
                <w:color w:val="auto"/>
              </w:rPr>
            </w:pPr>
            <w:r w:rsidRPr="00041AE8">
              <w:rPr>
                <w:color w:val="auto"/>
              </w:rPr>
              <w:t>Uziarnienie</w:t>
            </w:r>
          </w:p>
          <w:p w:rsidR="00581A14" w:rsidRPr="00041AE8" w:rsidRDefault="00581A14" w:rsidP="00041AE8">
            <w:pPr>
              <w:spacing w:line="240" w:lineRule="auto"/>
              <w:rPr>
                <w:color w:val="auto"/>
              </w:rPr>
            </w:pPr>
            <w:r w:rsidRPr="00041AE8">
              <w:rPr>
                <w:color w:val="auto"/>
              </w:rPr>
              <w:t>Zawartość lepiszcza</w:t>
            </w:r>
          </w:p>
          <w:p w:rsidR="00581A14" w:rsidRPr="00041AE8" w:rsidRDefault="00581A14" w:rsidP="00041AE8">
            <w:pPr>
              <w:spacing w:line="240" w:lineRule="auto"/>
              <w:rPr>
                <w:color w:val="auto"/>
              </w:rPr>
            </w:pPr>
            <w:r w:rsidRPr="00041AE8">
              <w:rPr>
                <w:color w:val="auto"/>
              </w:rPr>
              <w:t>Temperatura mięknienia lepiszcza odzyskanego</w:t>
            </w:r>
          </w:p>
          <w:p w:rsidR="00581A14" w:rsidRPr="00041AE8" w:rsidRDefault="00581A14" w:rsidP="00041AE8">
            <w:pPr>
              <w:spacing w:line="240" w:lineRule="auto"/>
              <w:rPr>
                <w:color w:val="auto"/>
              </w:rPr>
            </w:pPr>
            <w:r w:rsidRPr="00041AE8">
              <w:rPr>
                <w:color w:val="auto"/>
              </w:rPr>
              <w:t>Gęstość i zawartość wolnych przestrzeni próbki</w:t>
            </w:r>
          </w:p>
          <w:p w:rsidR="00581A14" w:rsidRPr="00041AE8" w:rsidRDefault="00581A14" w:rsidP="00041AE8">
            <w:pPr>
              <w:spacing w:line="240" w:lineRule="auto"/>
              <w:rPr>
                <w:color w:val="auto"/>
              </w:rPr>
            </w:pPr>
            <w:r w:rsidRPr="00041AE8">
              <w:rPr>
                <w:color w:val="auto"/>
              </w:rPr>
              <w:t>Warstwa asfaltowa</w:t>
            </w:r>
          </w:p>
          <w:p w:rsidR="00581A14" w:rsidRPr="00041AE8" w:rsidRDefault="00581A14" w:rsidP="00041AE8">
            <w:pPr>
              <w:spacing w:line="240" w:lineRule="auto"/>
              <w:rPr>
                <w:color w:val="auto"/>
              </w:rPr>
            </w:pPr>
            <w:r w:rsidRPr="00041AE8">
              <w:rPr>
                <w:color w:val="auto"/>
              </w:rPr>
              <w:t>Wskaźnik zagęszczenia a)</w:t>
            </w:r>
          </w:p>
          <w:p w:rsidR="00581A14" w:rsidRPr="00041AE8" w:rsidRDefault="00581A14" w:rsidP="00041AE8">
            <w:pPr>
              <w:spacing w:line="240" w:lineRule="auto"/>
              <w:rPr>
                <w:color w:val="auto"/>
              </w:rPr>
            </w:pPr>
            <w:r w:rsidRPr="00041AE8">
              <w:rPr>
                <w:color w:val="auto"/>
              </w:rPr>
              <w:t>Spadki poprzeczne</w:t>
            </w:r>
          </w:p>
          <w:p w:rsidR="00581A14" w:rsidRPr="00041AE8" w:rsidRDefault="00581A14" w:rsidP="00041AE8">
            <w:pPr>
              <w:spacing w:line="240" w:lineRule="auto"/>
              <w:rPr>
                <w:color w:val="auto"/>
              </w:rPr>
            </w:pPr>
            <w:r w:rsidRPr="00041AE8">
              <w:rPr>
                <w:color w:val="auto"/>
              </w:rPr>
              <w:t>Równość</w:t>
            </w:r>
          </w:p>
          <w:p w:rsidR="00581A14" w:rsidRPr="00041AE8" w:rsidRDefault="00581A14" w:rsidP="00041AE8">
            <w:pPr>
              <w:spacing w:line="240" w:lineRule="auto"/>
              <w:rPr>
                <w:color w:val="auto"/>
              </w:rPr>
            </w:pPr>
            <w:r w:rsidRPr="00041AE8">
              <w:rPr>
                <w:color w:val="auto"/>
              </w:rPr>
              <w:t>Grubość lub ilość materiału</w:t>
            </w:r>
          </w:p>
          <w:p w:rsidR="00581A14" w:rsidRPr="00041AE8" w:rsidRDefault="00581A14" w:rsidP="00041AE8">
            <w:pPr>
              <w:spacing w:line="240" w:lineRule="auto"/>
              <w:rPr>
                <w:color w:val="auto"/>
              </w:rPr>
            </w:pPr>
            <w:r w:rsidRPr="00041AE8">
              <w:rPr>
                <w:color w:val="auto"/>
              </w:rPr>
              <w:t>Zawartość wolnych przestrzeni a)</w:t>
            </w:r>
          </w:p>
          <w:p w:rsidR="00581A14" w:rsidRPr="00041AE8" w:rsidRDefault="00581A14" w:rsidP="00041AE8">
            <w:pPr>
              <w:spacing w:line="240" w:lineRule="auto"/>
              <w:rPr>
                <w:color w:val="auto"/>
              </w:rPr>
            </w:pPr>
            <w:r w:rsidRPr="00041AE8">
              <w:rPr>
                <w:color w:val="auto"/>
              </w:rPr>
              <w:t>Właściwości przeciwpoślizgowe</w:t>
            </w:r>
          </w:p>
        </w:tc>
      </w:tr>
      <w:tr w:rsidR="00581A14" w:rsidRPr="00041AE8" w:rsidTr="00C35996">
        <w:tc>
          <w:tcPr>
            <w:tcW w:w="5386" w:type="dxa"/>
            <w:gridSpan w:val="2"/>
          </w:tcPr>
          <w:p w:rsidR="00581A14" w:rsidRPr="00041AE8" w:rsidRDefault="00581A14" w:rsidP="00041AE8">
            <w:pPr>
              <w:spacing w:line="240" w:lineRule="auto"/>
              <w:rPr>
                <w:color w:val="auto"/>
              </w:rPr>
            </w:pPr>
            <w:r w:rsidRPr="00041AE8">
              <w:rPr>
                <w:color w:val="auto"/>
              </w:rPr>
              <w:t xml:space="preserve">a) do każdej warstwy i na każde rozpoczęte </w:t>
            </w:r>
            <w:smartTag w:uri="urn:schemas-microsoft-com:office:smarttags" w:element="metricconverter">
              <w:smartTagPr>
                <w:attr w:name="ProductID" w:val="6000 m2"/>
              </w:smartTagPr>
              <w:r w:rsidRPr="00041AE8">
                <w:rPr>
                  <w:color w:val="auto"/>
                </w:rPr>
                <w:t>6000 m2</w:t>
              </w:r>
            </w:smartTag>
            <w:r w:rsidRPr="00041AE8">
              <w:rPr>
                <w:color w:val="auto"/>
              </w:rPr>
              <w:t xml:space="preserve"> nawierzchni jedna próbka; w razie potrzeby liczba próbek może zostać zwiększona (np. nawierzchnie dróg w terenie zabudowy)</w:t>
            </w:r>
          </w:p>
          <w:p w:rsidR="00581A14" w:rsidRPr="00041AE8" w:rsidRDefault="00581A14" w:rsidP="00041AE8">
            <w:pPr>
              <w:spacing w:line="240" w:lineRule="auto"/>
              <w:rPr>
                <w:color w:val="auto"/>
              </w:rPr>
            </w:pPr>
            <w:r w:rsidRPr="00041AE8">
              <w:rPr>
                <w:color w:val="auto"/>
              </w:rPr>
              <w:t>b)   w razie potrzeby specjalne kruszywa i dodatki</w:t>
            </w:r>
          </w:p>
        </w:tc>
      </w:tr>
    </w:tbl>
    <w:p w:rsidR="00581A14" w:rsidRPr="00041AE8" w:rsidRDefault="00581A14" w:rsidP="00041AE8">
      <w:pPr>
        <w:spacing w:after="0" w:line="240" w:lineRule="auto"/>
        <w:rPr>
          <w:color w:val="auto"/>
        </w:rPr>
      </w:pPr>
    </w:p>
    <w:p w:rsidR="00581A14" w:rsidRPr="00041AE8" w:rsidRDefault="00581A14" w:rsidP="00041AE8">
      <w:pPr>
        <w:spacing w:after="0" w:line="240" w:lineRule="auto"/>
        <w:rPr>
          <w:color w:val="auto"/>
        </w:rPr>
      </w:pPr>
      <w:r w:rsidRPr="00041AE8">
        <w:rPr>
          <w:color w:val="auto"/>
        </w:rPr>
        <w:t>6.3.4. Badania kontrolne dodatkowe</w:t>
      </w:r>
    </w:p>
    <w:p w:rsidR="00581A14" w:rsidRPr="00041AE8" w:rsidRDefault="00581A14" w:rsidP="00041AE8">
      <w:pPr>
        <w:spacing w:after="0" w:line="240" w:lineRule="auto"/>
        <w:rPr>
          <w:color w:val="auto"/>
        </w:rPr>
      </w:pPr>
      <w:r w:rsidRPr="00041AE8">
        <w:rPr>
          <w:color w:val="auto"/>
        </w:rPr>
        <w:tab/>
        <w:t>W wypadku uznania, że jeden z wyników badań kontrolnych nie jest reprezentatywny dla ocenianego odcinka budowy, Wykonawca ma prawo żądać przeprowadzenia badań kontrolnych dodatkowych.</w:t>
      </w:r>
    </w:p>
    <w:p w:rsidR="00581A14" w:rsidRPr="00041AE8" w:rsidRDefault="00581A14" w:rsidP="00041AE8">
      <w:pPr>
        <w:spacing w:after="0" w:line="240" w:lineRule="auto"/>
        <w:rPr>
          <w:color w:val="auto"/>
        </w:rPr>
      </w:pPr>
      <w:r w:rsidRPr="00041AE8">
        <w:rPr>
          <w:color w:val="auto"/>
        </w:rPr>
        <w:tab/>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581A14" w:rsidRPr="00041AE8" w:rsidRDefault="00581A14" w:rsidP="00041AE8">
      <w:pPr>
        <w:spacing w:after="0" w:line="240" w:lineRule="auto"/>
        <w:rPr>
          <w:color w:val="auto"/>
        </w:rPr>
      </w:pPr>
      <w:r w:rsidRPr="00041AE8">
        <w:rPr>
          <w:color w:val="auto"/>
        </w:rPr>
        <w:tab/>
        <w:t>Do odbioru uwzględniane są wyniki badań kontrolnych i badań kontrolnych dodatkowych do wyznaczonych odcinków częściowych.</w:t>
      </w:r>
    </w:p>
    <w:p w:rsidR="00581A14" w:rsidRPr="00041AE8" w:rsidRDefault="00581A14" w:rsidP="00041AE8">
      <w:pPr>
        <w:spacing w:after="0" w:line="240" w:lineRule="auto"/>
        <w:rPr>
          <w:color w:val="auto"/>
        </w:rPr>
      </w:pPr>
      <w:r w:rsidRPr="00041AE8">
        <w:rPr>
          <w:color w:val="auto"/>
        </w:rPr>
        <w:tab/>
        <w:t>Koszty badań kontrolnych dodatkowych zażądanych przez Wykonawcę ponosi Wykonawca.</w:t>
      </w:r>
    </w:p>
    <w:p w:rsidR="00581A14" w:rsidRPr="00041AE8" w:rsidRDefault="00581A14" w:rsidP="00041AE8">
      <w:pPr>
        <w:spacing w:after="0" w:line="240" w:lineRule="auto"/>
        <w:rPr>
          <w:color w:val="auto"/>
        </w:rPr>
      </w:pPr>
      <w:r w:rsidRPr="00041AE8">
        <w:rPr>
          <w:color w:val="auto"/>
        </w:rPr>
        <w:t>6.3.5. Badania arbitrażowe</w:t>
      </w:r>
    </w:p>
    <w:p w:rsidR="00581A14" w:rsidRPr="00041AE8" w:rsidRDefault="00581A14" w:rsidP="00041AE8">
      <w:pPr>
        <w:spacing w:after="0" w:line="240" w:lineRule="auto"/>
        <w:rPr>
          <w:color w:val="auto"/>
        </w:rPr>
      </w:pPr>
      <w:r w:rsidRPr="00041AE8">
        <w:rPr>
          <w:color w:val="auto"/>
        </w:rPr>
        <w:lastRenderedPageBreak/>
        <w:tab/>
        <w:t>Badania arbitrażowe są powtórzeniem badań kontrolnych, co do których istnieją uzasadnione wątpliwości ze strony Inżyniera lub Wykonawcy (np. na podstawie własnych badań).</w:t>
      </w:r>
    </w:p>
    <w:p w:rsidR="00581A14" w:rsidRPr="00041AE8" w:rsidRDefault="00581A14" w:rsidP="00041AE8">
      <w:pPr>
        <w:spacing w:after="0" w:line="240" w:lineRule="auto"/>
        <w:rPr>
          <w:color w:val="auto"/>
        </w:rPr>
      </w:pPr>
      <w:r w:rsidRPr="00041AE8">
        <w:rPr>
          <w:color w:val="auto"/>
        </w:rPr>
        <w:tab/>
        <w:t>Badania arbitrażowe wykonuje na wniosek strony kontraktu niezależne laboratorium, które nie wykonywało badań kontrolnych.</w:t>
      </w:r>
    </w:p>
    <w:p w:rsidR="00581A14" w:rsidRPr="00041AE8" w:rsidRDefault="00581A14" w:rsidP="00041AE8">
      <w:pPr>
        <w:spacing w:after="0" w:line="240" w:lineRule="auto"/>
        <w:rPr>
          <w:color w:val="auto"/>
        </w:rPr>
      </w:pPr>
      <w:r w:rsidRPr="00041AE8">
        <w:rPr>
          <w:color w:val="auto"/>
        </w:rPr>
        <w:tab/>
        <w:t>Koszty badań arbitrażowych wraz ze wszystkimi kosztami ubocznymi ponosi strona, na której niekorzyść przemawia wynik badania.</w:t>
      </w:r>
    </w:p>
    <w:p w:rsidR="00581A14" w:rsidRPr="00041AE8" w:rsidRDefault="00581A14" w:rsidP="00041AE8">
      <w:pPr>
        <w:spacing w:after="0" w:line="240" w:lineRule="auto"/>
        <w:rPr>
          <w:color w:val="auto"/>
        </w:rPr>
      </w:pPr>
      <w:r w:rsidRPr="00041AE8">
        <w:rPr>
          <w:color w:val="auto"/>
        </w:rPr>
        <w:t>6.4. Właściwości warstwy i nawierzchni oraz dopuszczalne odchyłki</w:t>
      </w:r>
    </w:p>
    <w:p w:rsidR="00581A14" w:rsidRPr="00041AE8" w:rsidRDefault="00581A14" w:rsidP="00041AE8">
      <w:pPr>
        <w:spacing w:after="0" w:line="240" w:lineRule="auto"/>
        <w:rPr>
          <w:color w:val="auto"/>
        </w:rPr>
      </w:pPr>
      <w:r w:rsidRPr="00041AE8">
        <w:rPr>
          <w:color w:val="auto"/>
        </w:rPr>
        <w:t>6.4.1. Mieszanka mineralno-asfaltowa</w:t>
      </w:r>
    </w:p>
    <w:p w:rsidR="00581A14" w:rsidRPr="00041AE8" w:rsidRDefault="00581A14" w:rsidP="00041AE8">
      <w:pPr>
        <w:spacing w:after="0" w:line="240" w:lineRule="auto"/>
        <w:rPr>
          <w:color w:val="auto"/>
        </w:rPr>
      </w:pPr>
      <w:r w:rsidRPr="00041AE8">
        <w:rPr>
          <w:color w:val="auto"/>
        </w:rPr>
        <w:tab/>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581A14" w:rsidRPr="00041AE8" w:rsidRDefault="00581A14" w:rsidP="00041AE8">
      <w:pPr>
        <w:spacing w:after="0" w:line="240" w:lineRule="auto"/>
        <w:rPr>
          <w:color w:val="auto"/>
        </w:rPr>
      </w:pPr>
      <w:r w:rsidRPr="00041AE8">
        <w:rPr>
          <w:color w:val="auto"/>
        </w:rPr>
        <w:t>6.4.2. Warstwa asfaltowa</w:t>
      </w:r>
    </w:p>
    <w:p w:rsidR="00581A14" w:rsidRPr="00041AE8" w:rsidRDefault="00581A14" w:rsidP="00041AE8">
      <w:pPr>
        <w:spacing w:after="0" w:line="240" w:lineRule="auto"/>
        <w:rPr>
          <w:color w:val="auto"/>
        </w:rPr>
      </w:pPr>
      <w:r w:rsidRPr="00041AE8">
        <w:rPr>
          <w:color w:val="auto"/>
        </w:rPr>
        <w:t>6.4.2.1. Grubość warstwy oraz ilość materiału</w:t>
      </w:r>
    </w:p>
    <w:p w:rsidR="00581A14" w:rsidRPr="00041AE8" w:rsidRDefault="00581A14" w:rsidP="00041AE8">
      <w:pPr>
        <w:spacing w:after="0" w:line="240" w:lineRule="auto"/>
        <w:rPr>
          <w:color w:val="auto"/>
        </w:rPr>
      </w:pPr>
      <w:r w:rsidRPr="00041AE8">
        <w:rPr>
          <w:color w:val="auto"/>
        </w:rPr>
        <w:tab/>
        <w:t>Grubość wykonanej warstwy oznaczana według PN-EN 12697-36 [40] oraz ilość wbudowanego materiału na określoną powierzchnię (dotyczy przede wszystkim cienkich warstw) mogą odbiegać od projektu o wartości podane w tablicy 14.</w:t>
      </w:r>
    </w:p>
    <w:p w:rsidR="00581A14" w:rsidRPr="00041AE8" w:rsidRDefault="00581A14" w:rsidP="00041AE8">
      <w:pPr>
        <w:spacing w:after="0" w:line="240" w:lineRule="auto"/>
        <w:rPr>
          <w:color w:val="auto"/>
        </w:rPr>
      </w:pPr>
      <w:r w:rsidRPr="00041AE8">
        <w:rPr>
          <w:color w:val="auto"/>
        </w:rPr>
        <w:tab/>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rsidR="00581A14" w:rsidRPr="00041AE8" w:rsidRDefault="00581A14" w:rsidP="00041AE8">
      <w:pPr>
        <w:spacing w:after="0" w:line="240" w:lineRule="auto"/>
        <w:rPr>
          <w:color w:val="auto"/>
        </w:rPr>
      </w:pPr>
      <w:r w:rsidRPr="00041AE8">
        <w:rPr>
          <w:color w:val="auto"/>
        </w:rPr>
        <w:tab/>
        <w:t>Za grubość warstwy lub warstw przyjmuje się średnią arytmetyczną wszystkich pojedynczych oznaczeń grubości warstwy na całym odcinku budowy lub odcinku częściowym.</w:t>
      </w:r>
    </w:p>
    <w:p w:rsidR="00581A14" w:rsidRPr="00041AE8" w:rsidRDefault="00581A14" w:rsidP="00041AE8">
      <w:pPr>
        <w:spacing w:after="0" w:line="240" w:lineRule="auto"/>
        <w:rPr>
          <w:color w:val="auto"/>
        </w:rPr>
      </w:pPr>
      <w:r w:rsidRPr="00041AE8">
        <w:rPr>
          <w:color w:val="auto"/>
        </w:rPr>
        <w:t>Tablica 14.</w:t>
      </w:r>
      <w:r w:rsidRPr="00041AE8">
        <w:rPr>
          <w:color w:val="auto"/>
        </w:rPr>
        <w:tab/>
        <w:t xml:space="preserve">Dopuszczalne odchyłki grubości warstwy oraz ilości materiału na określonej powierzchni,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2725"/>
      </w:tblGrid>
      <w:tr w:rsidR="00581A14" w:rsidRPr="00041AE8" w:rsidTr="00C35996">
        <w:tc>
          <w:tcPr>
            <w:tcW w:w="4786" w:type="dxa"/>
          </w:tcPr>
          <w:p w:rsidR="00581A14" w:rsidRPr="00041AE8" w:rsidRDefault="00581A14" w:rsidP="00041AE8">
            <w:pPr>
              <w:spacing w:line="240" w:lineRule="auto"/>
              <w:rPr>
                <w:color w:val="auto"/>
              </w:rPr>
            </w:pPr>
            <w:r w:rsidRPr="00041AE8">
              <w:rPr>
                <w:color w:val="auto"/>
              </w:rPr>
              <w:t>Warunki oceny</w:t>
            </w:r>
          </w:p>
        </w:tc>
        <w:tc>
          <w:tcPr>
            <w:tcW w:w="2725" w:type="dxa"/>
          </w:tcPr>
          <w:p w:rsidR="00581A14" w:rsidRPr="00041AE8" w:rsidRDefault="00581A14" w:rsidP="00041AE8">
            <w:pPr>
              <w:spacing w:line="240" w:lineRule="auto"/>
              <w:rPr>
                <w:color w:val="auto"/>
              </w:rPr>
            </w:pPr>
            <w:r w:rsidRPr="00041AE8">
              <w:rPr>
                <w:color w:val="auto"/>
              </w:rPr>
              <w:t>Warstwa asfaltowa AC a)</w:t>
            </w:r>
          </w:p>
        </w:tc>
      </w:tr>
      <w:tr w:rsidR="00581A14" w:rsidRPr="00041AE8" w:rsidTr="00C35996">
        <w:trPr>
          <w:trHeight w:val="1080"/>
        </w:trPr>
        <w:tc>
          <w:tcPr>
            <w:tcW w:w="4786" w:type="dxa"/>
            <w:tcBorders>
              <w:bottom w:val="nil"/>
            </w:tcBorders>
          </w:tcPr>
          <w:p w:rsidR="00581A14" w:rsidRPr="00041AE8" w:rsidRDefault="00581A14" w:rsidP="00041AE8">
            <w:pPr>
              <w:spacing w:line="240" w:lineRule="auto"/>
              <w:rPr>
                <w:color w:val="auto"/>
              </w:rPr>
            </w:pPr>
            <w:r w:rsidRPr="00041AE8">
              <w:rPr>
                <w:color w:val="auto"/>
              </w:rPr>
              <w:t>A – Średnia z wielu oznaczeń grubości oraz ilości</w:t>
            </w:r>
          </w:p>
          <w:p w:rsidR="00581A14" w:rsidRPr="00041AE8" w:rsidRDefault="00581A14" w:rsidP="00041AE8">
            <w:pPr>
              <w:spacing w:line="240" w:lineRule="auto"/>
              <w:rPr>
                <w:color w:val="auto"/>
              </w:rPr>
            </w:pPr>
            <w:r w:rsidRPr="00041AE8">
              <w:rPr>
                <w:color w:val="auto"/>
              </w:rPr>
              <w:t xml:space="preserve">1. – duży odcinek budowy, powierzchnia większa niż </w:t>
            </w:r>
            <w:smartTag w:uri="urn:schemas-microsoft-com:office:smarttags" w:element="metricconverter">
              <w:smartTagPr>
                <w:attr w:name="ProductID" w:val="6000 m2"/>
              </w:smartTagPr>
              <w:r w:rsidRPr="00041AE8">
                <w:rPr>
                  <w:color w:val="auto"/>
                </w:rPr>
                <w:t>6000 m2</w:t>
              </w:r>
            </w:smartTag>
            <w:r w:rsidRPr="00041AE8">
              <w:rPr>
                <w:color w:val="auto"/>
              </w:rPr>
              <w:t xml:space="preserve"> lub</w:t>
            </w:r>
          </w:p>
          <w:p w:rsidR="00581A14" w:rsidRPr="00041AE8" w:rsidRDefault="00581A14" w:rsidP="00041AE8">
            <w:pPr>
              <w:spacing w:line="240" w:lineRule="auto"/>
              <w:rPr>
                <w:color w:val="auto"/>
              </w:rPr>
            </w:pPr>
            <w:r w:rsidRPr="00041AE8">
              <w:rPr>
                <w:color w:val="auto"/>
              </w:rPr>
              <w:t xml:space="preserve">     – droga ograniczona krawężnikami, powierzchnia większa niż </w:t>
            </w:r>
            <w:smartTag w:uri="urn:schemas-microsoft-com:office:smarttags" w:element="metricconverter">
              <w:smartTagPr>
                <w:attr w:name="ProductID" w:val="1000 m2"/>
              </w:smartTagPr>
              <w:r w:rsidRPr="00041AE8">
                <w:rPr>
                  <w:color w:val="auto"/>
                </w:rPr>
                <w:t>1000 m2</w:t>
              </w:r>
            </w:smartTag>
            <w:r w:rsidRPr="00041AE8">
              <w:rPr>
                <w:color w:val="auto"/>
              </w:rPr>
              <w:t xml:space="preserve"> lub</w:t>
            </w:r>
          </w:p>
        </w:tc>
        <w:tc>
          <w:tcPr>
            <w:tcW w:w="2725" w:type="dxa"/>
            <w:tcBorders>
              <w:bottom w:val="nil"/>
            </w:tcBorders>
          </w:tcPr>
          <w:p w:rsidR="00581A14" w:rsidRPr="00041AE8" w:rsidRDefault="00581A14" w:rsidP="00041AE8">
            <w:pPr>
              <w:spacing w:line="240" w:lineRule="auto"/>
              <w:rPr>
                <w:color w:val="auto"/>
              </w:rPr>
            </w:pPr>
          </w:p>
          <w:p w:rsidR="00581A14" w:rsidRPr="00041AE8" w:rsidRDefault="00581A14" w:rsidP="00041AE8">
            <w:pPr>
              <w:spacing w:line="240" w:lineRule="auto"/>
              <w:rPr>
                <w:color w:val="auto"/>
              </w:rPr>
            </w:pPr>
          </w:p>
          <w:p w:rsidR="00581A14" w:rsidRPr="00041AE8" w:rsidRDefault="00581A14" w:rsidP="00041AE8">
            <w:pPr>
              <w:spacing w:line="240" w:lineRule="auto"/>
              <w:rPr>
                <w:color w:val="auto"/>
              </w:rPr>
            </w:pPr>
          </w:p>
          <w:p w:rsidR="00581A14" w:rsidRPr="00041AE8" w:rsidRDefault="00581A14" w:rsidP="00041AE8">
            <w:pPr>
              <w:spacing w:line="240" w:lineRule="auto"/>
              <w:rPr>
                <w:color w:val="auto"/>
              </w:rPr>
            </w:pPr>
            <w:r w:rsidRPr="00041AE8">
              <w:rPr>
                <w:color w:val="auto"/>
              </w:rPr>
              <w:t>≤ 10</w:t>
            </w:r>
          </w:p>
          <w:p w:rsidR="00581A14" w:rsidRPr="00041AE8" w:rsidRDefault="00581A14" w:rsidP="00041AE8">
            <w:pPr>
              <w:spacing w:line="240" w:lineRule="auto"/>
              <w:rPr>
                <w:color w:val="auto"/>
              </w:rPr>
            </w:pPr>
          </w:p>
        </w:tc>
      </w:tr>
      <w:tr w:rsidR="00581A14" w:rsidRPr="00041AE8" w:rsidTr="00C35996">
        <w:trPr>
          <w:trHeight w:val="300"/>
        </w:trPr>
        <w:tc>
          <w:tcPr>
            <w:tcW w:w="4786" w:type="dxa"/>
            <w:tcBorders>
              <w:top w:val="nil"/>
            </w:tcBorders>
          </w:tcPr>
          <w:p w:rsidR="00581A14" w:rsidRPr="00041AE8" w:rsidRDefault="00581A14" w:rsidP="00041AE8">
            <w:pPr>
              <w:spacing w:line="240" w:lineRule="auto"/>
              <w:rPr>
                <w:color w:val="auto"/>
              </w:rPr>
            </w:pPr>
            <w:r w:rsidRPr="00041AE8">
              <w:rPr>
                <w:color w:val="auto"/>
              </w:rPr>
              <w:t xml:space="preserve">2.  –  mały odcinek budowy </w:t>
            </w:r>
          </w:p>
        </w:tc>
        <w:tc>
          <w:tcPr>
            <w:tcW w:w="2725" w:type="dxa"/>
            <w:tcBorders>
              <w:top w:val="nil"/>
            </w:tcBorders>
          </w:tcPr>
          <w:p w:rsidR="00581A14" w:rsidRPr="00041AE8" w:rsidRDefault="00581A14" w:rsidP="00041AE8">
            <w:pPr>
              <w:spacing w:line="240" w:lineRule="auto"/>
              <w:rPr>
                <w:color w:val="auto"/>
              </w:rPr>
            </w:pPr>
            <w:r w:rsidRPr="00041AE8">
              <w:rPr>
                <w:color w:val="auto"/>
              </w:rPr>
              <w:t>≤ 15</w:t>
            </w:r>
          </w:p>
        </w:tc>
      </w:tr>
      <w:tr w:rsidR="00581A14" w:rsidRPr="00041AE8" w:rsidTr="00C35996">
        <w:tc>
          <w:tcPr>
            <w:tcW w:w="4786" w:type="dxa"/>
          </w:tcPr>
          <w:p w:rsidR="00581A14" w:rsidRPr="00041AE8" w:rsidRDefault="00581A14" w:rsidP="00041AE8">
            <w:pPr>
              <w:spacing w:line="240" w:lineRule="auto"/>
              <w:rPr>
                <w:color w:val="auto"/>
              </w:rPr>
            </w:pPr>
            <w:r w:rsidRPr="00041AE8">
              <w:rPr>
                <w:color w:val="auto"/>
              </w:rPr>
              <w:t>B – Pojedyncze oznaczenie grubości</w:t>
            </w:r>
          </w:p>
        </w:tc>
        <w:tc>
          <w:tcPr>
            <w:tcW w:w="2725" w:type="dxa"/>
          </w:tcPr>
          <w:p w:rsidR="00581A14" w:rsidRPr="00041AE8" w:rsidRDefault="00581A14" w:rsidP="00041AE8">
            <w:pPr>
              <w:spacing w:line="240" w:lineRule="auto"/>
              <w:rPr>
                <w:color w:val="auto"/>
              </w:rPr>
            </w:pPr>
            <w:r w:rsidRPr="00041AE8">
              <w:rPr>
                <w:color w:val="auto"/>
              </w:rPr>
              <w:t>≤ 15</w:t>
            </w:r>
          </w:p>
        </w:tc>
      </w:tr>
      <w:tr w:rsidR="00581A14" w:rsidRPr="00041AE8" w:rsidTr="00C35996">
        <w:tc>
          <w:tcPr>
            <w:tcW w:w="7511" w:type="dxa"/>
            <w:gridSpan w:val="2"/>
          </w:tcPr>
          <w:p w:rsidR="00581A14" w:rsidRPr="00041AE8" w:rsidRDefault="00581A14" w:rsidP="00041AE8">
            <w:pPr>
              <w:spacing w:line="240" w:lineRule="auto"/>
              <w:rPr>
                <w:color w:val="auto"/>
              </w:rPr>
            </w:pPr>
            <w:r w:rsidRPr="00041AE8">
              <w:rPr>
                <w:color w:val="auto"/>
              </w:rPr>
              <w:t>a)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rsidR="00581A14" w:rsidRPr="00041AE8" w:rsidRDefault="00581A14" w:rsidP="00041AE8">
      <w:pPr>
        <w:spacing w:after="0" w:line="240" w:lineRule="auto"/>
        <w:rPr>
          <w:color w:val="auto"/>
        </w:rPr>
      </w:pPr>
    </w:p>
    <w:p w:rsidR="00581A14" w:rsidRPr="00041AE8" w:rsidRDefault="00581A14" w:rsidP="00041AE8">
      <w:pPr>
        <w:spacing w:after="0" w:line="240" w:lineRule="auto"/>
        <w:rPr>
          <w:color w:val="auto"/>
        </w:rPr>
      </w:pPr>
      <w:r w:rsidRPr="00041AE8">
        <w:rPr>
          <w:color w:val="auto"/>
        </w:rPr>
        <w:t>6.4.2.2. Wskaźnik zagęszczenia warstwy</w:t>
      </w:r>
    </w:p>
    <w:p w:rsidR="00581A14" w:rsidRPr="00041AE8" w:rsidRDefault="00581A14" w:rsidP="00041AE8">
      <w:pPr>
        <w:spacing w:after="0" w:line="240" w:lineRule="auto"/>
        <w:rPr>
          <w:color w:val="auto"/>
        </w:rPr>
      </w:pPr>
      <w:r w:rsidRPr="00041AE8">
        <w:rPr>
          <w:color w:val="auto"/>
        </w:rPr>
        <w:tab/>
        <w:t>Zagęszczenie wykonanej warstwy, wyrażone wskaźnikiem zagęszczenia oraz zawartością wolnych przestrzeni, nie może przekroczyć wartości dopuszczalnych podanych w tablicy 12. Dotyczy to każdego pojedynczego oznaczenia danej właściwości.</w:t>
      </w:r>
    </w:p>
    <w:p w:rsidR="00581A14" w:rsidRPr="00041AE8" w:rsidRDefault="00581A14" w:rsidP="00041AE8">
      <w:pPr>
        <w:spacing w:after="0" w:line="240" w:lineRule="auto"/>
        <w:rPr>
          <w:color w:val="auto"/>
        </w:rPr>
      </w:pPr>
      <w:r w:rsidRPr="00041AE8">
        <w:rPr>
          <w:color w:val="auto"/>
        </w:rPr>
        <w:tab/>
        <w:t>Określenie gęstości objętościowej należy wykonywać według PN-EN 12697-6 [32].</w:t>
      </w:r>
    </w:p>
    <w:p w:rsidR="00581A14" w:rsidRPr="00041AE8" w:rsidRDefault="00581A14" w:rsidP="00041AE8">
      <w:pPr>
        <w:spacing w:after="0" w:line="240" w:lineRule="auto"/>
        <w:rPr>
          <w:color w:val="auto"/>
        </w:rPr>
      </w:pPr>
      <w:r w:rsidRPr="00041AE8">
        <w:rPr>
          <w:color w:val="auto"/>
        </w:rPr>
        <w:t xml:space="preserve">6.4.2.3. Zawartość wolnych przestrzeni w nawierzchni </w:t>
      </w:r>
    </w:p>
    <w:p w:rsidR="00581A14" w:rsidRPr="00041AE8" w:rsidRDefault="00581A14" w:rsidP="00041AE8">
      <w:pPr>
        <w:spacing w:after="0" w:line="240" w:lineRule="auto"/>
        <w:rPr>
          <w:color w:val="auto"/>
        </w:rPr>
      </w:pPr>
      <w:r w:rsidRPr="00041AE8">
        <w:rPr>
          <w:color w:val="auto"/>
        </w:rPr>
        <w:t>Zawartość wolnych przestrzeni w warstwie,  nie może wykroczyć poza wartości dopuszczalne podane w tablicy 12.</w:t>
      </w:r>
    </w:p>
    <w:p w:rsidR="00581A14" w:rsidRPr="00041AE8" w:rsidRDefault="00581A14" w:rsidP="00041AE8">
      <w:pPr>
        <w:spacing w:after="0" w:line="240" w:lineRule="auto"/>
        <w:rPr>
          <w:color w:val="auto"/>
        </w:rPr>
      </w:pPr>
      <w:r w:rsidRPr="00041AE8">
        <w:rPr>
          <w:color w:val="auto"/>
        </w:rPr>
        <w:t>6.4.2.4. Spadki poprzeczne</w:t>
      </w:r>
    </w:p>
    <w:p w:rsidR="00581A14" w:rsidRPr="00041AE8" w:rsidRDefault="00581A14" w:rsidP="00041AE8">
      <w:pPr>
        <w:spacing w:after="0" w:line="240" w:lineRule="auto"/>
        <w:rPr>
          <w:color w:val="auto"/>
        </w:rPr>
      </w:pPr>
      <w:r w:rsidRPr="00041AE8">
        <w:rPr>
          <w:color w:val="auto"/>
        </w:rPr>
        <w:tab/>
        <w:t xml:space="preserve">Spadki poprzeczne nawierzchni należy badać nie rzadziej niż co </w:t>
      </w:r>
      <w:smartTag w:uri="urn:schemas-microsoft-com:office:smarttags" w:element="metricconverter">
        <w:smartTagPr>
          <w:attr w:name="ProductID" w:val="20 m"/>
        </w:smartTagPr>
        <w:r w:rsidRPr="00041AE8">
          <w:rPr>
            <w:color w:val="auto"/>
          </w:rPr>
          <w:t>20 m</w:t>
        </w:r>
      </w:smartTag>
      <w:r w:rsidRPr="00041AE8">
        <w:rPr>
          <w:color w:val="auto"/>
        </w:rPr>
        <w:t xml:space="preserve"> oraz w punktach głównych łuków poziomych.</w:t>
      </w:r>
    </w:p>
    <w:p w:rsidR="00581A14" w:rsidRPr="00041AE8" w:rsidRDefault="00581A14" w:rsidP="00041AE8">
      <w:pPr>
        <w:spacing w:after="0" w:line="240" w:lineRule="auto"/>
        <w:rPr>
          <w:color w:val="auto"/>
        </w:rPr>
      </w:pPr>
      <w:r w:rsidRPr="00041AE8">
        <w:rPr>
          <w:color w:val="auto"/>
        </w:rPr>
        <w:tab/>
        <w:t>Spadki poprzeczne powinny być zgodne z dokumentacją projektową, z tolerancją ± 0,5%.</w:t>
      </w:r>
    </w:p>
    <w:p w:rsidR="00581A14" w:rsidRPr="00041AE8" w:rsidRDefault="00581A14" w:rsidP="00041AE8">
      <w:pPr>
        <w:spacing w:after="0" w:line="240" w:lineRule="auto"/>
        <w:rPr>
          <w:color w:val="auto"/>
        </w:rPr>
      </w:pPr>
      <w:r w:rsidRPr="00041AE8">
        <w:rPr>
          <w:color w:val="auto"/>
        </w:rPr>
        <w:t xml:space="preserve">6.4.2.5. Równość podłużna i poprzeczna </w:t>
      </w:r>
    </w:p>
    <w:p w:rsidR="00581A14" w:rsidRPr="00041AE8" w:rsidRDefault="00581A14" w:rsidP="00041AE8">
      <w:pPr>
        <w:spacing w:after="0" w:line="240" w:lineRule="auto"/>
        <w:rPr>
          <w:color w:val="auto"/>
        </w:rPr>
      </w:pPr>
      <w:r w:rsidRPr="00041AE8">
        <w:rPr>
          <w:color w:val="auto"/>
        </w:rPr>
        <w:tab/>
        <w:t xml:space="preserve">Do oceny równości podłużnej warstwy wiążącej nawierzchni dróg wszystkich klas technicznych należy stosować metodę z wykorzystaniem łaty 4-metrowej i klina lub metody równoważnej użyciu łaty i klina, mierząc wysokość prześwitu w połowie długości łaty. Pomiar wykonuje się nie rzadziej niż co </w:t>
      </w:r>
      <w:smartTag w:uri="urn:schemas-microsoft-com:office:smarttags" w:element="metricconverter">
        <w:smartTagPr>
          <w:attr w:name="ProductID" w:val="10 m"/>
        </w:smartTagPr>
        <w:r w:rsidRPr="00041AE8">
          <w:rPr>
            <w:color w:val="auto"/>
          </w:rPr>
          <w:t>10 m</w:t>
        </w:r>
      </w:smartTag>
      <w:r w:rsidRPr="00041AE8">
        <w:rPr>
          <w:color w:val="auto"/>
        </w:rPr>
        <w:t>. Wymagana równość podłużna jest określona w rozporządzeniu dotyczącym warunków technicznych, jakim powinny odpowiadać drogi publiczne [67].</w:t>
      </w:r>
      <w:r w:rsidRPr="00041AE8">
        <w:rPr>
          <w:color w:val="auto"/>
        </w:rPr>
        <w:tab/>
      </w:r>
      <w:r w:rsidRPr="00041AE8">
        <w:rPr>
          <w:color w:val="auto"/>
        </w:rPr>
        <w:tab/>
      </w:r>
    </w:p>
    <w:p w:rsidR="00581A14" w:rsidRPr="00041AE8" w:rsidRDefault="00581A14" w:rsidP="00041AE8">
      <w:pPr>
        <w:spacing w:after="0" w:line="240" w:lineRule="auto"/>
        <w:rPr>
          <w:color w:val="auto"/>
        </w:rPr>
      </w:pPr>
      <w:r w:rsidRPr="00041AE8">
        <w:rPr>
          <w:color w:val="auto"/>
        </w:rPr>
        <w:t xml:space="preserve">Do oceny równości poprzecznej warstwy wiążącej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w:t>
      </w:r>
      <w:smartTag w:uri="urn:schemas-microsoft-com:office:smarttags" w:element="metricconverter">
        <w:smartTagPr>
          <w:attr w:name="ProductID" w:val="10 m"/>
        </w:smartTagPr>
        <w:r w:rsidRPr="00041AE8">
          <w:rPr>
            <w:color w:val="auto"/>
          </w:rPr>
          <w:t>10 m</w:t>
        </w:r>
      </w:smartTag>
      <w:r w:rsidRPr="00041AE8">
        <w:rPr>
          <w:color w:val="auto"/>
        </w:rPr>
        <w:t>. Wymagana równość poprzeczna jest określona w rozporządzeniu dotyczącym warunków technicznych, jakim powinny odpowiadać drogi publiczne [67].</w:t>
      </w:r>
    </w:p>
    <w:p w:rsidR="00581A14" w:rsidRPr="00041AE8" w:rsidRDefault="00581A14" w:rsidP="00041AE8">
      <w:pPr>
        <w:spacing w:after="0" w:line="240" w:lineRule="auto"/>
        <w:rPr>
          <w:color w:val="auto"/>
        </w:rPr>
      </w:pPr>
      <w:r w:rsidRPr="00041AE8">
        <w:rPr>
          <w:color w:val="auto"/>
        </w:rPr>
        <w:t>6.4.2.6. Pozostałe właściwości warstwy asfaltowej</w:t>
      </w:r>
    </w:p>
    <w:p w:rsidR="00581A14" w:rsidRPr="00041AE8" w:rsidRDefault="00581A14" w:rsidP="00041AE8">
      <w:pPr>
        <w:spacing w:after="0" w:line="240" w:lineRule="auto"/>
        <w:rPr>
          <w:color w:val="auto"/>
        </w:rPr>
      </w:pPr>
      <w:r w:rsidRPr="00041AE8">
        <w:rPr>
          <w:color w:val="auto"/>
        </w:rPr>
        <w:lastRenderedPageBreak/>
        <w:tab/>
        <w:t xml:space="preserve">Szerokość warstwy, mierzona 10 razy na </w:t>
      </w:r>
      <w:smartTag w:uri="urn:schemas-microsoft-com:office:smarttags" w:element="metricconverter">
        <w:smartTagPr>
          <w:attr w:name="ProductID" w:val="1 km"/>
        </w:smartTagPr>
        <w:r w:rsidRPr="00041AE8">
          <w:rPr>
            <w:color w:val="auto"/>
          </w:rPr>
          <w:t>1 km</w:t>
        </w:r>
      </w:smartTag>
      <w:r w:rsidRPr="00041AE8">
        <w:rPr>
          <w:color w:val="auto"/>
        </w:rPr>
        <w:t xml:space="preserve"> każdej jezdni, nie może się różnić od szerokości projektowanej o więcej niż ± </w:t>
      </w:r>
      <w:smartTag w:uri="urn:schemas-microsoft-com:office:smarttags" w:element="metricconverter">
        <w:smartTagPr>
          <w:attr w:name="ProductID" w:val="5 cm"/>
        </w:smartTagPr>
        <w:r w:rsidRPr="00041AE8">
          <w:rPr>
            <w:color w:val="auto"/>
          </w:rPr>
          <w:t>5 cm</w:t>
        </w:r>
      </w:smartTag>
      <w:r w:rsidRPr="00041AE8">
        <w:rPr>
          <w:color w:val="auto"/>
        </w:rPr>
        <w:t>.</w:t>
      </w:r>
    </w:p>
    <w:p w:rsidR="00581A14" w:rsidRPr="00041AE8" w:rsidRDefault="00581A14" w:rsidP="00041AE8">
      <w:pPr>
        <w:spacing w:after="0" w:line="240" w:lineRule="auto"/>
        <w:rPr>
          <w:color w:val="auto"/>
        </w:rPr>
      </w:pPr>
      <w:r w:rsidRPr="00041AE8">
        <w:rPr>
          <w:color w:val="auto"/>
        </w:rPr>
        <w:tab/>
        <w:t xml:space="preserve">Rzędne wysokościowe, mierzone co </w:t>
      </w:r>
      <w:smartTag w:uri="urn:schemas-microsoft-com:office:smarttags" w:element="metricconverter">
        <w:smartTagPr>
          <w:attr w:name="ProductID" w:val="10 m"/>
        </w:smartTagPr>
        <w:r w:rsidRPr="00041AE8">
          <w:rPr>
            <w:color w:val="auto"/>
          </w:rPr>
          <w:t>10 m</w:t>
        </w:r>
      </w:smartTag>
      <w:r w:rsidRPr="00041AE8">
        <w:rPr>
          <w:color w:val="auto"/>
        </w:rPr>
        <w:t xml:space="preserve"> na prostych i co </w:t>
      </w:r>
      <w:smartTag w:uri="urn:schemas-microsoft-com:office:smarttags" w:element="metricconverter">
        <w:smartTagPr>
          <w:attr w:name="ProductID" w:val="10 m"/>
        </w:smartTagPr>
        <w:r w:rsidRPr="00041AE8">
          <w:rPr>
            <w:color w:val="auto"/>
          </w:rPr>
          <w:t>10 m</w:t>
        </w:r>
      </w:smartTag>
      <w:r w:rsidRPr="00041AE8">
        <w:rPr>
          <w:color w:val="auto"/>
        </w:rPr>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041AE8">
          <w:rPr>
            <w:color w:val="auto"/>
          </w:rPr>
          <w:t>1 cm</w:t>
        </w:r>
      </w:smartTag>
      <w:r w:rsidRPr="00041AE8">
        <w:rPr>
          <w:color w:val="auto"/>
        </w:rPr>
        <w:t>, przy czym co najmniej 95% wykonanych pomiarów nie może przekraczać przedziału dopuszczalnych odchyleń.</w:t>
      </w:r>
    </w:p>
    <w:p w:rsidR="00581A14" w:rsidRPr="00041AE8" w:rsidRDefault="00581A14" w:rsidP="00041AE8">
      <w:pPr>
        <w:spacing w:after="0" w:line="240" w:lineRule="auto"/>
        <w:rPr>
          <w:color w:val="auto"/>
        </w:rPr>
      </w:pPr>
      <w:r w:rsidRPr="00041AE8">
        <w:rPr>
          <w:color w:val="auto"/>
        </w:rPr>
        <w:tab/>
        <w:t xml:space="preserve">Ukształtowanie osi w planie, mierzone co </w:t>
      </w:r>
      <w:smartTag w:uri="urn:schemas-microsoft-com:office:smarttags" w:element="metricconverter">
        <w:smartTagPr>
          <w:attr w:name="ProductID" w:val="100 m"/>
        </w:smartTagPr>
        <w:r w:rsidRPr="00041AE8">
          <w:rPr>
            <w:color w:val="auto"/>
          </w:rPr>
          <w:t>100 m</w:t>
        </w:r>
      </w:smartTag>
      <w:r w:rsidRPr="00041AE8">
        <w:rPr>
          <w:color w:val="auto"/>
        </w:rPr>
        <w:t xml:space="preserve">, nie powinno różnić się od dokumentacji projektowej o ± </w:t>
      </w:r>
      <w:smartTag w:uri="urn:schemas-microsoft-com:office:smarttags" w:element="metricconverter">
        <w:smartTagPr>
          <w:attr w:name="ProductID" w:val="5 cm"/>
        </w:smartTagPr>
        <w:r w:rsidRPr="00041AE8">
          <w:rPr>
            <w:color w:val="auto"/>
          </w:rPr>
          <w:t>5 cm</w:t>
        </w:r>
      </w:smartTag>
      <w:r w:rsidRPr="00041AE8">
        <w:rPr>
          <w:color w:val="auto"/>
        </w:rPr>
        <w:t>.</w:t>
      </w:r>
    </w:p>
    <w:p w:rsidR="00581A14" w:rsidRPr="00041AE8" w:rsidRDefault="00581A14" w:rsidP="00041AE8">
      <w:pPr>
        <w:spacing w:after="0" w:line="240" w:lineRule="auto"/>
        <w:rPr>
          <w:color w:val="auto"/>
        </w:rPr>
      </w:pPr>
      <w:r w:rsidRPr="00041AE8">
        <w:rPr>
          <w:color w:val="auto"/>
        </w:rPr>
        <w:tab/>
        <w:t>Złącza podłużne i poprzeczne, sprawdzone wizualnie, powinny być równe i związane, wykonane w linii prostej, równolegle lub prostopadle do osi drogi. Przylegające warstwy powinny być w jednym poziomie.</w:t>
      </w:r>
    </w:p>
    <w:p w:rsidR="00581A14" w:rsidRPr="00041AE8" w:rsidRDefault="00581A14" w:rsidP="00041AE8">
      <w:pPr>
        <w:spacing w:after="0" w:line="240" w:lineRule="auto"/>
        <w:rPr>
          <w:color w:val="auto"/>
        </w:rPr>
      </w:pPr>
      <w:r w:rsidRPr="00041AE8">
        <w:rPr>
          <w:color w:val="auto"/>
        </w:rPr>
        <w:tab/>
        <w:t>Wygląd zewnętrzny warstwy, sprawdzony wizualnie, powinien być jednorodny, bez spękań, deformacji, plam i wykruszeń.</w:t>
      </w:r>
    </w:p>
    <w:p w:rsidR="00581A14" w:rsidRPr="00041AE8" w:rsidRDefault="00581A14" w:rsidP="00041AE8">
      <w:pPr>
        <w:spacing w:after="0" w:line="240" w:lineRule="auto"/>
        <w:rPr>
          <w:color w:val="auto"/>
        </w:rPr>
      </w:pPr>
      <w:r w:rsidRPr="00041AE8">
        <w:rPr>
          <w:color w:val="auto"/>
        </w:rPr>
        <w:t>7. OBMIAR ROBÓT</w:t>
      </w:r>
    </w:p>
    <w:p w:rsidR="00581A14" w:rsidRPr="00041AE8" w:rsidRDefault="00581A14" w:rsidP="00041AE8">
      <w:pPr>
        <w:spacing w:after="0" w:line="240" w:lineRule="auto"/>
        <w:rPr>
          <w:color w:val="auto"/>
        </w:rPr>
      </w:pPr>
      <w:r w:rsidRPr="00041AE8">
        <w:rPr>
          <w:color w:val="auto"/>
        </w:rPr>
        <w:t>7.1. Ogólne zasady obmiaru robót</w:t>
      </w:r>
    </w:p>
    <w:p w:rsidR="00581A14" w:rsidRPr="00041AE8" w:rsidRDefault="00581A14" w:rsidP="00041AE8">
      <w:pPr>
        <w:spacing w:after="0" w:line="240" w:lineRule="auto"/>
        <w:rPr>
          <w:color w:val="auto"/>
        </w:rPr>
      </w:pPr>
      <w:r w:rsidRPr="00041AE8">
        <w:rPr>
          <w:color w:val="auto"/>
        </w:rPr>
        <w:tab/>
        <w:t>Ogólne zasady obmiaru robót podano w SST  D-M-00.00.00 „Wymagania ogólne” [1] pkt 7.</w:t>
      </w:r>
    </w:p>
    <w:p w:rsidR="00581A14" w:rsidRPr="00041AE8" w:rsidRDefault="00581A14" w:rsidP="00041AE8">
      <w:pPr>
        <w:spacing w:after="0" w:line="240" w:lineRule="auto"/>
        <w:rPr>
          <w:color w:val="auto"/>
        </w:rPr>
      </w:pPr>
      <w:r w:rsidRPr="00041AE8">
        <w:rPr>
          <w:color w:val="auto"/>
        </w:rPr>
        <w:t>7.2. Jednostka obmiarowa</w:t>
      </w:r>
    </w:p>
    <w:p w:rsidR="00581A14" w:rsidRPr="00041AE8" w:rsidRDefault="00581A14" w:rsidP="00041AE8">
      <w:pPr>
        <w:spacing w:after="0" w:line="240" w:lineRule="auto"/>
        <w:rPr>
          <w:color w:val="auto"/>
        </w:rPr>
      </w:pPr>
      <w:r w:rsidRPr="00041AE8">
        <w:rPr>
          <w:color w:val="auto"/>
        </w:rPr>
        <w:tab/>
        <w:t>Jednostką obmiarową jest m2 (metr kwadratowy) wykonanej warstwy z betonu asfaltowego (AC).</w:t>
      </w:r>
    </w:p>
    <w:p w:rsidR="00581A14" w:rsidRPr="00041AE8" w:rsidRDefault="00581A14" w:rsidP="00041AE8">
      <w:pPr>
        <w:spacing w:after="0" w:line="240" w:lineRule="auto"/>
        <w:rPr>
          <w:color w:val="auto"/>
        </w:rPr>
      </w:pPr>
      <w:r w:rsidRPr="00041AE8">
        <w:rPr>
          <w:color w:val="auto"/>
        </w:rPr>
        <w:t xml:space="preserve"> 8. ODBIÓR ROBÓT</w:t>
      </w:r>
    </w:p>
    <w:p w:rsidR="00581A14" w:rsidRPr="00041AE8" w:rsidRDefault="00581A14" w:rsidP="00041AE8">
      <w:pPr>
        <w:spacing w:after="0" w:line="240" w:lineRule="auto"/>
        <w:rPr>
          <w:color w:val="auto"/>
        </w:rPr>
      </w:pPr>
      <w:r w:rsidRPr="00041AE8">
        <w:rPr>
          <w:color w:val="auto"/>
        </w:rPr>
        <w:tab/>
        <w:t>Ogólne zasady odbioru robót podano w SST  D-M-00.00.00 „Wymagania ogólne” [1] pkt 8.</w:t>
      </w:r>
    </w:p>
    <w:p w:rsidR="00581A14" w:rsidRPr="00041AE8" w:rsidRDefault="00581A14" w:rsidP="00041AE8">
      <w:pPr>
        <w:spacing w:after="0" w:line="240" w:lineRule="auto"/>
        <w:rPr>
          <w:color w:val="auto"/>
        </w:rPr>
      </w:pPr>
      <w:r w:rsidRPr="00041AE8">
        <w:rPr>
          <w:color w:val="auto"/>
        </w:rPr>
        <w:tab/>
        <w:t xml:space="preserve">Roboty uznaje się za wykonane zgodnie z dokumentacją projektową, SST i wymaganiami Inżyniera, jeżeli wszystkie pomiary i badania z zachowaniem tolerancji według </w:t>
      </w:r>
      <w:proofErr w:type="spellStart"/>
      <w:r w:rsidRPr="00041AE8">
        <w:rPr>
          <w:color w:val="auto"/>
        </w:rPr>
        <w:t>pktu</w:t>
      </w:r>
      <w:proofErr w:type="spellEnd"/>
      <w:r w:rsidRPr="00041AE8">
        <w:rPr>
          <w:color w:val="auto"/>
        </w:rPr>
        <w:t xml:space="preserve"> 6 dały wyniki pozytywne.</w:t>
      </w:r>
    </w:p>
    <w:p w:rsidR="00581A14" w:rsidRPr="00041AE8" w:rsidRDefault="00581A14" w:rsidP="00041AE8">
      <w:pPr>
        <w:spacing w:after="0" w:line="240" w:lineRule="auto"/>
        <w:rPr>
          <w:color w:val="auto"/>
        </w:rPr>
      </w:pPr>
      <w:r w:rsidRPr="00041AE8">
        <w:rPr>
          <w:color w:val="auto"/>
        </w:rPr>
        <w:t>9. PODSTAWA PŁATNOŚCI</w:t>
      </w:r>
    </w:p>
    <w:p w:rsidR="00581A14" w:rsidRPr="00041AE8" w:rsidRDefault="00581A14" w:rsidP="00041AE8">
      <w:pPr>
        <w:spacing w:after="0" w:line="240" w:lineRule="auto"/>
        <w:rPr>
          <w:color w:val="auto"/>
        </w:rPr>
      </w:pPr>
      <w:r w:rsidRPr="00041AE8">
        <w:rPr>
          <w:color w:val="auto"/>
        </w:rPr>
        <w:t>9.1. Ogólne ustalenia dotyczące podstawy płatności</w:t>
      </w:r>
    </w:p>
    <w:p w:rsidR="00581A14" w:rsidRPr="00041AE8" w:rsidRDefault="00581A14" w:rsidP="00041AE8">
      <w:pPr>
        <w:spacing w:after="0" w:line="240" w:lineRule="auto"/>
        <w:rPr>
          <w:color w:val="auto"/>
        </w:rPr>
      </w:pPr>
      <w:r w:rsidRPr="00041AE8">
        <w:rPr>
          <w:color w:val="auto"/>
        </w:rPr>
        <w:tab/>
        <w:t>Ogólne ustalenia dotyczące podstawy płatności podano w SST D-M-00.00.00 „Wymagania ogólne” [1] pkt 9.</w:t>
      </w:r>
    </w:p>
    <w:p w:rsidR="00581A14" w:rsidRPr="00041AE8" w:rsidRDefault="00581A14" w:rsidP="00041AE8">
      <w:pPr>
        <w:spacing w:after="0" w:line="240" w:lineRule="auto"/>
        <w:rPr>
          <w:color w:val="auto"/>
        </w:rPr>
      </w:pPr>
      <w:r w:rsidRPr="00041AE8">
        <w:rPr>
          <w:color w:val="auto"/>
        </w:rPr>
        <w:t>9.2. Cena jednostki obmiarowej</w:t>
      </w:r>
    </w:p>
    <w:p w:rsidR="00581A14" w:rsidRPr="00041AE8" w:rsidRDefault="00581A14" w:rsidP="00041AE8">
      <w:pPr>
        <w:spacing w:after="0" w:line="240" w:lineRule="auto"/>
        <w:rPr>
          <w:color w:val="auto"/>
        </w:rPr>
      </w:pPr>
      <w:r w:rsidRPr="00041AE8">
        <w:rPr>
          <w:color w:val="auto"/>
        </w:rPr>
        <w:tab/>
        <w:t xml:space="preserve">Cena wykonania </w:t>
      </w:r>
      <w:smartTag w:uri="urn:schemas-microsoft-com:office:smarttags" w:element="metricconverter">
        <w:smartTagPr>
          <w:attr w:name="ProductID" w:val="1 m2"/>
        </w:smartTagPr>
        <w:r w:rsidRPr="00041AE8">
          <w:rPr>
            <w:color w:val="auto"/>
          </w:rPr>
          <w:t>1 m2</w:t>
        </w:r>
      </w:smartTag>
      <w:r w:rsidRPr="00041AE8">
        <w:rPr>
          <w:color w:val="auto"/>
        </w:rPr>
        <w:t xml:space="preserve"> warstwy  z betonu asfaltowego (AC) obejmuje:</w:t>
      </w:r>
    </w:p>
    <w:p w:rsidR="00581A14" w:rsidRPr="00041AE8" w:rsidRDefault="00581A14" w:rsidP="00041AE8">
      <w:pPr>
        <w:spacing w:after="0" w:line="240" w:lineRule="auto"/>
        <w:rPr>
          <w:color w:val="auto"/>
        </w:rPr>
      </w:pPr>
      <w:r w:rsidRPr="00041AE8">
        <w:rPr>
          <w:color w:val="auto"/>
        </w:rPr>
        <w:t>prace pomiarowe i roboty przygotowawcze,</w:t>
      </w:r>
    </w:p>
    <w:p w:rsidR="00581A14" w:rsidRPr="00041AE8" w:rsidRDefault="00581A14" w:rsidP="00041AE8">
      <w:pPr>
        <w:spacing w:after="0" w:line="240" w:lineRule="auto"/>
        <w:rPr>
          <w:color w:val="auto"/>
        </w:rPr>
      </w:pPr>
      <w:r w:rsidRPr="00041AE8">
        <w:rPr>
          <w:color w:val="auto"/>
        </w:rPr>
        <w:t>oznakowanie robót,</w:t>
      </w:r>
    </w:p>
    <w:p w:rsidR="00581A14" w:rsidRPr="00041AE8" w:rsidRDefault="00581A14" w:rsidP="00041AE8">
      <w:pPr>
        <w:spacing w:after="0" w:line="240" w:lineRule="auto"/>
        <w:rPr>
          <w:color w:val="auto"/>
        </w:rPr>
      </w:pPr>
      <w:r w:rsidRPr="00041AE8">
        <w:rPr>
          <w:color w:val="auto"/>
        </w:rPr>
        <w:t>oczyszczenie i skropienie podłoża,</w:t>
      </w:r>
    </w:p>
    <w:p w:rsidR="00581A14" w:rsidRPr="00041AE8" w:rsidRDefault="00581A14" w:rsidP="00041AE8">
      <w:pPr>
        <w:spacing w:after="0" w:line="240" w:lineRule="auto"/>
        <w:rPr>
          <w:color w:val="auto"/>
        </w:rPr>
      </w:pPr>
      <w:r w:rsidRPr="00041AE8">
        <w:rPr>
          <w:color w:val="auto"/>
        </w:rPr>
        <w:t>dostarczenie materiałów i sprzętu,</w:t>
      </w:r>
    </w:p>
    <w:p w:rsidR="00581A14" w:rsidRPr="00041AE8" w:rsidRDefault="00581A14" w:rsidP="00041AE8">
      <w:pPr>
        <w:spacing w:after="0" w:line="240" w:lineRule="auto"/>
        <w:rPr>
          <w:color w:val="auto"/>
        </w:rPr>
      </w:pPr>
      <w:r w:rsidRPr="00041AE8">
        <w:rPr>
          <w:color w:val="auto"/>
        </w:rPr>
        <w:t>opracowanie recepty laboratoryjnej,</w:t>
      </w:r>
    </w:p>
    <w:p w:rsidR="00581A14" w:rsidRPr="00041AE8" w:rsidRDefault="00581A14" w:rsidP="00041AE8">
      <w:pPr>
        <w:spacing w:after="0" w:line="240" w:lineRule="auto"/>
        <w:rPr>
          <w:color w:val="auto"/>
        </w:rPr>
      </w:pPr>
      <w:r w:rsidRPr="00041AE8">
        <w:rPr>
          <w:color w:val="auto"/>
        </w:rPr>
        <w:t>wykonanie próby technologicznej i odcinka próbnego,</w:t>
      </w:r>
    </w:p>
    <w:p w:rsidR="00581A14" w:rsidRPr="00041AE8" w:rsidRDefault="00581A14" w:rsidP="00041AE8">
      <w:pPr>
        <w:spacing w:after="0" w:line="240" w:lineRule="auto"/>
        <w:rPr>
          <w:color w:val="auto"/>
        </w:rPr>
      </w:pPr>
      <w:r w:rsidRPr="00041AE8">
        <w:rPr>
          <w:color w:val="auto"/>
        </w:rPr>
        <w:t>wyprodukowanie mieszanki betonu asfaltowego i jej transport na miejsce wbudowania,</w:t>
      </w:r>
    </w:p>
    <w:p w:rsidR="00581A14" w:rsidRPr="00041AE8" w:rsidRDefault="00581A14" w:rsidP="00041AE8">
      <w:pPr>
        <w:spacing w:after="0" w:line="240" w:lineRule="auto"/>
        <w:rPr>
          <w:color w:val="auto"/>
        </w:rPr>
      </w:pPr>
      <w:r w:rsidRPr="00041AE8">
        <w:rPr>
          <w:color w:val="auto"/>
        </w:rPr>
        <w:t>posmarowanie lepiszczem lub pokrycie taśmą asfaltową krawędzi urządzeń obcych i krawężników,</w:t>
      </w:r>
    </w:p>
    <w:p w:rsidR="00581A14" w:rsidRPr="00041AE8" w:rsidRDefault="00581A14" w:rsidP="00041AE8">
      <w:pPr>
        <w:spacing w:after="0" w:line="240" w:lineRule="auto"/>
        <w:rPr>
          <w:color w:val="auto"/>
        </w:rPr>
      </w:pPr>
      <w:r w:rsidRPr="00041AE8">
        <w:rPr>
          <w:color w:val="auto"/>
        </w:rPr>
        <w:t>rozłożenie i zagęszczenie mieszanki betonu asfaltowego,</w:t>
      </w:r>
    </w:p>
    <w:p w:rsidR="00581A14" w:rsidRPr="00041AE8" w:rsidRDefault="00581A14" w:rsidP="00041AE8">
      <w:pPr>
        <w:spacing w:after="0" w:line="240" w:lineRule="auto"/>
        <w:rPr>
          <w:color w:val="auto"/>
        </w:rPr>
      </w:pPr>
      <w:r w:rsidRPr="00041AE8">
        <w:rPr>
          <w:color w:val="auto"/>
        </w:rPr>
        <w:t>obcięcie krawędzi i posmarowanie lepiszczem,</w:t>
      </w:r>
    </w:p>
    <w:p w:rsidR="00581A14" w:rsidRPr="00041AE8" w:rsidRDefault="00581A14" w:rsidP="00041AE8">
      <w:pPr>
        <w:spacing w:after="0" w:line="240" w:lineRule="auto"/>
        <w:rPr>
          <w:color w:val="auto"/>
        </w:rPr>
      </w:pPr>
      <w:r w:rsidRPr="00041AE8">
        <w:rPr>
          <w:color w:val="auto"/>
        </w:rPr>
        <w:t>przeprowadzenie pomiarów i badań  wymaganych w specyfikacji technicznej,</w:t>
      </w:r>
    </w:p>
    <w:p w:rsidR="00581A14" w:rsidRPr="00041AE8" w:rsidRDefault="00581A14" w:rsidP="00041AE8">
      <w:pPr>
        <w:spacing w:after="0" w:line="240" w:lineRule="auto"/>
        <w:rPr>
          <w:color w:val="auto"/>
        </w:rPr>
      </w:pPr>
      <w:r w:rsidRPr="00041AE8">
        <w:rPr>
          <w:color w:val="auto"/>
        </w:rPr>
        <w:t>odwiezienie sprzętu.</w:t>
      </w:r>
    </w:p>
    <w:p w:rsidR="00581A14" w:rsidRPr="00041AE8" w:rsidRDefault="00581A14" w:rsidP="00041AE8">
      <w:pPr>
        <w:spacing w:after="0" w:line="240" w:lineRule="auto"/>
        <w:rPr>
          <w:color w:val="auto"/>
        </w:rPr>
      </w:pPr>
      <w:r w:rsidRPr="00041AE8">
        <w:rPr>
          <w:color w:val="auto"/>
        </w:rPr>
        <w:t>9.3. Sposób rozliczenia robót tymczasowych i prac towarzyszących</w:t>
      </w:r>
    </w:p>
    <w:p w:rsidR="00581A14" w:rsidRPr="00041AE8" w:rsidRDefault="00581A14" w:rsidP="00041AE8">
      <w:pPr>
        <w:spacing w:after="0" w:line="240" w:lineRule="auto"/>
        <w:rPr>
          <w:color w:val="auto"/>
        </w:rPr>
      </w:pPr>
      <w:r w:rsidRPr="00041AE8">
        <w:rPr>
          <w:color w:val="auto"/>
        </w:rPr>
        <w:tab/>
        <w:t>Cena wykonania robót określonych niniejszą SST obejmuje:</w:t>
      </w:r>
    </w:p>
    <w:p w:rsidR="00581A14" w:rsidRPr="00041AE8" w:rsidRDefault="00581A14" w:rsidP="00041AE8">
      <w:pPr>
        <w:spacing w:after="0" w:line="240" w:lineRule="auto"/>
        <w:rPr>
          <w:color w:val="auto"/>
        </w:rPr>
      </w:pPr>
      <w:r w:rsidRPr="00041AE8">
        <w:rPr>
          <w:color w:val="auto"/>
        </w:rPr>
        <w:t>roboty tymczasowe, które są potrzebne do wykonania robót podstawowych, ale nie są przekazywane Zamawiającemu i są usuwane po wykonaniu robót podstawowych,</w:t>
      </w:r>
    </w:p>
    <w:p w:rsidR="00581A14" w:rsidRPr="00041AE8" w:rsidRDefault="00581A14" w:rsidP="00041AE8">
      <w:pPr>
        <w:spacing w:after="0" w:line="240" w:lineRule="auto"/>
        <w:rPr>
          <w:color w:val="auto"/>
        </w:rPr>
      </w:pPr>
      <w:r w:rsidRPr="00041AE8">
        <w:rPr>
          <w:color w:val="auto"/>
        </w:rPr>
        <w:t>prace towarzyszące, które są niezbędne do wykonania robót podstawowych, niezaliczane do robót tymczasowych, jak geodezyjne wytyczenie robót itd.</w:t>
      </w:r>
    </w:p>
    <w:p w:rsidR="00581A14" w:rsidRPr="00041AE8" w:rsidRDefault="00581A14" w:rsidP="00041AE8">
      <w:pPr>
        <w:spacing w:after="0" w:line="240" w:lineRule="auto"/>
        <w:rPr>
          <w:color w:val="auto"/>
        </w:rPr>
      </w:pPr>
      <w:r w:rsidRPr="00041AE8">
        <w:rPr>
          <w:color w:val="auto"/>
        </w:rPr>
        <w:t>10. PRZEPISY ZWIĄZANE</w:t>
      </w:r>
    </w:p>
    <w:p w:rsidR="00581A14" w:rsidRPr="00041AE8" w:rsidRDefault="00581A14" w:rsidP="00041AE8">
      <w:pPr>
        <w:spacing w:after="0" w:line="240" w:lineRule="auto"/>
        <w:rPr>
          <w:color w:val="auto"/>
        </w:rPr>
      </w:pPr>
      <w:r w:rsidRPr="00041AE8">
        <w:rPr>
          <w:color w:val="auto"/>
        </w:rPr>
        <w:t>10.1. Ogólne specyfikacje techniczne (SST)</w:t>
      </w:r>
    </w:p>
    <w:tbl>
      <w:tblPr>
        <w:tblW w:w="0" w:type="auto"/>
        <w:tblLayout w:type="fixed"/>
        <w:tblCellMar>
          <w:left w:w="70" w:type="dxa"/>
          <w:right w:w="70" w:type="dxa"/>
        </w:tblCellMar>
        <w:tblLook w:val="0000" w:firstRow="0" w:lastRow="0" w:firstColumn="0" w:lastColumn="0" w:noHBand="0" w:noVBand="0"/>
      </w:tblPr>
      <w:tblGrid>
        <w:gridCol w:w="496"/>
        <w:gridCol w:w="1842"/>
        <w:gridCol w:w="5172"/>
      </w:tblGrid>
      <w:tr w:rsidR="00581A14" w:rsidRPr="00041AE8" w:rsidTr="00C35996">
        <w:tc>
          <w:tcPr>
            <w:tcW w:w="496" w:type="dxa"/>
          </w:tcPr>
          <w:p w:rsidR="00581A14" w:rsidRPr="00041AE8" w:rsidRDefault="00581A14" w:rsidP="00041AE8">
            <w:pPr>
              <w:spacing w:after="0" w:line="240" w:lineRule="auto"/>
              <w:rPr>
                <w:color w:val="auto"/>
              </w:rPr>
            </w:pPr>
            <w:r w:rsidRPr="00041AE8">
              <w:rPr>
                <w:color w:val="auto"/>
              </w:rPr>
              <w:t>1.</w:t>
            </w:r>
          </w:p>
        </w:tc>
        <w:tc>
          <w:tcPr>
            <w:tcW w:w="1842" w:type="dxa"/>
          </w:tcPr>
          <w:p w:rsidR="00581A14" w:rsidRPr="00041AE8" w:rsidRDefault="00581A14" w:rsidP="00041AE8">
            <w:pPr>
              <w:spacing w:after="0" w:line="240" w:lineRule="auto"/>
              <w:rPr>
                <w:color w:val="auto"/>
              </w:rPr>
            </w:pPr>
            <w:r w:rsidRPr="00041AE8">
              <w:rPr>
                <w:color w:val="auto"/>
              </w:rPr>
              <w:t>D-M-00.00.00</w:t>
            </w:r>
          </w:p>
        </w:tc>
        <w:tc>
          <w:tcPr>
            <w:tcW w:w="5172" w:type="dxa"/>
          </w:tcPr>
          <w:p w:rsidR="00581A14" w:rsidRPr="00041AE8" w:rsidRDefault="00581A14" w:rsidP="00041AE8">
            <w:pPr>
              <w:spacing w:after="0" w:line="240" w:lineRule="auto"/>
              <w:rPr>
                <w:color w:val="auto"/>
              </w:rPr>
            </w:pPr>
            <w:r w:rsidRPr="00041AE8">
              <w:rPr>
                <w:color w:val="auto"/>
              </w:rPr>
              <w:t xml:space="preserve"> Wymagania ogólne</w:t>
            </w:r>
          </w:p>
        </w:tc>
      </w:tr>
    </w:tbl>
    <w:p w:rsidR="00581A14" w:rsidRPr="00041AE8" w:rsidRDefault="00581A14" w:rsidP="00041AE8">
      <w:pPr>
        <w:spacing w:after="0" w:line="240" w:lineRule="auto"/>
        <w:rPr>
          <w:color w:val="auto"/>
        </w:rPr>
      </w:pPr>
      <w:r w:rsidRPr="00041AE8">
        <w:rPr>
          <w:color w:val="auto"/>
        </w:rPr>
        <w:t>10.2. Normy</w:t>
      </w:r>
    </w:p>
    <w:p w:rsidR="00581A14" w:rsidRPr="00041AE8" w:rsidRDefault="00581A14" w:rsidP="00041AE8">
      <w:pPr>
        <w:spacing w:after="0" w:line="240" w:lineRule="auto"/>
        <w:rPr>
          <w:color w:val="auto"/>
        </w:rPr>
      </w:pPr>
      <w:r w:rsidRPr="00041AE8">
        <w:rPr>
          <w:color w:val="auto"/>
        </w:rPr>
        <w:t>(Zestawienie zawiera dodatkowo normy PN-EN związane z badaniami materiałów występujących w niniejszej SST)</w:t>
      </w:r>
    </w:p>
    <w:tbl>
      <w:tblPr>
        <w:tblW w:w="0" w:type="auto"/>
        <w:tblLook w:val="01E0" w:firstRow="1" w:lastRow="1" w:firstColumn="1" w:lastColumn="1" w:noHBand="0" w:noVBand="0"/>
      </w:tblPr>
      <w:tblGrid>
        <w:gridCol w:w="534"/>
        <w:gridCol w:w="1842"/>
        <w:gridCol w:w="5135"/>
      </w:tblGrid>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2.</w:t>
            </w:r>
          </w:p>
        </w:tc>
        <w:tc>
          <w:tcPr>
            <w:tcW w:w="1842" w:type="dxa"/>
          </w:tcPr>
          <w:p w:rsidR="00581A14" w:rsidRPr="00041AE8" w:rsidRDefault="00581A14" w:rsidP="00041AE8">
            <w:pPr>
              <w:spacing w:after="0" w:line="240" w:lineRule="auto"/>
              <w:rPr>
                <w:color w:val="auto"/>
              </w:rPr>
            </w:pPr>
            <w:r w:rsidRPr="00041AE8">
              <w:rPr>
                <w:color w:val="auto"/>
              </w:rPr>
              <w:t>PN-EN 196-21</w:t>
            </w:r>
          </w:p>
        </w:tc>
        <w:tc>
          <w:tcPr>
            <w:tcW w:w="5135" w:type="dxa"/>
          </w:tcPr>
          <w:p w:rsidR="00581A14" w:rsidRPr="00041AE8" w:rsidRDefault="00581A14" w:rsidP="00041AE8">
            <w:pPr>
              <w:spacing w:after="0" w:line="240" w:lineRule="auto"/>
              <w:rPr>
                <w:color w:val="auto"/>
              </w:rPr>
            </w:pPr>
            <w:r w:rsidRPr="00041AE8">
              <w:rPr>
                <w:color w:val="auto"/>
              </w:rPr>
              <w:t>Metody badania cementu – Oznaczanie zawartości chlorków, dwutlenku węgla i alkaliów w cemencie</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3.</w:t>
            </w:r>
          </w:p>
        </w:tc>
        <w:tc>
          <w:tcPr>
            <w:tcW w:w="1842" w:type="dxa"/>
          </w:tcPr>
          <w:p w:rsidR="00581A14" w:rsidRPr="00041AE8" w:rsidRDefault="00581A14" w:rsidP="00041AE8">
            <w:pPr>
              <w:spacing w:after="0" w:line="240" w:lineRule="auto"/>
              <w:rPr>
                <w:color w:val="auto"/>
              </w:rPr>
            </w:pPr>
            <w:r w:rsidRPr="00041AE8">
              <w:rPr>
                <w:color w:val="auto"/>
              </w:rPr>
              <w:t>PN-EN 459-2</w:t>
            </w:r>
          </w:p>
        </w:tc>
        <w:tc>
          <w:tcPr>
            <w:tcW w:w="5135" w:type="dxa"/>
          </w:tcPr>
          <w:p w:rsidR="00581A14" w:rsidRPr="00041AE8" w:rsidRDefault="00581A14" w:rsidP="00041AE8">
            <w:pPr>
              <w:spacing w:after="0" w:line="240" w:lineRule="auto"/>
              <w:rPr>
                <w:color w:val="auto"/>
              </w:rPr>
            </w:pPr>
            <w:r w:rsidRPr="00041AE8">
              <w:rPr>
                <w:color w:val="auto"/>
              </w:rPr>
              <w:t>Wapno budowlane – Część 2: Metody badań</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4.</w:t>
            </w:r>
          </w:p>
        </w:tc>
        <w:tc>
          <w:tcPr>
            <w:tcW w:w="1842" w:type="dxa"/>
          </w:tcPr>
          <w:p w:rsidR="00581A14" w:rsidRPr="00041AE8" w:rsidRDefault="00581A14" w:rsidP="00041AE8">
            <w:pPr>
              <w:spacing w:after="0" w:line="240" w:lineRule="auto"/>
              <w:rPr>
                <w:color w:val="auto"/>
              </w:rPr>
            </w:pPr>
            <w:r w:rsidRPr="00041AE8">
              <w:rPr>
                <w:color w:val="auto"/>
              </w:rPr>
              <w:t>PN-EN 932-3</w:t>
            </w:r>
          </w:p>
        </w:tc>
        <w:tc>
          <w:tcPr>
            <w:tcW w:w="5135" w:type="dxa"/>
          </w:tcPr>
          <w:p w:rsidR="00581A14" w:rsidRPr="00041AE8" w:rsidRDefault="00581A14" w:rsidP="00041AE8">
            <w:pPr>
              <w:spacing w:after="0" w:line="240" w:lineRule="auto"/>
              <w:rPr>
                <w:color w:val="auto"/>
              </w:rPr>
            </w:pPr>
            <w:r w:rsidRPr="00041AE8">
              <w:rPr>
                <w:color w:val="auto"/>
              </w:rPr>
              <w:t>Badania podstawowych właściwości kruszyw – Procedura i terminologia uproszczonego opisu petrograficznego</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5.</w:t>
            </w:r>
          </w:p>
        </w:tc>
        <w:tc>
          <w:tcPr>
            <w:tcW w:w="1842" w:type="dxa"/>
          </w:tcPr>
          <w:p w:rsidR="00581A14" w:rsidRPr="00041AE8" w:rsidRDefault="00581A14" w:rsidP="00041AE8">
            <w:pPr>
              <w:spacing w:after="0" w:line="240" w:lineRule="auto"/>
              <w:rPr>
                <w:color w:val="auto"/>
              </w:rPr>
            </w:pPr>
            <w:r w:rsidRPr="00041AE8">
              <w:rPr>
                <w:color w:val="auto"/>
              </w:rPr>
              <w:t>PN-EN 933-1</w:t>
            </w:r>
          </w:p>
        </w:tc>
        <w:tc>
          <w:tcPr>
            <w:tcW w:w="5135" w:type="dxa"/>
          </w:tcPr>
          <w:p w:rsidR="00581A14" w:rsidRPr="00041AE8" w:rsidRDefault="00581A14" w:rsidP="00041AE8">
            <w:pPr>
              <w:spacing w:after="0" w:line="240" w:lineRule="auto"/>
              <w:rPr>
                <w:color w:val="auto"/>
              </w:rPr>
            </w:pPr>
            <w:r w:rsidRPr="00041AE8">
              <w:rPr>
                <w:color w:val="auto"/>
              </w:rPr>
              <w:t>Badania geometrycznych właściwości kruszyw – Oznaczanie składu ziarnowego – Metoda przesiewania</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6.</w:t>
            </w:r>
          </w:p>
        </w:tc>
        <w:tc>
          <w:tcPr>
            <w:tcW w:w="1842" w:type="dxa"/>
          </w:tcPr>
          <w:p w:rsidR="00581A14" w:rsidRPr="00041AE8" w:rsidRDefault="00581A14" w:rsidP="00041AE8">
            <w:pPr>
              <w:spacing w:after="0" w:line="240" w:lineRule="auto"/>
              <w:rPr>
                <w:color w:val="auto"/>
              </w:rPr>
            </w:pPr>
            <w:r w:rsidRPr="00041AE8">
              <w:rPr>
                <w:color w:val="auto"/>
              </w:rPr>
              <w:t>PN-EN 933-3</w:t>
            </w:r>
          </w:p>
        </w:tc>
        <w:tc>
          <w:tcPr>
            <w:tcW w:w="5135" w:type="dxa"/>
          </w:tcPr>
          <w:p w:rsidR="00581A14" w:rsidRPr="00041AE8" w:rsidRDefault="00581A14" w:rsidP="00041AE8">
            <w:pPr>
              <w:spacing w:after="0" w:line="240" w:lineRule="auto"/>
              <w:rPr>
                <w:color w:val="auto"/>
              </w:rPr>
            </w:pPr>
            <w:r w:rsidRPr="00041AE8">
              <w:rPr>
                <w:color w:val="auto"/>
              </w:rPr>
              <w:t>Badania geometrycznych właściwości kruszyw – Oznaczanie kształtu ziaren za pomocą wskaźnika płaskości</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7.</w:t>
            </w:r>
          </w:p>
        </w:tc>
        <w:tc>
          <w:tcPr>
            <w:tcW w:w="1842" w:type="dxa"/>
          </w:tcPr>
          <w:p w:rsidR="00581A14" w:rsidRPr="00041AE8" w:rsidRDefault="00581A14" w:rsidP="00041AE8">
            <w:pPr>
              <w:spacing w:after="0" w:line="240" w:lineRule="auto"/>
              <w:rPr>
                <w:color w:val="auto"/>
              </w:rPr>
            </w:pPr>
            <w:r w:rsidRPr="00041AE8">
              <w:rPr>
                <w:color w:val="auto"/>
              </w:rPr>
              <w:t>PN-EN 933-4</w:t>
            </w:r>
          </w:p>
        </w:tc>
        <w:tc>
          <w:tcPr>
            <w:tcW w:w="5135" w:type="dxa"/>
          </w:tcPr>
          <w:p w:rsidR="00581A14" w:rsidRPr="00041AE8" w:rsidRDefault="00581A14" w:rsidP="00041AE8">
            <w:pPr>
              <w:spacing w:after="0" w:line="240" w:lineRule="auto"/>
              <w:rPr>
                <w:color w:val="auto"/>
              </w:rPr>
            </w:pPr>
            <w:r w:rsidRPr="00041AE8">
              <w:rPr>
                <w:color w:val="auto"/>
              </w:rPr>
              <w:t>Badania geometrycznych właściwości kruszyw – Część 4: Oznaczanie kształtu ziaren – Wskaźnik kształtu</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8.</w:t>
            </w:r>
          </w:p>
        </w:tc>
        <w:tc>
          <w:tcPr>
            <w:tcW w:w="1842" w:type="dxa"/>
          </w:tcPr>
          <w:p w:rsidR="00581A14" w:rsidRPr="00041AE8" w:rsidRDefault="00581A14" w:rsidP="00041AE8">
            <w:pPr>
              <w:spacing w:after="0" w:line="240" w:lineRule="auto"/>
              <w:rPr>
                <w:color w:val="auto"/>
              </w:rPr>
            </w:pPr>
            <w:r w:rsidRPr="00041AE8">
              <w:rPr>
                <w:color w:val="auto"/>
              </w:rPr>
              <w:t>PN-EN 933-5</w:t>
            </w:r>
          </w:p>
        </w:tc>
        <w:tc>
          <w:tcPr>
            <w:tcW w:w="5135" w:type="dxa"/>
          </w:tcPr>
          <w:p w:rsidR="00581A14" w:rsidRPr="00041AE8" w:rsidRDefault="00581A14" w:rsidP="00041AE8">
            <w:pPr>
              <w:spacing w:after="0" w:line="240" w:lineRule="auto"/>
              <w:rPr>
                <w:color w:val="auto"/>
              </w:rPr>
            </w:pPr>
            <w:r w:rsidRPr="00041AE8">
              <w:rPr>
                <w:color w:val="auto"/>
              </w:rPr>
              <w:t xml:space="preserve">Badania geometrycznych właściwości kruszyw – Oznaczanie procentowej zawartości ziaren o powierzchniach powstałych w wyniku </w:t>
            </w:r>
            <w:proofErr w:type="spellStart"/>
            <w:r w:rsidRPr="00041AE8">
              <w:rPr>
                <w:color w:val="auto"/>
              </w:rPr>
              <w:t>przekruszenia</w:t>
            </w:r>
            <w:proofErr w:type="spellEnd"/>
            <w:r w:rsidRPr="00041AE8">
              <w:rPr>
                <w:color w:val="auto"/>
              </w:rPr>
              <w:t xml:space="preserve"> lub łamania kruszyw grubych</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9.</w:t>
            </w:r>
          </w:p>
        </w:tc>
        <w:tc>
          <w:tcPr>
            <w:tcW w:w="1842" w:type="dxa"/>
          </w:tcPr>
          <w:p w:rsidR="00581A14" w:rsidRPr="00041AE8" w:rsidRDefault="00581A14" w:rsidP="00041AE8">
            <w:pPr>
              <w:spacing w:after="0" w:line="240" w:lineRule="auto"/>
              <w:rPr>
                <w:color w:val="auto"/>
              </w:rPr>
            </w:pPr>
            <w:r w:rsidRPr="00041AE8">
              <w:rPr>
                <w:color w:val="auto"/>
              </w:rPr>
              <w:t>PN-EN 933-6</w:t>
            </w:r>
          </w:p>
        </w:tc>
        <w:tc>
          <w:tcPr>
            <w:tcW w:w="5135" w:type="dxa"/>
          </w:tcPr>
          <w:p w:rsidR="00581A14" w:rsidRPr="00041AE8" w:rsidRDefault="00581A14" w:rsidP="00041AE8">
            <w:pPr>
              <w:spacing w:after="0" w:line="240" w:lineRule="auto"/>
              <w:rPr>
                <w:color w:val="auto"/>
              </w:rPr>
            </w:pPr>
            <w:r w:rsidRPr="00041AE8">
              <w:rPr>
                <w:color w:val="auto"/>
              </w:rPr>
              <w:t>Badania geometrycznych właściwości kruszyw – Część 6: Ocena właściwości powierzchni – Wskaźnik przepływu kruszywa</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10.</w:t>
            </w:r>
          </w:p>
        </w:tc>
        <w:tc>
          <w:tcPr>
            <w:tcW w:w="1842" w:type="dxa"/>
          </w:tcPr>
          <w:p w:rsidR="00581A14" w:rsidRPr="00041AE8" w:rsidRDefault="00581A14" w:rsidP="00041AE8">
            <w:pPr>
              <w:spacing w:after="0" w:line="240" w:lineRule="auto"/>
              <w:rPr>
                <w:color w:val="auto"/>
              </w:rPr>
            </w:pPr>
            <w:r w:rsidRPr="00041AE8">
              <w:rPr>
                <w:color w:val="auto"/>
              </w:rPr>
              <w:t>PN-EN 933-9</w:t>
            </w:r>
          </w:p>
        </w:tc>
        <w:tc>
          <w:tcPr>
            <w:tcW w:w="5135" w:type="dxa"/>
          </w:tcPr>
          <w:p w:rsidR="00581A14" w:rsidRPr="00041AE8" w:rsidRDefault="00581A14" w:rsidP="00041AE8">
            <w:pPr>
              <w:spacing w:after="0" w:line="240" w:lineRule="auto"/>
              <w:rPr>
                <w:color w:val="auto"/>
              </w:rPr>
            </w:pPr>
            <w:r w:rsidRPr="00041AE8">
              <w:rPr>
                <w:color w:val="auto"/>
              </w:rPr>
              <w:t>Badania geometrycznych właściwości kruszyw – Ocena zawartości drobnych cząstek – Badania błękitem metylenowym</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11.</w:t>
            </w:r>
          </w:p>
        </w:tc>
        <w:tc>
          <w:tcPr>
            <w:tcW w:w="1842" w:type="dxa"/>
          </w:tcPr>
          <w:p w:rsidR="00581A14" w:rsidRPr="00041AE8" w:rsidRDefault="00581A14" w:rsidP="00041AE8">
            <w:pPr>
              <w:spacing w:after="0" w:line="240" w:lineRule="auto"/>
              <w:rPr>
                <w:color w:val="auto"/>
              </w:rPr>
            </w:pPr>
            <w:r w:rsidRPr="00041AE8">
              <w:rPr>
                <w:color w:val="auto"/>
              </w:rPr>
              <w:t>PN-EN 933-10</w:t>
            </w:r>
          </w:p>
        </w:tc>
        <w:tc>
          <w:tcPr>
            <w:tcW w:w="5135" w:type="dxa"/>
          </w:tcPr>
          <w:p w:rsidR="00581A14" w:rsidRPr="00041AE8" w:rsidRDefault="00581A14" w:rsidP="00041AE8">
            <w:pPr>
              <w:spacing w:after="0" w:line="240" w:lineRule="auto"/>
              <w:rPr>
                <w:color w:val="auto"/>
              </w:rPr>
            </w:pPr>
            <w:r w:rsidRPr="00041AE8">
              <w:rPr>
                <w:color w:val="auto"/>
              </w:rPr>
              <w:t xml:space="preserve">Badania geometrycznych właściwości kruszyw – Część 10: </w:t>
            </w:r>
            <w:r w:rsidRPr="00041AE8">
              <w:rPr>
                <w:color w:val="auto"/>
              </w:rPr>
              <w:lastRenderedPageBreak/>
              <w:t>Ocena zawartości drobnych cząstek – Uziarnienie wypełniaczy (przesiewanie w strumieniu powietrza)</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lastRenderedPageBreak/>
              <w:t>12.</w:t>
            </w:r>
          </w:p>
        </w:tc>
        <w:tc>
          <w:tcPr>
            <w:tcW w:w="1842" w:type="dxa"/>
          </w:tcPr>
          <w:p w:rsidR="00581A14" w:rsidRPr="00041AE8" w:rsidRDefault="00581A14" w:rsidP="00041AE8">
            <w:pPr>
              <w:spacing w:after="0" w:line="240" w:lineRule="auto"/>
              <w:rPr>
                <w:color w:val="auto"/>
              </w:rPr>
            </w:pPr>
            <w:r w:rsidRPr="00041AE8">
              <w:rPr>
                <w:color w:val="auto"/>
              </w:rPr>
              <w:t>PN-EN 1097-2</w:t>
            </w:r>
          </w:p>
        </w:tc>
        <w:tc>
          <w:tcPr>
            <w:tcW w:w="5135" w:type="dxa"/>
          </w:tcPr>
          <w:p w:rsidR="00581A14" w:rsidRPr="00041AE8" w:rsidRDefault="00581A14" w:rsidP="00041AE8">
            <w:pPr>
              <w:spacing w:after="0" w:line="240" w:lineRule="auto"/>
              <w:rPr>
                <w:color w:val="auto"/>
              </w:rPr>
            </w:pPr>
            <w:r w:rsidRPr="00041AE8">
              <w:rPr>
                <w:color w:val="auto"/>
              </w:rPr>
              <w:t>Badania mechanicznych i fizycznych właściwości kruszyw – Metody oznaczania odporności na rozdrabnianie</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13.</w:t>
            </w:r>
          </w:p>
        </w:tc>
        <w:tc>
          <w:tcPr>
            <w:tcW w:w="1842" w:type="dxa"/>
          </w:tcPr>
          <w:p w:rsidR="00581A14" w:rsidRPr="00041AE8" w:rsidRDefault="00581A14" w:rsidP="00041AE8">
            <w:pPr>
              <w:spacing w:after="0" w:line="240" w:lineRule="auto"/>
              <w:rPr>
                <w:color w:val="auto"/>
              </w:rPr>
            </w:pPr>
            <w:r w:rsidRPr="00041AE8">
              <w:rPr>
                <w:color w:val="auto"/>
              </w:rPr>
              <w:t>PN-EN 1097-3</w:t>
            </w:r>
          </w:p>
        </w:tc>
        <w:tc>
          <w:tcPr>
            <w:tcW w:w="5135" w:type="dxa"/>
          </w:tcPr>
          <w:p w:rsidR="00581A14" w:rsidRPr="00041AE8" w:rsidRDefault="00581A14" w:rsidP="00041AE8">
            <w:pPr>
              <w:spacing w:after="0" w:line="240" w:lineRule="auto"/>
              <w:rPr>
                <w:color w:val="auto"/>
              </w:rPr>
            </w:pPr>
            <w:r w:rsidRPr="00041AE8">
              <w:rPr>
                <w:color w:val="auto"/>
              </w:rPr>
              <w:t>Badania mechanicznych i fizycznych właściwości kruszyw – Oznaczanie gęstości nasypowej i jamistości</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14.</w:t>
            </w:r>
          </w:p>
        </w:tc>
        <w:tc>
          <w:tcPr>
            <w:tcW w:w="1842" w:type="dxa"/>
          </w:tcPr>
          <w:p w:rsidR="00581A14" w:rsidRPr="00041AE8" w:rsidRDefault="00581A14" w:rsidP="00041AE8">
            <w:pPr>
              <w:spacing w:after="0" w:line="240" w:lineRule="auto"/>
              <w:rPr>
                <w:color w:val="auto"/>
              </w:rPr>
            </w:pPr>
            <w:r w:rsidRPr="00041AE8">
              <w:rPr>
                <w:color w:val="auto"/>
              </w:rPr>
              <w:t>PN-EN 1097-4</w:t>
            </w:r>
          </w:p>
        </w:tc>
        <w:tc>
          <w:tcPr>
            <w:tcW w:w="5135" w:type="dxa"/>
          </w:tcPr>
          <w:p w:rsidR="00581A14" w:rsidRPr="00041AE8" w:rsidRDefault="00581A14" w:rsidP="00041AE8">
            <w:pPr>
              <w:spacing w:after="0" w:line="240" w:lineRule="auto"/>
              <w:rPr>
                <w:color w:val="auto"/>
              </w:rPr>
            </w:pPr>
            <w:r w:rsidRPr="00041AE8">
              <w:rPr>
                <w:color w:val="auto"/>
              </w:rPr>
              <w:t>Badania mechanicznych i fizycznych właściwości kruszyw – Część 4: Oznaczanie pustych przestrzeni suchego, zagęszczonego wypełniacza</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15.</w:t>
            </w:r>
          </w:p>
        </w:tc>
        <w:tc>
          <w:tcPr>
            <w:tcW w:w="1842" w:type="dxa"/>
          </w:tcPr>
          <w:p w:rsidR="00581A14" w:rsidRPr="00041AE8" w:rsidRDefault="00581A14" w:rsidP="00041AE8">
            <w:pPr>
              <w:spacing w:after="0" w:line="240" w:lineRule="auto"/>
              <w:rPr>
                <w:color w:val="auto"/>
              </w:rPr>
            </w:pPr>
            <w:r w:rsidRPr="00041AE8">
              <w:rPr>
                <w:color w:val="auto"/>
              </w:rPr>
              <w:t>PN-EN 1097-5</w:t>
            </w:r>
          </w:p>
        </w:tc>
        <w:tc>
          <w:tcPr>
            <w:tcW w:w="5135" w:type="dxa"/>
          </w:tcPr>
          <w:p w:rsidR="00581A14" w:rsidRPr="00041AE8" w:rsidRDefault="00581A14" w:rsidP="00041AE8">
            <w:pPr>
              <w:spacing w:after="0" w:line="240" w:lineRule="auto"/>
              <w:rPr>
                <w:color w:val="auto"/>
              </w:rPr>
            </w:pPr>
            <w:r w:rsidRPr="00041AE8">
              <w:rPr>
                <w:color w:val="auto"/>
              </w:rPr>
              <w:t>Badania mechanicznych i fizycznych właściwości kruszyw – Część 5: Oznaczanie zawartości wody przez suszenie w suszarce z wentylacją</w:t>
            </w:r>
          </w:p>
        </w:tc>
      </w:tr>
    </w:tbl>
    <w:p w:rsidR="00581A14" w:rsidRPr="00041AE8" w:rsidRDefault="00581A14" w:rsidP="00041AE8">
      <w:pPr>
        <w:spacing w:after="0" w:line="240" w:lineRule="auto"/>
        <w:rPr>
          <w:color w:val="auto"/>
        </w:rPr>
      </w:pPr>
    </w:p>
    <w:tbl>
      <w:tblPr>
        <w:tblW w:w="0" w:type="auto"/>
        <w:tblLook w:val="01E0" w:firstRow="1" w:lastRow="1" w:firstColumn="1" w:lastColumn="1" w:noHBand="0" w:noVBand="0"/>
      </w:tblPr>
      <w:tblGrid>
        <w:gridCol w:w="534"/>
        <w:gridCol w:w="1842"/>
        <w:gridCol w:w="5135"/>
      </w:tblGrid>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16.</w:t>
            </w:r>
          </w:p>
        </w:tc>
        <w:tc>
          <w:tcPr>
            <w:tcW w:w="1842" w:type="dxa"/>
          </w:tcPr>
          <w:p w:rsidR="00581A14" w:rsidRPr="00041AE8" w:rsidRDefault="00581A14" w:rsidP="00041AE8">
            <w:pPr>
              <w:spacing w:after="0" w:line="240" w:lineRule="auto"/>
              <w:rPr>
                <w:color w:val="auto"/>
              </w:rPr>
            </w:pPr>
            <w:r w:rsidRPr="00041AE8">
              <w:rPr>
                <w:color w:val="auto"/>
              </w:rPr>
              <w:t>PN-EN 1097-6</w:t>
            </w:r>
          </w:p>
        </w:tc>
        <w:tc>
          <w:tcPr>
            <w:tcW w:w="5135" w:type="dxa"/>
          </w:tcPr>
          <w:p w:rsidR="00581A14" w:rsidRPr="00041AE8" w:rsidRDefault="00581A14" w:rsidP="00041AE8">
            <w:pPr>
              <w:spacing w:after="0" w:line="240" w:lineRule="auto"/>
              <w:rPr>
                <w:color w:val="auto"/>
              </w:rPr>
            </w:pPr>
            <w:r w:rsidRPr="00041AE8">
              <w:rPr>
                <w:color w:val="auto"/>
              </w:rPr>
              <w:t>Badania mechanicznych i fizycznych właściwości kruszyw –Część 6: Oznaczanie gęstości ziaren i nasiąkliwości</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17.</w:t>
            </w:r>
          </w:p>
        </w:tc>
        <w:tc>
          <w:tcPr>
            <w:tcW w:w="1842" w:type="dxa"/>
          </w:tcPr>
          <w:p w:rsidR="00581A14" w:rsidRPr="00041AE8" w:rsidRDefault="00581A14" w:rsidP="00041AE8">
            <w:pPr>
              <w:spacing w:after="0" w:line="240" w:lineRule="auto"/>
              <w:rPr>
                <w:color w:val="auto"/>
              </w:rPr>
            </w:pPr>
            <w:r w:rsidRPr="00041AE8">
              <w:rPr>
                <w:color w:val="auto"/>
              </w:rPr>
              <w:t>PN-EN 1097-7</w:t>
            </w:r>
          </w:p>
        </w:tc>
        <w:tc>
          <w:tcPr>
            <w:tcW w:w="5135" w:type="dxa"/>
          </w:tcPr>
          <w:p w:rsidR="00581A14" w:rsidRPr="00041AE8" w:rsidRDefault="00581A14" w:rsidP="00041AE8">
            <w:pPr>
              <w:spacing w:after="0" w:line="240" w:lineRule="auto"/>
              <w:rPr>
                <w:color w:val="auto"/>
              </w:rPr>
            </w:pPr>
            <w:r w:rsidRPr="00041AE8">
              <w:rPr>
                <w:color w:val="auto"/>
              </w:rPr>
              <w:t>Badania mechanicznych i fizycznych właściwości kruszyw – Część 7: Oznaczanie gęstości wypełniacza – Metoda piknometryczna</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18.</w:t>
            </w:r>
          </w:p>
        </w:tc>
        <w:tc>
          <w:tcPr>
            <w:tcW w:w="1842" w:type="dxa"/>
          </w:tcPr>
          <w:p w:rsidR="00581A14" w:rsidRPr="00041AE8" w:rsidRDefault="00581A14" w:rsidP="00041AE8">
            <w:pPr>
              <w:spacing w:after="0" w:line="240" w:lineRule="auto"/>
              <w:rPr>
                <w:color w:val="auto"/>
              </w:rPr>
            </w:pPr>
            <w:r w:rsidRPr="00041AE8">
              <w:rPr>
                <w:color w:val="auto"/>
              </w:rPr>
              <w:t>PN-EN 1097-8</w:t>
            </w:r>
          </w:p>
        </w:tc>
        <w:tc>
          <w:tcPr>
            <w:tcW w:w="5135" w:type="dxa"/>
          </w:tcPr>
          <w:p w:rsidR="00581A14" w:rsidRPr="00041AE8" w:rsidRDefault="00581A14" w:rsidP="00041AE8">
            <w:pPr>
              <w:spacing w:after="0" w:line="240" w:lineRule="auto"/>
              <w:rPr>
                <w:color w:val="auto"/>
              </w:rPr>
            </w:pPr>
            <w:r w:rsidRPr="00041AE8">
              <w:rPr>
                <w:color w:val="auto"/>
              </w:rPr>
              <w:t xml:space="preserve">Badania mechanicznych i fizycznych właściwości kruszyw – Część 8: Oznaczanie </w:t>
            </w:r>
            <w:proofErr w:type="spellStart"/>
            <w:r w:rsidRPr="00041AE8">
              <w:rPr>
                <w:color w:val="auto"/>
              </w:rPr>
              <w:t>polerowalności</w:t>
            </w:r>
            <w:proofErr w:type="spellEnd"/>
            <w:r w:rsidRPr="00041AE8">
              <w:rPr>
                <w:color w:val="auto"/>
              </w:rPr>
              <w:t xml:space="preserve"> kamienia</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19.</w:t>
            </w:r>
          </w:p>
        </w:tc>
        <w:tc>
          <w:tcPr>
            <w:tcW w:w="1842" w:type="dxa"/>
          </w:tcPr>
          <w:p w:rsidR="00581A14" w:rsidRPr="00041AE8" w:rsidRDefault="00581A14" w:rsidP="00041AE8">
            <w:pPr>
              <w:spacing w:after="0" w:line="240" w:lineRule="auto"/>
              <w:rPr>
                <w:color w:val="auto"/>
              </w:rPr>
            </w:pPr>
            <w:r w:rsidRPr="00041AE8">
              <w:rPr>
                <w:color w:val="auto"/>
              </w:rPr>
              <w:t>PN-EN 1367-1</w:t>
            </w:r>
          </w:p>
        </w:tc>
        <w:tc>
          <w:tcPr>
            <w:tcW w:w="5135" w:type="dxa"/>
          </w:tcPr>
          <w:p w:rsidR="00581A14" w:rsidRPr="00041AE8" w:rsidRDefault="00581A14" w:rsidP="00041AE8">
            <w:pPr>
              <w:spacing w:after="0" w:line="240" w:lineRule="auto"/>
              <w:rPr>
                <w:color w:val="auto"/>
              </w:rPr>
            </w:pPr>
            <w:r w:rsidRPr="00041AE8">
              <w:rPr>
                <w:color w:val="auto"/>
              </w:rPr>
              <w:t>Badania właściwości cieplnych i odporności kruszyw na działanie czynników atmosferycznych – Część 1: Oznaczanie mrozoodporności</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20.</w:t>
            </w:r>
          </w:p>
        </w:tc>
        <w:tc>
          <w:tcPr>
            <w:tcW w:w="1842" w:type="dxa"/>
          </w:tcPr>
          <w:p w:rsidR="00581A14" w:rsidRPr="00041AE8" w:rsidRDefault="00581A14" w:rsidP="00041AE8">
            <w:pPr>
              <w:spacing w:after="0" w:line="240" w:lineRule="auto"/>
              <w:rPr>
                <w:color w:val="auto"/>
              </w:rPr>
            </w:pPr>
            <w:r w:rsidRPr="00041AE8">
              <w:rPr>
                <w:color w:val="auto"/>
              </w:rPr>
              <w:t>PN-EN 1367-3</w:t>
            </w:r>
          </w:p>
        </w:tc>
        <w:tc>
          <w:tcPr>
            <w:tcW w:w="5135" w:type="dxa"/>
          </w:tcPr>
          <w:p w:rsidR="00581A14" w:rsidRPr="00041AE8" w:rsidRDefault="00581A14" w:rsidP="00041AE8">
            <w:pPr>
              <w:spacing w:after="0" w:line="240" w:lineRule="auto"/>
              <w:rPr>
                <w:color w:val="auto"/>
              </w:rPr>
            </w:pPr>
            <w:r w:rsidRPr="00041AE8">
              <w:rPr>
                <w:color w:val="auto"/>
              </w:rPr>
              <w:t>Badania właściwości cieplnych i odporności kruszyw na działanie czynników atmosferycznych – Część 3: Badanie bazaltowej zgorzeli słonecznej metodą gotowania</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21.</w:t>
            </w:r>
          </w:p>
        </w:tc>
        <w:tc>
          <w:tcPr>
            <w:tcW w:w="1842" w:type="dxa"/>
          </w:tcPr>
          <w:p w:rsidR="00581A14" w:rsidRPr="00041AE8" w:rsidRDefault="00581A14" w:rsidP="00041AE8">
            <w:pPr>
              <w:spacing w:after="0" w:line="240" w:lineRule="auto"/>
              <w:rPr>
                <w:color w:val="auto"/>
              </w:rPr>
            </w:pPr>
            <w:r w:rsidRPr="00041AE8">
              <w:rPr>
                <w:color w:val="auto"/>
              </w:rPr>
              <w:t>PN-EN 1426</w:t>
            </w:r>
          </w:p>
        </w:tc>
        <w:tc>
          <w:tcPr>
            <w:tcW w:w="5135" w:type="dxa"/>
          </w:tcPr>
          <w:p w:rsidR="00581A14" w:rsidRPr="00041AE8" w:rsidRDefault="00581A14" w:rsidP="00041AE8">
            <w:pPr>
              <w:spacing w:after="0" w:line="240" w:lineRule="auto"/>
              <w:rPr>
                <w:color w:val="auto"/>
              </w:rPr>
            </w:pPr>
            <w:r w:rsidRPr="00041AE8">
              <w:rPr>
                <w:color w:val="auto"/>
              </w:rPr>
              <w:t>Asfalty i produkty asfaltowe – Oznaczanie penetracji igłą</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 xml:space="preserve">22. </w:t>
            </w:r>
          </w:p>
        </w:tc>
        <w:tc>
          <w:tcPr>
            <w:tcW w:w="1842" w:type="dxa"/>
          </w:tcPr>
          <w:p w:rsidR="00581A14" w:rsidRPr="00041AE8" w:rsidRDefault="00581A14" w:rsidP="00041AE8">
            <w:pPr>
              <w:spacing w:after="0" w:line="240" w:lineRule="auto"/>
              <w:rPr>
                <w:color w:val="auto"/>
              </w:rPr>
            </w:pPr>
            <w:r w:rsidRPr="00041AE8">
              <w:rPr>
                <w:color w:val="auto"/>
              </w:rPr>
              <w:t>PN-EN 1427</w:t>
            </w:r>
          </w:p>
        </w:tc>
        <w:tc>
          <w:tcPr>
            <w:tcW w:w="5135" w:type="dxa"/>
          </w:tcPr>
          <w:p w:rsidR="00581A14" w:rsidRPr="00041AE8" w:rsidRDefault="00581A14" w:rsidP="00041AE8">
            <w:pPr>
              <w:spacing w:after="0" w:line="240" w:lineRule="auto"/>
              <w:rPr>
                <w:color w:val="auto"/>
              </w:rPr>
            </w:pPr>
            <w:r w:rsidRPr="00041AE8">
              <w:rPr>
                <w:color w:val="auto"/>
              </w:rPr>
              <w:t>Asfalty i produkty asfaltowe – Oznaczanie temperatury mięknienia – Metoda Pierścień i Kula</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 xml:space="preserve">23. </w:t>
            </w:r>
          </w:p>
        </w:tc>
        <w:tc>
          <w:tcPr>
            <w:tcW w:w="1842" w:type="dxa"/>
          </w:tcPr>
          <w:p w:rsidR="00581A14" w:rsidRPr="00041AE8" w:rsidRDefault="00581A14" w:rsidP="00041AE8">
            <w:pPr>
              <w:spacing w:after="0" w:line="240" w:lineRule="auto"/>
              <w:rPr>
                <w:color w:val="auto"/>
              </w:rPr>
            </w:pPr>
            <w:r w:rsidRPr="00041AE8">
              <w:rPr>
                <w:color w:val="auto"/>
              </w:rPr>
              <w:t>PN-EN 1428</w:t>
            </w:r>
          </w:p>
        </w:tc>
        <w:tc>
          <w:tcPr>
            <w:tcW w:w="5135" w:type="dxa"/>
          </w:tcPr>
          <w:p w:rsidR="00581A14" w:rsidRPr="00041AE8" w:rsidRDefault="00581A14" w:rsidP="00041AE8">
            <w:pPr>
              <w:spacing w:after="0" w:line="240" w:lineRule="auto"/>
              <w:rPr>
                <w:color w:val="auto"/>
              </w:rPr>
            </w:pPr>
            <w:r w:rsidRPr="00041AE8">
              <w:rPr>
                <w:color w:val="auto"/>
              </w:rPr>
              <w:t>Asfalty i lepiszcza asfaltowe – Oznaczanie zawartości wody w emulsjach asfaltowych – Metoda destylacji azeotropowej</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24.</w:t>
            </w:r>
          </w:p>
        </w:tc>
        <w:tc>
          <w:tcPr>
            <w:tcW w:w="1842" w:type="dxa"/>
          </w:tcPr>
          <w:p w:rsidR="00581A14" w:rsidRPr="00041AE8" w:rsidRDefault="00581A14" w:rsidP="00041AE8">
            <w:pPr>
              <w:spacing w:after="0" w:line="240" w:lineRule="auto"/>
              <w:rPr>
                <w:color w:val="auto"/>
              </w:rPr>
            </w:pPr>
            <w:r w:rsidRPr="00041AE8">
              <w:rPr>
                <w:color w:val="auto"/>
              </w:rPr>
              <w:t>PN-EN 1429</w:t>
            </w:r>
          </w:p>
        </w:tc>
        <w:tc>
          <w:tcPr>
            <w:tcW w:w="5135" w:type="dxa"/>
          </w:tcPr>
          <w:p w:rsidR="00581A14" w:rsidRPr="00041AE8" w:rsidRDefault="00581A14" w:rsidP="00041AE8">
            <w:pPr>
              <w:spacing w:after="0" w:line="240" w:lineRule="auto"/>
              <w:rPr>
                <w:color w:val="auto"/>
              </w:rPr>
            </w:pPr>
            <w:r w:rsidRPr="00041AE8">
              <w:rPr>
                <w:color w:val="auto"/>
              </w:rPr>
              <w:t>Asfalty i lepiszcza asfaltowe – Oznaczanie pozostałości na sicie emulsji asfaltowych oraz trwałości podczas magazynowania metodą pozostałości na sicie</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25.</w:t>
            </w:r>
          </w:p>
        </w:tc>
        <w:tc>
          <w:tcPr>
            <w:tcW w:w="1842" w:type="dxa"/>
          </w:tcPr>
          <w:p w:rsidR="00581A14" w:rsidRPr="00041AE8" w:rsidRDefault="00581A14" w:rsidP="00041AE8">
            <w:pPr>
              <w:spacing w:after="0" w:line="240" w:lineRule="auto"/>
              <w:rPr>
                <w:color w:val="auto"/>
              </w:rPr>
            </w:pPr>
            <w:r w:rsidRPr="00041AE8">
              <w:rPr>
                <w:color w:val="auto"/>
              </w:rPr>
              <w:t>PN-EN 1744-1</w:t>
            </w:r>
          </w:p>
        </w:tc>
        <w:tc>
          <w:tcPr>
            <w:tcW w:w="5135" w:type="dxa"/>
          </w:tcPr>
          <w:p w:rsidR="00581A14" w:rsidRPr="00041AE8" w:rsidRDefault="00581A14" w:rsidP="00041AE8">
            <w:pPr>
              <w:spacing w:after="0" w:line="240" w:lineRule="auto"/>
              <w:rPr>
                <w:color w:val="auto"/>
              </w:rPr>
            </w:pPr>
            <w:r w:rsidRPr="00041AE8">
              <w:rPr>
                <w:color w:val="auto"/>
              </w:rPr>
              <w:t>Badania chemicznych właściwości kruszyw – Analiza chemiczna</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26.</w:t>
            </w:r>
          </w:p>
        </w:tc>
        <w:tc>
          <w:tcPr>
            <w:tcW w:w="1842" w:type="dxa"/>
          </w:tcPr>
          <w:p w:rsidR="00581A14" w:rsidRPr="00041AE8" w:rsidRDefault="00581A14" w:rsidP="00041AE8">
            <w:pPr>
              <w:spacing w:after="0" w:line="240" w:lineRule="auto"/>
              <w:rPr>
                <w:color w:val="auto"/>
              </w:rPr>
            </w:pPr>
            <w:r w:rsidRPr="00041AE8">
              <w:rPr>
                <w:color w:val="auto"/>
              </w:rPr>
              <w:t>PN-EN 1744-4</w:t>
            </w:r>
          </w:p>
        </w:tc>
        <w:tc>
          <w:tcPr>
            <w:tcW w:w="5135" w:type="dxa"/>
          </w:tcPr>
          <w:p w:rsidR="00581A14" w:rsidRPr="00041AE8" w:rsidRDefault="00581A14" w:rsidP="00041AE8">
            <w:pPr>
              <w:spacing w:after="0" w:line="240" w:lineRule="auto"/>
              <w:rPr>
                <w:color w:val="auto"/>
              </w:rPr>
            </w:pPr>
            <w:r w:rsidRPr="00041AE8">
              <w:rPr>
                <w:color w:val="auto"/>
              </w:rPr>
              <w:t>Badania chemicznych właściwości kruszyw – Część 4: Oznaczanie podatności wypełniaczy do mieszanek mineralno-asfaltowych na działanie wody</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27.</w:t>
            </w:r>
          </w:p>
        </w:tc>
        <w:tc>
          <w:tcPr>
            <w:tcW w:w="1842" w:type="dxa"/>
          </w:tcPr>
          <w:p w:rsidR="00581A14" w:rsidRPr="00041AE8" w:rsidRDefault="00581A14" w:rsidP="00041AE8">
            <w:pPr>
              <w:spacing w:after="0" w:line="240" w:lineRule="auto"/>
              <w:rPr>
                <w:color w:val="auto"/>
              </w:rPr>
            </w:pPr>
            <w:r w:rsidRPr="00041AE8">
              <w:rPr>
                <w:color w:val="auto"/>
              </w:rPr>
              <w:t>PN-EN 12591</w:t>
            </w:r>
          </w:p>
        </w:tc>
        <w:tc>
          <w:tcPr>
            <w:tcW w:w="5135" w:type="dxa"/>
          </w:tcPr>
          <w:p w:rsidR="00581A14" w:rsidRPr="00041AE8" w:rsidRDefault="00581A14" w:rsidP="00041AE8">
            <w:pPr>
              <w:spacing w:after="0" w:line="240" w:lineRule="auto"/>
              <w:rPr>
                <w:color w:val="auto"/>
              </w:rPr>
            </w:pPr>
            <w:r w:rsidRPr="00041AE8">
              <w:rPr>
                <w:color w:val="auto"/>
              </w:rPr>
              <w:t>Asfalty i produkty asfaltowe – Wymagania dla asfaltów drogowych</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28.</w:t>
            </w:r>
          </w:p>
        </w:tc>
        <w:tc>
          <w:tcPr>
            <w:tcW w:w="1842" w:type="dxa"/>
          </w:tcPr>
          <w:p w:rsidR="00581A14" w:rsidRPr="00041AE8" w:rsidRDefault="00581A14" w:rsidP="00041AE8">
            <w:pPr>
              <w:spacing w:after="0" w:line="240" w:lineRule="auto"/>
              <w:rPr>
                <w:color w:val="auto"/>
              </w:rPr>
            </w:pPr>
            <w:r w:rsidRPr="00041AE8">
              <w:rPr>
                <w:color w:val="auto"/>
              </w:rPr>
              <w:t>PN-EN 12592</w:t>
            </w:r>
          </w:p>
        </w:tc>
        <w:tc>
          <w:tcPr>
            <w:tcW w:w="5135" w:type="dxa"/>
          </w:tcPr>
          <w:p w:rsidR="00581A14" w:rsidRPr="00041AE8" w:rsidRDefault="00581A14" w:rsidP="00041AE8">
            <w:pPr>
              <w:spacing w:after="0" w:line="240" w:lineRule="auto"/>
              <w:rPr>
                <w:color w:val="auto"/>
              </w:rPr>
            </w:pPr>
            <w:r w:rsidRPr="00041AE8">
              <w:rPr>
                <w:color w:val="auto"/>
              </w:rPr>
              <w:t>Asfalty i produkty asfaltowe – Oznaczanie rozpuszczalności</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29.</w:t>
            </w:r>
          </w:p>
        </w:tc>
        <w:tc>
          <w:tcPr>
            <w:tcW w:w="1842" w:type="dxa"/>
          </w:tcPr>
          <w:p w:rsidR="00581A14" w:rsidRPr="00041AE8" w:rsidRDefault="00581A14" w:rsidP="00041AE8">
            <w:pPr>
              <w:spacing w:after="0" w:line="240" w:lineRule="auto"/>
              <w:rPr>
                <w:color w:val="auto"/>
              </w:rPr>
            </w:pPr>
            <w:r w:rsidRPr="00041AE8">
              <w:rPr>
                <w:color w:val="auto"/>
              </w:rPr>
              <w:t>PN-EN 12593</w:t>
            </w:r>
          </w:p>
        </w:tc>
        <w:tc>
          <w:tcPr>
            <w:tcW w:w="5135" w:type="dxa"/>
          </w:tcPr>
          <w:p w:rsidR="00581A14" w:rsidRPr="00041AE8" w:rsidRDefault="00581A14" w:rsidP="00041AE8">
            <w:pPr>
              <w:spacing w:after="0" w:line="240" w:lineRule="auto"/>
              <w:rPr>
                <w:color w:val="auto"/>
              </w:rPr>
            </w:pPr>
            <w:r w:rsidRPr="00041AE8">
              <w:rPr>
                <w:color w:val="auto"/>
              </w:rPr>
              <w:t xml:space="preserve">Asfalty i produkty asfaltowe – Oznaczanie temperatury łamliwości </w:t>
            </w:r>
            <w:proofErr w:type="spellStart"/>
            <w:r w:rsidRPr="00041AE8">
              <w:rPr>
                <w:color w:val="auto"/>
              </w:rPr>
              <w:t>Fraassa</w:t>
            </w:r>
            <w:proofErr w:type="spellEnd"/>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30.</w:t>
            </w:r>
          </w:p>
        </w:tc>
        <w:tc>
          <w:tcPr>
            <w:tcW w:w="1842" w:type="dxa"/>
          </w:tcPr>
          <w:p w:rsidR="00581A14" w:rsidRPr="00041AE8" w:rsidRDefault="00581A14" w:rsidP="00041AE8">
            <w:pPr>
              <w:spacing w:after="0" w:line="240" w:lineRule="auto"/>
              <w:rPr>
                <w:color w:val="auto"/>
              </w:rPr>
            </w:pPr>
            <w:r w:rsidRPr="00041AE8">
              <w:rPr>
                <w:color w:val="auto"/>
              </w:rPr>
              <w:t>PN-EN 12606-1</w:t>
            </w:r>
          </w:p>
        </w:tc>
        <w:tc>
          <w:tcPr>
            <w:tcW w:w="5135" w:type="dxa"/>
          </w:tcPr>
          <w:p w:rsidR="00581A14" w:rsidRPr="00041AE8" w:rsidRDefault="00581A14" w:rsidP="00041AE8">
            <w:pPr>
              <w:spacing w:after="0" w:line="240" w:lineRule="auto"/>
              <w:rPr>
                <w:color w:val="auto"/>
              </w:rPr>
            </w:pPr>
            <w:r w:rsidRPr="00041AE8">
              <w:rPr>
                <w:color w:val="auto"/>
              </w:rPr>
              <w:t>Asfalty i produkty asfaltowe – Oznaczanie zawartości parafiny – Część 1: Metoda destylacyjna</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31.</w:t>
            </w:r>
          </w:p>
        </w:tc>
        <w:tc>
          <w:tcPr>
            <w:tcW w:w="1842" w:type="dxa"/>
          </w:tcPr>
          <w:p w:rsidR="00581A14" w:rsidRPr="00041AE8" w:rsidRDefault="00581A14" w:rsidP="00041AE8">
            <w:pPr>
              <w:spacing w:after="0" w:line="240" w:lineRule="auto"/>
              <w:rPr>
                <w:color w:val="auto"/>
              </w:rPr>
            </w:pPr>
            <w:r w:rsidRPr="00041AE8">
              <w:rPr>
                <w:color w:val="auto"/>
              </w:rPr>
              <w:t>PN-EN 12607-1</w:t>
            </w:r>
          </w:p>
          <w:p w:rsidR="00581A14" w:rsidRPr="00041AE8" w:rsidRDefault="00581A14" w:rsidP="00041AE8">
            <w:pPr>
              <w:spacing w:after="0" w:line="240" w:lineRule="auto"/>
              <w:rPr>
                <w:color w:val="auto"/>
              </w:rPr>
            </w:pPr>
          </w:p>
          <w:p w:rsidR="00581A14" w:rsidRPr="00041AE8" w:rsidRDefault="00581A14" w:rsidP="00041AE8">
            <w:pPr>
              <w:spacing w:after="0" w:line="240" w:lineRule="auto"/>
              <w:rPr>
                <w:color w:val="auto"/>
              </w:rPr>
            </w:pPr>
            <w:r w:rsidRPr="00041AE8">
              <w:rPr>
                <w:color w:val="auto"/>
              </w:rPr>
              <w:t>i</w:t>
            </w:r>
          </w:p>
          <w:p w:rsidR="00581A14" w:rsidRPr="00041AE8" w:rsidRDefault="00581A14" w:rsidP="00041AE8">
            <w:pPr>
              <w:spacing w:after="0" w:line="240" w:lineRule="auto"/>
              <w:rPr>
                <w:color w:val="auto"/>
              </w:rPr>
            </w:pPr>
            <w:r w:rsidRPr="00041AE8">
              <w:rPr>
                <w:color w:val="auto"/>
              </w:rPr>
              <w:t>PN-EN 12607-3</w:t>
            </w:r>
          </w:p>
        </w:tc>
        <w:tc>
          <w:tcPr>
            <w:tcW w:w="5135" w:type="dxa"/>
          </w:tcPr>
          <w:p w:rsidR="00581A14" w:rsidRPr="00041AE8" w:rsidRDefault="00581A14" w:rsidP="00041AE8">
            <w:pPr>
              <w:spacing w:after="0" w:line="240" w:lineRule="auto"/>
              <w:rPr>
                <w:color w:val="auto"/>
              </w:rPr>
            </w:pPr>
            <w:r w:rsidRPr="00041AE8">
              <w:rPr>
                <w:color w:val="auto"/>
              </w:rPr>
              <w:t>Asfalty i produkty asfaltowe – Oznaczanie odporności na twardnienie pod wpływem ciepła i powietrza – Część 1: Metoda RTFOT</w:t>
            </w:r>
          </w:p>
          <w:p w:rsidR="00581A14" w:rsidRPr="00041AE8" w:rsidRDefault="00581A14" w:rsidP="00041AE8">
            <w:pPr>
              <w:spacing w:after="0" w:line="240" w:lineRule="auto"/>
              <w:rPr>
                <w:color w:val="auto"/>
              </w:rPr>
            </w:pPr>
            <w:r w:rsidRPr="00041AE8">
              <w:rPr>
                <w:color w:val="auto"/>
              </w:rPr>
              <w:t>Jw. Część 3: Metoda RFT</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32.</w:t>
            </w:r>
          </w:p>
        </w:tc>
        <w:tc>
          <w:tcPr>
            <w:tcW w:w="1842" w:type="dxa"/>
          </w:tcPr>
          <w:p w:rsidR="00581A14" w:rsidRPr="00041AE8" w:rsidRDefault="00581A14" w:rsidP="00041AE8">
            <w:pPr>
              <w:spacing w:after="0" w:line="240" w:lineRule="auto"/>
              <w:rPr>
                <w:color w:val="auto"/>
              </w:rPr>
            </w:pPr>
            <w:r w:rsidRPr="00041AE8">
              <w:rPr>
                <w:color w:val="auto"/>
              </w:rPr>
              <w:t>PN-EN 12697-6</w:t>
            </w:r>
          </w:p>
        </w:tc>
        <w:tc>
          <w:tcPr>
            <w:tcW w:w="5135" w:type="dxa"/>
          </w:tcPr>
          <w:p w:rsidR="00581A14" w:rsidRPr="00041AE8" w:rsidRDefault="00581A14" w:rsidP="00041AE8">
            <w:pPr>
              <w:spacing w:after="0" w:line="240" w:lineRule="auto"/>
              <w:rPr>
                <w:color w:val="auto"/>
              </w:rPr>
            </w:pPr>
            <w:r w:rsidRPr="00041AE8">
              <w:rPr>
                <w:color w:val="auto"/>
              </w:rPr>
              <w:t>Mieszanki mineralno-asfaltowe – Metody badań mieszanek mineralno-asfaltowych na gorąco – Część 6: Oznaczanie gęstości objętościowej metodą hydrostatyczną</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33.</w:t>
            </w:r>
          </w:p>
        </w:tc>
        <w:tc>
          <w:tcPr>
            <w:tcW w:w="1842" w:type="dxa"/>
          </w:tcPr>
          <w:p w:rsidR="00581A14" w:rsidRPr="00041AE8" w:rsidRDefault="00581A14" w:rsidP="00041AE8">
            <w:pPr>
              <w:spacing w:after="0" w:line="240" w:lineRule="auto"/>
              <w:rPr>
                <w:color w:val="auto"/>
              </w:rPr>
            </w:pPr>
            <w:r w:rsidRPr="00041AE8">
              <w:rPr>
                <w:color w:val="auto"/>
              </w:rPr>
              <w:t>PN-EN 12697-8</w:t>
            </w:r>
          </w:p>
        </w:tc>
        <w:tc>
          <w:tcPr>
            <w:tcW w:w="5135" w:type="dxa"/>
          </w:tcPr>
          <w:p w:rsidR="00581A14" w:rsidRPr="00041AE8" w:rsidRDefault="00581A14" w:rsidP="00041AE8">
            <w:pPr>
              <w:spacing w:after="0" w:line="240" w:lineRule="auto"/>
              <w:rPr>
                <w:color w:val="auto"/>
              </w:rPr>
            </w:pPr>
            <w:r w:rsidRPr="00041AE8">
              <w:rPr>
                <w:color w:val="auto"/>
              </w:rPr>
              <w:t>Mieszanki mineralno-asfaltowe – Metody badań mieszanek mineralno-asfaltowych na gorąco – Część 8: Oznaczanie zawartości wolnej przestrzeni</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34.</w:t>
            </w:r>
          </w:p>
        </w:tc>
        <w:tc>
          <w:tcPr>
            <w:tcW w:w="1842" w:type="dxa"/>
          </w:tcPr>
          <w:p w:rsidR="00581A14" w:rsidRPr="00041AE8" w:rsidRDefault="00581A14" w:rsidP="00041AE8">
            <w:pPr>
              <w:spacing w:after="0" w:line="240" w:lineRule="auto"/>
              <w:rPr>
                <w:color w:val="auto"/>
              </w:rPr>
            </w:pPr>
            <w:r w:rsidRPr="00041AE8">
              <w:rPr>
                <w:color w:val="auto"/>
              </w:rPr>
              <w:t>PN-EN 12697-11</w:t>
            </w:r>
          </w:p>
        </w:tc>
        <w:tc>
          <w:tcPr>
            <w:tcW w:w="5135" w:type="dxa"/>
          </w:tcPr>
          <w:p w:rsidR="00581A14" w:rsidRPr="00041AE8" w:rsidRDefault="00581A14" w:rsidP="00041AE8">
            <w:pPr>
              <w:spacing w:after="0" w:line="240" w:lineRule="auto"/>
              <w:rPr>
                <w:color w:val="auto"/>
              </w:rPr>
            </w:pPr>
            <w:r w:rsidRPr="00041AE8">
              <w:rPr>
                <w:color w:val="auto"/>
              </w:rPr>
              <w:t>Mieszanki mineralno-asfaltowe – Metody badań mieszanek mineralno-asfaltowych na gorąco – Część 11: Określenie powiązania pomiędzy kruszywem i asfaltem</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35.</w:t>
            </w:r>
          </w:p>
        </w:tc>
        <w:tc>
          <w:tcPr>
            <w:tcW w:w="1842" w:type="dxa"/>
          </w:tcPr>
          <w:p w:rsidR="00581A14" w:rsidRPr="00041AE8" w:rsidRDefault="00581A14" w:rsidP="00041AE8">
            <w:pPr>
              <w:spacing w:after="0" w:line="240" w:lineRule="auto"/>
              <w:rPr>
                <w:color w:val="auto"/>
              </w:rPr>
            </w:pPr>
            <w:r w:rsidRPr="00041AE8">
              <w:rPr>
                <w:color w:val="auto"/>
              </w:rPr>
              <w:t>PN-EN 12697-12</w:t>
            </w:r>
          </w:p>
        </w:tc>
        <w:tc>
          <w:tcPr>
            <w:tcW w:w="5135" w:type="dxa"/>
          </w:tcPr>
          <w:p w:rsidR="00581A14" w:rsidRPr="00041AE8" w:rsidRDefault="00581A14" w:rsidP="00041AE8">
            <w:pPr>
              <w:spacing w:after="0" w:line="240" w:lineRule="auto"/>
              <w:rPr>
                <w:color w:val="auto"/>
              </w:rPr>
            </w:pPr>
            <w:r w:rsidRPr="00041AE8">
              <w:rPr>
                <w:color w:val="auto"/>
              </w:rPr>
              <w:t>Mieszanki mineralno-asfaltowe – Metody badań mieszanek mineralno-asfaltowych na gorąco – Część 12: Określanie wrażliwości na wodę</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36.</w:t>
            </w:r>
          </w:p>
        </w:tc>
        <w:tc>
          <w:tcPr>
            <w:tcW w:w="1842" w:type="dxa"/>
          </w:tcPr>
          <w:p w:rsidR="00581A14" w:rsidRPr="00041AE8" w:rsidRDefault="00581A14" w:rsidP="00041AE8">
            <w:pPr>
              <w:spacing w:after="0" w:line="240" w:lineRule="auto"/>
              <w:rPr>
                <w:color w:val="auto"/>
              </w:rPr>
            </w:pPr>
            <w:r w:rsidRPr="00041AE8">
              <w:rPr>
                <w:color w:val="auto"/>
              </w:rPr>
              <w:t>PN-EN 12697-13</w:t>
            </w:r>
          </w:p>
        </w:tc>
        <w:tc>
          <w:tcPr>
            <w:tcW w:w="5135" w:type="dxa"/>
          </w:tcPr>
          <w:p w:rsidR="00581A14" w:rsidRPr="00041AE8" w:rsidRDefault="00581A14" w:rsidP="00041AE8">
            <w:pPr>
              <w:spacing w:after="0" w:line="240" w:lineRule="auto"/>
              <w:rPr>
                <w:color w:val="auto"/>
              </w:rPr>
            </w:pPr>
            <w:r w:rsidRPr="00041AE8">
              <w:rPr>
                <w:color w:val="auto"/>
              </w:rPr>
              <w:t>Mieszanki mineralno-asfaltowe – Metody badań mieszanek mineralno-asfaltowych na gorąco – Część 13: Pomiar temperatury</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37.</w:t>
            </w:r>
          </w:p>
        </w:tc>
        <w:tc>
          <w:tcPr>
            <w:tcW w:w="1842" w:type="dxa"/>
          </w:tcPr>
          <w:p w:rsidR="00581A14" w:rsidRPr="00041AE8" w:rsidRDefault="00581A14" w:rsidP="00041AE8">
            <w:pPr>
              <w:spacing w:after="0" w:line="240" w:lineRule="auto"/>
              <w:rPr>
                <w:color w:val="auto"/>
              </w:rPr>
            </w:pPr>
            <w:r w:rsidRPr="00041AE8">
              <w:rPr>
                <w:color w:val="auto"/>
              </w:rPr>
              <w:t>PN-EN 12697-18</w:t>
            </w:r>
          </w:p>
        </w:tc>
        <w:tc>
          <w:tcPr>
            <w:tcW w:w="5135" w:type="dxa"/>
          </w:tcPr>
          <w:p w:rsidR="00581A14" w:rsidRPr="00041AE8" w:rsidRDefault="00581A14" w:rsidP="00041AE8">
            <w:pPr>
              <w:spacing w:after="0" w:line="240" w:lineRule="auto"/>
              <w:rPr>
                <w:color w:val="auto"/>
              </w:rPr>
            </w:pPr>
            <w:r w:rsidRPr="00041AE8">
              <w:rPr>
                <w:color w:val="auto"/>
              </w:rPr>
              <w:t>Mieszanki mineralno-asfaltowe – Metody badań mieszanek mineralno-asfaltowych na gorąco – Część 18: Spływanie lepiszcza</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lastRenderedPageBreak/>
              <w:t>38.</w:t>
            </w:r>
          </w:p>
        </w:tc>
        <w:tc>
          <w:tcPr>
            <w:tcW w:w="1842" w:type="dxa"/>
          </w:tcPr>
          <w:p w:rsidR="00581A14" w:rsidRPr="00041AE8" w:rsidRDefault="00581A14" w:rsidP="00041AE8">
            <w:pPr>
              <w:spacing w:after="0" w:line="240" w:lineRule="auto"/>
              <w:rPr>
                <w:color w:val="auto"/>
              </w:rPr>
            </w:pPr>
            <w:r w:rsidRPr="00041AE8">
              <w:rPr>
                <w:color w:val="auto"/>
              </w:rPr>
              <w:t>PN-EN 12697-22</w:t>
            </w:r>
          </w:p>
        </w:tc>
        <w:tc>
          <w:tcPr>
            <w:tcW w:w="5135" w:type="dxa"/>
          </w:tcPr>
          <w:p w:rsidR="00581A14" w:rsidRPr="00041AE8" w:rsidRDefault="00581A14" w:rsidP="00041AE8">
            <w:pPr>
              <w:spacing w:after="0" w:line="240" w:lineRule="auto"/>
              <w:rPr>
                <w:color w:val="auto"/>
              </w:rPr>
            </w:pPr>
            <w:r w:rsidRPr="00041AE8">
              <w:rPr>
                <w:color w:val="auto"/>
              </w:rPr>
              <w:t>Mieszanki mineralno-asfaltowe – Metody badań mieszanek mineralno-asfaltowych na gorąco – Część 22: Koleinowanie</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39.</w:t>
            </w:r>
          </w:p>
        </w:tc>
        <w:tc>
          <w:tcPr>
            <w:tcW w:w="1842" w:type="dxa"/>
          </w:tcPr>
          <w:p w:rsidR="00581A14" w:rsidRPr="00041AE8" w:rsidRDefault="00581A14" w:rsidP="00041AE8">
            <w:pPr>
              <w:spacing w:after="0" w:line="240" w:lineRule="auto"/>
              <w:rPr>
                <w:color w:val="auto"/>
              </w:rPr>
            </w:pPr>
            <w:r w:rsidRPr="00041AE8">
              <w:rPr>
                <w:color w:val="auto"/>
              </w:rPr>
              <w:t>PN-EN 12697-27</w:t>
            </w:r>
          </w:p>
        </w:tc>
        <w:tc>
          <w:tcPr>
            <w:tcW w:w="5135" w:type="dxa"/>
          </w:tcPr>
          <w:p w:rsidR="00581A14" w:rsidRPr="00041AE8" w:rsidRDefault="00581A14" w:rsidP="00041AE8">
            <w:pPr>
              <w:spacing w:after="0" w:line="240" w:lineRule="auto"/>
              <w:rPr>
                <w:color w:val="auto"/>
              </w:rPr>
            </w:pPr>
            <w:r w:rsidRPr="00041AE8">
              <w:rPr>
                <w:color w:val="auto"/>
              </w:rPr>
              <w:t>Mieszanki mineralno-asfaltowe – Metody badań mieszanek mineralno-asfaltowych na gorąco – Część 27: Pobieranie próbek</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40.</w:t>
            </w:r>
          </w:p>
        </w:tc>
        <w:tc>
          <w:tcPr>
            <w:tcW w:w="1842" w:type="dxa"/>
          </w:tcPr>
          <w:p w:rsidR="00581A14" w:rsidRPr="00041AE8" w:rsidRDefault="00581A14" w:rsidP="00041AE8">
            <w:pPr>
              <w:spacing w:after="0" w:line="240" w:lineRule="auto"/>
              <w:rPr>
                <w:color w:val="auto"/>
              </w:rPr>
            </w:pPr>
            <w:r w:rsidRPr="00041AE8">
              <w:rPr>
                <w:color w:val="auto"/>
              </w:rPr>
              <w:t>PN-EN 12697-36</w:t>
            </w:r>
          </w:p>
        </w:tc>
        <w:tc>
          <w:tcPr>
            <w:tcW w:w="5135" w:type="dxa"/>
          </w:tcPr>
          <w:p w:rsidR="00581A14" w:rsidRPr="00041AE8" w:rsidRDefault="00581A14" w:rsidP="00041AE8">
            <w:pPr>
              <w:spacing w:after="0" w:line="240" w:lineRule="auto"/>
              <w:rPr>
                <w:color w:val="auto"/>
              </w:rPr>
            </w:pPr>
            <w:r w:rsidRPr="00041AE8">
              <w:rPr>
                <w:color w:val="auto"/>
              </w:rPr>
              <w:t>Mieszanki mineralno-asfaltowe – Metody badań mieszanek mineralno-asfaltowych na gorąco – Część 36: Oznaczanie grubości nawierzchni asfaltowych</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41.</w:t>
            </w:r>
          </w:p>
        </w:tc>
        <w:tc>
          <w:tcPr>
            <w:tcW w:w="1842" w:type="dxa"/>
          </w:tcPr>
          <w:p w:rsidR="00581A14" w:rsidRPr="00041AE8" w:rsidRDefault="00581A14" w:rsidP="00041AE8">
            <w:pPr>
              <w:spacing w:after="0" w:line="240" w:lineRule="auto"/>
              <w:rPr>
                <w:color w:val="auto"/>
              </w:rPr>
            </w:pPr>
            <w:r w:rsidRPr="00041AE8">
              <w:rPr>
                <w:color w:val="auto"/>
              </w:rPr>
              <w:t>PN-EN 12846</w:t>
            </w:r>
          </w:p>
        </w:tc>
        <w:tc>
          <w:tcPr>
            <w:tcW w:w="5135" w:type="dxa"/>
          </w:tcPr>
          <w:p w:rsidR="00581A14" w:rsidRPr="00041AE8" w:rsidRDefault="00581A14" w:rsidP="00041AE8">
            <w:pPr>
              <w:spacing w:after="0" w:line="240" w:lineRule="auto"/>
              <w:rPr>
                <w:color w:val="auto"/>
              </w:rPr>
            </w:pPr>
            <w:r w:rsidRPr="00041AE8">
              <w:rPr>
                <w:color w:val="auto"/>
              </w:rPr>
              <w:t>Asfalty i lepiszcza asfaltowe – Oznaczanie czasu wypływu emulsji asfaltowych lepkościomierzem wypływowym</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42.</w:t>
            </w:r>
          </w:p>
        </w:tc>
        <w:tc>
          <w:tcPr>
            <w:tcW w:w="1842" w:type="dxa"/>
          </w:tcPr>
          <w:p w:rsidR="00581A14" w:rsidRPr="00041AE8" w:rsidRDefault="00581A14" w:rsidP="00041AE8">
            <w:pPr>
              <w:spacing w:after="0" w:line="240" w:lineRule="auto"/>
              <w:rPr>
                <w:color w:val="auto"/>
              </w:rPr>
            </w:pPr>
            <w:r w:rsidRPr="00041AE8">
              <w:rPr>
                <w:color w:val="auto"/>
              </w:rPr>
              <w:t>PN-EN 12847</w:t>
            </w:r>
          </w:p>
        </w:tc>
        <w:tc>
          <w:tcPr>
            <w:tcW w:w="5135" w:type="dxa"/>
          </w:tcPr>
          <w:p w:rsidR="00581A14" w:rsidRPr="00041AE8" w:rsidRDefault="00581A14" w:rsidP="00041AE8">
            <w:pPr>
              <w:spacing w:after="0" w:line="240" w:lineRule="auto"/>
              <w:rPr>
                <w:color w:val="auto"/>
              </w:rPr>
            </w:pPr>
            <w:r w:rsidRPr="00041AE8">
              <w:rPr>
                <w:color w:val="auto"/>
              </w:rPr>
              <w:t>Asfalty i lepiszcza asfaltowe – Oznaczanie sedymentacji emulsji asfaltowych</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43.</w:t>
            </w:r>
          </w:p>
        </w:tc>
        <w:tc>
          <w:tcPr>
            <w:tcW w:w="1842" w:type="dxa"/>
          </w:tcPr>
          <w:p w:rsidR="00581A14" w:rsidRPr="00041AE8" w:rsidRDefault="00581A14" w:rsidP="00041AE8">
            <w:pPr>
              <w:spacing w:after="0" w:line="240" w:lineRule="auto"/>
              <w:rPr>
                <w:color w:val="auto"/>
              </w:rPr>
            </w:pPr>
            <w:r w:rsidRPr="00041AE8">
              <w:rPr>
                <w:color w:val="auto"/>
              </w:rPr>
              <w:t>PN-EN 12850</w:t>
            </w:r>
          </w:p>
        </w:tc>
        <w:tc>
          <w:tcPr>
            <w:tcW w:w="5135" w:type="dxa"/>
          </w:tcPr>
          <w:p w:rsidR="00581A14" w:rsidRPr="00041AE8" w:rsidRDefault="00581A14" w:rsidP="00041AE8">
            <w:pPr>
              <w:spacing w:after="0" w:line="240" w:lineRule="auto"/>
              <w:rPr>
                <w:color w:val="auto"/>
              </w:rPr>
            </w:pPr>
            <w:r w:rsidRPr="00041AE8">
              <w:rPr>
                <w:color w:val="auto"/>
              </w:rPr>
              <w:t xml:space="preserve">Asfalty i lepiszcza asfaltowe – Oznaczanie wartości </w:t>
            </w:r>
            <w:proofErr w:type="spellStart"/>
            <w:r w:rsidRPr="00041AE8">
              <w:rPr>
                <w:color w:val="auto"/>
              </w:rPr>
              <w:t>pH</w:t>
            </w:r>
            <w:proofErr w:type="spellEnd"/>
            <w:r w:rsidRPr="00041AE8">
              <w:rPr>
                <w:color w:val="auto"/>
              </w:rPr>
              <w:t xml:space="preserve"> emulsji asfaltowych</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44.</w:t>
            </w:r>
          </w:p>
        </w:tc>
        <w:tc>
          <w:tcPr>
            <w:tcW w:w="1842" w:type="dxa"/>
          </w:tcPr>
          <w:p w:rsidR="00581A14" w:rsidRPr="00041AE8" w:rsidRDefault="00581A14" w:rsidP="00041AE8">
            <w:pPr>
              <w:spacing w:after="0" w:line="240" w:lineRule="auto"/>
              <w:rPr>
                <w:color w:val="auto"/>
              </w:rPr>
            </w:pPr>
            <w:r w:rsidRPr="00041AE8">
              <w:rPr>
                <w:color w:val="auto"/>
              </w:rPr>
              <w:t>PN-EN 13043</w:t>
            </w:r>
          </w:p>
        </w:tc>
        <w:tc>
          <w:tcPr>
            <w:tcW w:w="5135" w:type="dxa"/>
          </w:tcPr>
          <w:p w:rsidR="00581A14" w:rsidRPr="00041AE8" w:rsidRDefault="00581A14" w:rsidP="00041AE8">
            <w:pPr>
              <w:spacing w:after="0" w:line="240" w:lineRule="auto"/>
              <w:rPr>
                <w:color w:val="auto"/>
              </w:rPr>
            </w:pPr>
            <w:r w:rsidRPr="00041AE8">
              <w:rPr>
                <w:color w:val="auto"/>
              </w:rPr>
              <w:t>Kruszywa do mieszanek bitumicznych i powierzchniowych utrwaleń stosowanych na drogach, lotniskach i innych powierzchniach przeznaczonych do ruchu</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45.</w:t>
            </w:r>
          </w:p>
        </w:tc>
        <w:tc>
          <w:tcPr>
            <w:tcW w:w="1842" w:type="dxa"/>
          </w:tcPr>
          <w:p w:rsidR="00581A14" w:rsidRPr="00041AE8" w:rsidRDefault="00581A14" w:rsidP="00041AE8">
            <w:pPr>
              <w:spacing w:after="0" w:line="240" w:lineRule="auto"/>
              <w:rPr>
                <w:color w:val="auto"/>
              </w:rPr>
            </w:pPr>
            <w:r w:rsidRPr="00041AE8">
              <w:rPr>
                <w:color w:val="auto"/>
              </w:rPr>
              <w:t>PN-EN 13074</w:t>
            </w:r>
          </w:p>
        </w:tc>
        <w:tc>
          <w:tcPr>
            <w:tcW w:w="5135" w:type="dxa"/>
          </w:tcPr>
          <w:p w:rsidR="00581A14" w:rsidRPr="00041AE8" w:rsidRDefault="00581A14" w:rsidP="00041AE8">
            <w:pPr>
              <w:spacing w:after="0" w:line="240" w:lineRule="auto"/>
              <w:rPr>
                <w:color w:val="auto"/>
              </w:rPr>
            </w:pPr>
            <w:r w:rsidRPr="00041AE8">
              <w:rPr>
                <w:color w:val="auto"/>
              </w:rPr>
              <w:t>Asfalty i lepiszcza asfaltowe – Oznaczanie lepiszczy z emulsji asfaltowych przez odparowanie</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46.</w:t>
            </w:r>
          </w:p>
        </w:tc>
        <w:tc>
          <w:tcPr>
            <w:tcW w:w="1842" w:type="dxa"/>
          </w:tcPr>
          <w:p w:rsidR="00581A14" w:rsidRPr="00041AE8" w:rsidRDefault="00581A14" w:rsidP="00041AE8">
            <w:pPr>
              <w:spacing w:after="0" w:line="240" w:lineRule="auto"/>
              <w:rPr>
                <w:color w:val="auto"/>
              </w:rPr>
            </w:pPr>
            <w:r w:rsidRPr="00041AE8">
              <w:rPr>
                <w:color w:val="auto"/>
              </w:rPr>
              <w:t>PN-EN 13075-1</w:t>
            </w:r>
          </w:p>
        </w:tc>
        <w:tc>
          <w:tcPr>
            <w:tcW w:w="5135" w:type="dxa"/>
          </w:tcPr>
          <w:p w:rsidR="00581A14" w:rsidRPr="00041AE8" w:rsidRDefault="00581A14" w:rsidP="00041AE8">
            <w:pPr>
              <w:spacing w:after="0" w:line="240" w:lineRule="auto"/>
              <w:rPr>
                <w:color w:val="auto"/>
              </w:rPr>
            </w:pPr>
            <w:r w:rsidRPr="00041AE8">
              <w:rPr>
                <w:color w:val="auto"/>
              </w:rPr>
              <w:t>Asfalty i lepiszcza asfaltowe – Badanie rozpadu – Część 1: Oznaczanie indeksu rozpadu kationowych emulsji asfaltowych, metoda z wypełniaczem mineralnym</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47.</w:t>
            </w:r>
          </w:p>
        </w:tc>
        <w:tc>
          <w:tcPr>
            <w:tcW w:w="1842" w:type="dxa"/>
          </w:tcPr>
          <w:p w:rsidR="00581A14" w:rsidRPr="00041AE8" w:rsidRDefault="00581A14" w:rsidP="00041AE8">
            <w:pPr>
              <w:spacing w:after="0" w:line="240" w:lineRule="auto"/>
              <w:rPr>
                <w:color w:val="auto"/>
              </w:rPr>
            </w:pPr>
            <w:r w:rsidRPr="00041AE8">
              <w:rPr>
                <w:color w:val="auto"/>
              </w:rPr>
              <w:t>PN-EN 13108-1</w:t>
            </w:r>
          </w:p>
        </w:tc>
        <w:tc>
          <w:tcPr>
            <w:tcW w:w="5135" w:type="dxa"/>
          </w:tcPr>
          <w:p w:rsidR="00581A14" w:rsidRPr="00041AE8" w:rsidRDefault="00581A14" w:rsidP="00041AE8">
            <w:pPr>
              <w:spacing w:after="0" w:line="240" w:lineRule="auto"/>
              <w:rPr>
                <w:color w:val="auto"/>
              </w:rPr>
            </w:pPr>
            <w:r w:rsidRPr="00041AE8">
              <w:rPr>
                <w:color w:val="auto"/>
              </w:rPr>
              <w:t>Mieszanki mineralno-asfaltowe – Wymagania – Część 1: Beton asfaltowy</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48.</w:t>
            </w:r>
          </w:p>
        </w:tc>
        <w:tc>
          <w:tcPr>
            <w:tcW w:w="1842" w:type="dxa"/>
          </w:tcPr>
          <w:p w:rsidR="00581A14" w:rsidRPr="00041AE8" w:rsidRDefault="00581A14" w:rsidP="00041AE8">
            <w:pPr>
              <w:spacing w:after="0" w:line="240" w:lineRule="auto"/>
              <w:rPr>
                <w:color w:val="auto"/>
              </w:rPr>
            </w:pPr>
            <w:r w:rsidRPr="00041AE8">
              <w:rPr>
                <w:color w:val="auto"/>
              </w:rPr>
              <w:t>PN-EN 13108-20</w:t>
            </w:r>
          </w:p>
        </w:tc>
        <w:tc>
          <w:tcPr>
            <w:tcW w:w="5135" w:type="dxa"/>
          </w:tcPr>
          <w:p w:rsidR="00581A14" w:rsidRPr="00041AE8" w:rsidRDefault="00581A14" w:rsidP="00041AE8">
            <w:pPr>
              <w:spacing w:after="0" w:line="240" w:lineRule="auto"/>
              <w:rPr>
                <w:color w:val="auto"/>
              </w:rPr>
            </w:pPr>
            <w:r w:rsidRPr="00041AE8">
              <w:rPr>
                <w:color w:val="auto"/>
              </w:rPr>
              <w:t>Mieszanki mineralno-asfaltowe – Wymagania – Część 20: Badanie typu</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49.</w:t>
            </w:r>
          </w:p>
        </w:tc>
        <w:tc>
          <w:tcPr>
            <w:tcW w:w="1842" w:type="dxa"/>
          </w:tcPr>
          <w:p w:rsidR="00581A14" w:rsidRPr="00041AE8" w:rsidRDefault="00581A14" w:rsidP="00041AE8">
            <w:pPr>
              <w:spacing w:after="0" w:line="240" w:lineRule="auto"/>
              <w:rPr>
                <w:color w:val="auto"/>
              </w:rPr>
            </w:pPr>
            <w:r w:rsidRPr="00041AE8">
              <w:rPr>
                <w:color w:val="auto"/>
              </w:rPr>
              <w:t>PN-EN 13179-1</w:t>
            </w:r>
          </w:p>
        </w:tc>
        <w:tc>
          <w:tcPr>
            <w:tcW w:w="5135" w:type="dxa"/>
          </w:tcPr>
          <w:p w:rsidR="00581A14" w:rsidRPr="00041AE8" w:rsidRDefault="00581A14" w:rsidP="00041AE8">
            <w:pPr>
              <w:spacing w:after="0" w:line="240" w:lineRule="auto"/>
              <w:rPr>
                <w:color w:val="auto"/>
              </w:rPr>
            </w:pPr>
            <w:r w:rsidRPr="00041AE8">
              <w:rPr>
                <w:color w:val="auto"/>
              </w:rPr>
              <w:t>Badania kruszyw wypełniających stosowanych do mieszanek bitumicznych – Część 1: Badanie metodą Pierścienia i Kuli</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50.</w:t>
            </w:r>
          </w:p>
        </w:tc>
        <w:tc>
          <w:tcPr>
            <w:tcW w:w="1842" w:type="dxa"/>
          </w:tcPr>
          <w:p w:rsidR="00581A14" w:rsidRPr="00041AE8" w:rsidRDefault="00581A14" w:rsidP="00041AE8">
            <w:pPr>
              <w:spacing w:after="0" w:line="240" w:lineRule="auto"/>
              <w:rPr>
                <w:color w:val="auto"/>
              </w:rPr>
            </w:pPr>
            <w:r w:rsidRPr="00041AE8">
              <w:rPr>
                <w:color w:val="auto"/>
              </w:rPr>
              <w:t>PN-EN 13179-2</w:t>
            </w:r>
          </w:p>
        </w:tc>
        <w:tc>
          <w:tcPr>
            <w:tcW w:w="5135" w:type="dxa"/>
          </w:tcPr>
          <w:p w:rsidR="00581A14" w:rsidRPr="00041AE8" w:rsidRDefault="00581A14" w:rsidP="00041AE8">
            <w:pPr>
              <w:spacing w:after="0" w:line="240" w:lineRule="auto"/>
              <w:rPr>
                <w:color w:val="auto"/>
              </w:rPr>
            </w:pPr>
            <w:r w:rsidRPr="00041AE8">
              <w:rPr>
                <w:color w:val="auto"/>
              </w:rPr>
              <w:t>Badania kruszyw wypełniających stosowanych do mieszanek bitumicznych – Część 2: Liczba bitumiczna</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51.</w:t>
            </w:r>
          </w:p>
        </w:tc>
        <w:tc>
          <w:tcPr>
            <w:tcW w:w="1842" w:type="dxa"/>
          </w:tcPr>
          <w:p w:rsidR="00581A14" w:rsidRPr="00041AE8" w:rsidRDefault="00581A14" w:rsidP="00041AE8">
            <w:pPr>
              <w:spacing w:after="0" w:line="240" w:lineRule="auto"/>
              <w:rPr>
                <w:color w:val="auto"/>
              </w:rPr>
            </w:pPr>
            <w:r w:rsidRPr="00041AE8">
              <w:rPr>
                <w:color w:val="auto"/>
              </w:rPr>
              <w:t>PN-EN 13398</w:t>
            </w:r>
          </w:p>
        </w:tc>
        <w:tc>
          <w:tcPr>
            <w:tcW w:w="5135" w:type="dxa"/>
          </w:tcPr>
          <w:p w:rsidR="00581A14" w:rsidRPr="00041AE8" w:rsidRDefault="00581A14" w:rsidP="00041AE8">
            <w:pPr>
              <w:spacing w:after="0" w:line="240" w:lineRule="auto"/>
              <w:rPr>
                <w:color w:val="auto"/>
              </w:rPr>
            </w:pPr>
            <w:r w:rsidRPr="00041AE8">
              <w:rPr>
                <w:color w:val="auto"/>
              </w:rPr>
              <w:t>Asfalty i lepiszcza asfaltowe – Oznaczanie nawrotu sprężystego asfaltów modyfikowanych</w:t>
            </w:r>
          </w:p>
        </w:tc>
      </w:tr>
    </w:tbl>
    <w:p w:rsidR="00581A14" w:rsidRPr="00041AE8" w:rsidRDefault="00581A14" w:rsidP="00041AE8">
      <w:pPr>
        <w:spacing w:after="0" w:line="240" w:lineRule="auto"/>
        <w:rPr>
          <w:color w:val="auto"/>
        </w:rPr>
      </w:pPr>
    </w:p>
    <w:tbl>
      <w:tblPr>
        <w:tblW w:w="0" w:type="auto"/>
        <w:tblLook w:val="01E0" w:firstRow="1" w:lastRow="1" w:firstColumn="1" w:lastColumn="1" w:noHBand="0" w:noVBand="0"/>
      </w:tblPr>
      <w:tblGrid>
        <w:gridCol w:w="534"/>
        <w:gridCol w:w="1842"/>
        <w:gridCol w:w="5135"/>
      </w:tblGrid>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52.</w:t>
            </w:r>
          </w:p>
        </w:tc>
        <w:tc>
          <w:tcPr>
            <w:tcW w:w="1842" w:type="dxa"/>
          </w:tcPr>
          <w:p w:rsidR="00581A14" w:rsidRPr="00041AE8" w:rsidRDefault="00581A14" w:rsidP="00041AE8">
            <w:pPr>
              <w:spacing w:after="0" w:line="240" w:lineRule="auto"/>
              <w:rPr>
                <w:color w:val="auto"/>
              </w:rPr>
            </w:pPr>
            <w:r w:rsidRPr="00041AE8">
              <w:rPr>
                <w:color w:val="auto"/>
              </w:rPr>
              <w:t>PN-EN 13399</w:t>
            </w:r>
          </w:p>
        </w:tc>
        <w:tc>
          <w:tcPr>
            <w:tcW w:w="5135" w:type="dxa"/>
          </w:tcPr>
          <w:p w:rsidR="00581A14" w:rsidRPr="00041AE8" w:rsidRDefault="00581A14" w:rsidP="00041AE8">
            <w:pPr>
              <w:spacing w:after="0" w:line="240" w:lineRule="auto"/>
              <w:rPr>
                <w:color w:val="auto"/>
              </w:rPr>
            </w:pPr>
            <w:r w:rsidRPr="00041AE8">
              <w:rPr>
                <w:color w:val="auto"/>
              </w:rPr>
              <w:t>Asfalty i lepiszcza asfaltowe – Oznaczanie odporności na magazynowanie modyfikowanych asfaltów</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53.</w:t>
            </w:r>
          </w:p>
        </w:tc>
        <w:tc>
          <w:tcPr>
            <w:tcW w:w="1842" w:type="dxa"/>
          </w:tcPr>
          <w:p w:rsidR="00581A14" w:rsidRPr="00041AE8" w:rsidRDefault="00581A14" w:rsidP="00041AE8">
            <w:pPr>
              <w:spacing w:after="0" w:line="240" w:lineRule="auto"/>
              <w:rPr>
                <w:color w:val="auto"/>
              </w:rPr>
            </w:pPr>
            <w:r w:rsidRPr="00041AE8">
              <w:rPr>
                <w:color w:val="auto"/>
              </w:rPr>
              <w:t>PN-EN 13587</w:t>
            </w:r>
          </w:p>
        </w:tc>
        <w:tc>
          <w:tcPr>
            <w:tcW w:w="5135" w:type="dxa"/>
          </w:tcPr>
          <w:p w:rsidR="00581A14" w:rsidRPr="00041AE8" w:rsidRDefault="00581A14" w:rsidP="00041AE8">
            <w:pPr>
              <w:spacing w:after="0" w:line="240" w:lineRule="auto"/>
              <w:rPr>
                <w:color w:val="auto"/>
              </w:rPr>
            </w:pPr>
            <w:r w:rsidRPr="00041AE8">
              <w:rPr>
                <w:color w:val="auto"/>
              </w:rPr>
              <w:t>Asfalty i lepiszcza asfaltowe – Oznaczanie ciągliwości lepiszczy asfaltowych metodą pomiaru ciągliwości</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54.</w:t>
            </w:r>
          </w:p>
        </w:tc>
        <w:tc>
          <w:tcPr>
            <w:tcW w:w="1842" w:type="dxa"/>
          </w:tcPr>
          <w:p w:rsidR="00581A14" w:rsidRPr="00041AE8" w:rsidRDefault="00581A14" w:rsidP="00041AE8">
            <w:pPr>
              <w:spacing w:after="0" w:line="240" w:lineRule="auto"/>
              <w:rPr>
                <w:color w:val="auto"/>
              </w:rPr>
            </w:pPr>
            <w:r w:rsidRPr="00041AE8">
              <w:rPr>
                <w:color w:val="auto"/>
              </w:rPr>
              <w:t>PN-EN 13588</w:t>
            </w:r>
          </w:p>
        </w:tc>
        <w:tc>
          <w:tcPr>
            <w:tcW w:w="5135" w:type="dxa"/>
          </w:tcPr>
          <w:p w:rsidR="00581A14" w:rsidRPr="00041AE8" w:rsidRDefault="00581A14" w:rsidP="00041AE8">
            <w:pPr>
              <w:spacing w:after="0" w:line="240" w:lineRule="auto"/>
              <w:rPr>
                <w:color w:val="auto"/>
              </w:rPr>
            </w:pPr>
            <w:r w:rsidRPr="00041AE8">
              <w:rPr>
                <w:color w:val="auto"/>
              </w:rPr>
              <w:t>Asfalty i lepiszcza asfaltowe – Oznaczanie kohezji lepiszczy asfaltowych metodą testu wahadłowego</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55.</w:t>
            </w:r>
          </w:p>
        </w:tc>
        <w:tc>
          <w:tcPr>
            <w:tcW w:w="1842" w:type="dxa"/>
          </w:tcPr>
          <w:p w:rsidR="00581A14" w:rsidRPr="00041AE8" w:rsidRDefault="00581A14" w:rsidP="00041AE8">
            <w:pPr>
              <w:spacing w:after="0" w:line="240" w:lineRule="auto"/>
              <w:rPr>
                <w:color w:val="auto"/>
              </w:rPr>
            </w:pPr>
            <w:r w:rsidRPr="00041AE8">
              <w:rPr>
                <w:color w:val="auto"/>
              </w:rPr>
              <w:t>PN-EN 13589</w:t>
            </w:r>
          </w:p>
        </w:tc>
        <w:tc>
          <w:tcPr>
            <w:tcW w:w="5135" w:type="dxa"/>
          </w:tcPr>
          <w:p w:rsidR="00581A14" w:rsidRPr="00041AE8" w:rsidRDefault="00581A14" w:rsidP="00041AE8">
            <w:pPr>
              <w:spacing w:after="0" w:line="240" w:lineRule="auto"/>
              <w:rPr>
                <w:color w:val="auto"/>
              </w:rPr>
            </w:pPr>
            <w:r w:rsidRPr="00041AE8">
              <w:rPr>
                <w:color w:val="auto"/>
              </w:rPr>
              <w:t xml:space="preserve">Asfalty i lepiszcza asfaltowe – Oznaczanie ciągliwości modyfikowanych asfaltów – Metoda z </w:t>
            </w:r>
            <w:proofErr w:type="spellStart"/>
            <w:r w:rsidRPr="00041AE8">
              <w:rPr>
                <w:color w:val="auto"/>
              </w:rPr>
              <w:t>duktylometrem</w:t>
            </w:r>
            <w:proofErr w:type="spellEnd"/>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56.</w:t>
            </w:r>
          </w:p>
        </w:tc>
        <w:tc>
          <w:tcPr>
            <w:tcW w:w="1842" w:type="dxa"/>
          </w:tcPr>
          <w:p w:rsidR="00581A14" w:rsidRPr="00041AE8" w:rsidRDefault="00581A14" w:rsidP="00041AE8">
            <w:pPr>
              <w:spacing w:after="0" w:line="240" w:lineRule="auto"/>
              <w:rPr>
                <w:color w:val="auto"/>
              </w:rPr>
            </w:pPr>
            <w:r w:rsidRPr="00041AE8">
              <w:rPr>
                <w:color w:val="auto"/>
              </w:rPr>
              <w:t>PN-EN 13614</w:t>
            </w:r>
          </w:p>
        </w:tc>
        <w:tc>
          <w:tcPr>
            <w:tcW w:w="5135" w:type="dxa"/>
          </w:tcPr>
          <w:p w:rsidR="00581A14" w:rsidRPr="00041AE8" w:rsidRDefault="00581A14" w:rsidP="00041AE8">
            <w:pPr>
              <w:spacing w:after="0" w:line="240" w:lineRule="auto"/>
              <w:rPr>
                <w:color w:val="auto"/>
              </w:rPr>
            </w:pPr>
            <w:r w:rsidRPr="00041AE8">
              <w:rPr>
                <w:color w:val="auto"/>
              </w:rPr>
              <w:t>Asfalty i lepiszcza asfaltowe – Oznaczanie przyczepności emulsji bitumicznych przez zanurzenie w wodzie – Metoda z kruszywem</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57.</w:t>
            </w:r>
          </w:p>
        </w:tc>
        <w:tc>
          <w:tcPr>
            <w:tcW w:w="1842" w:type="dxa"/>
          </w:tcPr>
          <w:p w:rsidR="00581A14" w:rsidRPr="00041AE8" w:rsidRDefault="00581A14" w:rsidP="00041AE8">
            <w:pPr>
              <w:spacing w:after="0" w:line="240" w:lineRule="auto"/>
              <w:rPr>
                <w:color w:val="auto"/>
              </w:rPr>
            </w:pPr>
            <w:r w:rsidRPr="00041AE8">
              <w:rPr>
                <w:color w:val="auto"/>
              </w:rPr>
              <w:t>PN-EN 13703</w:t>
            </w:r>
          </w:p>
        </w:tc>
        <w:tc>
          <w:tcPr>
            <w:tcW w:w="5135" w:type="dxa"/>
          </w:tcPr>
          <w:p w:rsidR="00581A14" w:rsidRPr="00041AE8" w:rsidRDefault="00581A14" w:rsidP="00041AE8">
            <w:pPr>
              <w:spacing w:after="0" w:line="240" w:lineRule="auto"/>
              <w:rPr>
                <w:color w:val="auto"/>
              </w:rPr>
            </w:pPr>
            <w:r w:rsidRPr="00041AE8">
              <w:rPr>
                <w:color w:val="auto"/>
              </w:rPr>
              <w:t>Asfalty i lepiszcza asfaltowe – Oznaczanie energii deformacji</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58.</w:t>
            </w:r>
          </w:p>
        </w:tc>
        <w:tc>
          <w:tcPr>
            <w:tcW w:w="1842" w:type="dxa"/>
          </w:tcPr>
          <w:p w:rsidR="00581A14" w:rsidRPr="00041AE8" w:rsidRDefault="00581A14" w:rsidP="00041AE8">
            <w:pPr>
              <w:spacing w:after="0" w:line="240" w:lineRule="auto"/>
              <w:rPr>
                <w:color w:val="auto"/>
              </w:rPr>
            </w:pPr>
            <w:r w:rsidRPr="00041AE8">
              <w:rPr>
                <w:color w:val="auto"/>
              </w:rPr>
              <w:t>PN-EN 13808</w:t>
            </w:r>
          </w:p>
        </w:tc>
        <w:tc>
          <w:tcPr>
            <w:tcW w:w="5135" w:type="dxa"/>
          </w:tcPr>
          <w:p w:rsidR="00581A14" w:rsidRPr="00041AE8" w:rsidRDefault="00581A14" w:rsidP="00041AE8">
            <w:pPr>
              <w:spacing w:after="0" w:line="240" w:lineRule="auto"/>
              <w:rPr>
                <w:color w:val="auto"/>
              </w:rPr>
            </w:pPr>
            <w:r w:rsidRPr="00041AE8">
              <w:rPr>
                <w:color w:val="auto"/>
              </w:rPr>
              <w:t>Asfalty i lepiszcza asfaltowe – Zasady specyfikacji kationowych emulsji asfaltowych</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59.</w:t>
            </w:r>
          </w:p>
        </w:tc>
        <w:tc>
          <w:tcPr>
            <w:tcW w:w="1842" w:type="dxa"/>
          </w:tcPr>
          <w:p w:rsidR="00581A14" w:rsidRPr="00041AE8" w:rsidRDefault="00581A14" w:rsidP="00041AE8">
            <w:pPr>
              <w:spacing w:after="0" w:line="240" w:lineRule="auto"/>
              <w:rPr>
                <w:color w:val="auto"/>
              </w:rPr>
            </w:pPr>
            <w:r w:rsidRPr="00041AE8">
              <w:rPr>
                <w:color w:val="auto"/>
              </w:rPr>
              <w:t>PN-EN 14023</w:t>
            </w:r>
          </w:p>
        </w:tc>
        <w:tc>
          <w:tcPr>
            <w:tcW w:w="5135" w:type="dxa"/>
          </w:tcPr>
          <w:p w:rsidR="00581A14" w:rsidRPr="00041AE8" w:rsidRDefault="00581A14" w:rsidP="00041AE8">
            <w:pPr>
              <w:spacing w:after="0" w:line="240" w:lineRule="auto"/>
              <w:rPr>
                <w:color w:val="auto"/>
              </w:rPr>
            </w:pPr>
            <w:r w:rsidRPr="00041AE8">
              <w:rPr>
                <w:color w:val="auto"/>
              </w:rPr>
              <w:t>Asfalty i lepiszcza asfaltowe – Zasady specyfikacji asfaltów modyfikowanych polimerami</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60.</w:t>
            </w:r>
          </w:p>
        </w:tc>
        <w:tc>
          <w:tcPr>
            <w:tcW w:w="1842" w:type="dxa"/>
          </w:tcPr>
          <w:p w:rsidR="00581A14" w:rsidRPr="00041AE8" w:rsidRDefault="00581A14" w:rsidP="00041AE8">
            <w:pPr>
              <w:spacing w:after="0" w:line="240" w:lineRule="auto"/>
              <w:rPr>
                <w:color w:val="auto"/>
              </w:rPr>
            </w:pPr>
            <w:r w:rsidRPr="00041AE8">
              <w:rPr>
                <w:color w:val="auto"/>
              </w:rPr>
              <w:t>PN-EN 14188-1</w:t>
            </w:r>
          </w:p>
        </w:tc>
        <w:tc>
          <w:tcPr>
            <w:tcW w:w="5135" w:type="dxa"/>
          </w:tcPr>
          <w:p w:rsidR="00581A14" w:rsidRPr="00041AE8" w:rsidRDefault="00581A14" w:rsidP="00041AE8">
            <w:pPr>
              <w:spacing w:after="0" w:line="240" w:lineRule="auto"/>
              <w:rPr>
                <w:color w:val="auto"/>
              </w:rPr>
            </w:pPr>
            <w:r w:rsidRPr="00041AE8">
              <w:rPr>
                <w:color w:val="auto"/>
              </w:rPr>
              <w:t>Wypełniacze złączy i zalewy – Część 1: Specyfikacja zalew na gorąco</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61.</w:t>
            </w:r>
          </w:p>
        </w:tc>
        <w:tc>
          <w:tcPr>
            <w:tcW w:w="1842" w:type="dxa"/>
          </w:tcPr>
          <w:p w:rsidR="00581A14" w:rsidRPr="00041AE8" w:rsidRDefault="00581A14" w:rsidP="00041AE8">
            <w:pPr>
              <w:spacing w:after="0" w:line="240" w:lineRule="auto"/>
              <w:rPr>
                <w:color w:val="auto"/>
              </w:rPr>
            </w:pPr>
            <w:r w:rsidRPr="00041AE8">
              <w:rPr>
                <w:color w:val="auto"/>
              </w:rPr>
              <w:t>PN-EN 14188-2</w:t>
            </w:r>
          </w:p>
        </w:tc>
        <w:tc>
          <w:tcPr>
            <w:tcW w:w="5135" w:type="dxa"/>
          </w:tcPr>
          <w:p w:rsidR="00581A14" w:rsidRPr="00041AE8" w:rsidRDefault="00581A14" w:rsidP="00041AE8">
            <w:pPr>
              <w:spacing w:after="0" w:line="240" w:lineRule="auto"/>
              <w:rPr>
                <w:color w:val="auto"/>
              </w:rPr>
            </w:pPr>
            <w:r w:rsidRPr="00041AE8">
              <w:rPr>
                <w:color w:val="auto"/>
              </w:rPr>
              <w:t>Wypełniacze złączy i zalewy – Część 2: Specyfikacja zalew na zimno</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62.</w:t>
            </w:r>
          </w:p>
        </w:tc>
        <w:tc>
          <w:tcPr>
            <w:tcW w:w="1842" w:type="dxa"/>
          </w:tcPr>
          <w:p w:rsidR="00581A14" w:rsidRPr="00041AE8" w:rsidRDefault="00581A14" w:rsidP="00041AE8">
            <w:pPr>
              <w:spacing w:after="0" w:line="240" w:lineRule="auto"/>
              <w:rPr>
                <w:color w:val="auto"/>
              </w:rPr>
            </w:pPr>
            <w:r w:rsidRPr="00041AE8">
              <w:rPr>
                <w:color w:val="auto"/>
              </w:rPr>
              <w:t>PN-EN 22592</w:t>
            </w:r>
          </w:p>
        </w:tc>
        <w:tc>
          <w:tcPr>
            <w:tcW w:w="5135" w:type="dxa"/>
          </w:tcPr>
          <w:p w:rsidR="00581A14" w:rsidRPr="00041AE8" w:rsidRDefault="00581A14" w:rsidP="00041AE8">
            <w:pPr>
              <w:spacing w:after="0" w:line="240" w:lineRule="auto"/>
              <w:rPr>
                <w:color w:val="auto"/>
              </w:rPr>
            </w:pPr>
            <w:r w:rsidRPr="00041AE8">
              <w:rPr>
                <w:color w:val="auto"/>
              </w:rPr>
              <w:t>Przetwory naftowe – Oznaczanie temperatury zapłonu i palenia – Pomiar metodą otwartego tygla Clevelanda</w:t>
            </w:r>
          </w:p>
        </w:tc>
      </w:tr>
      <w:tr w:rsidR="00581A14" w:rsidRPr="00041AE8" w:rsidTr="00C35996">
        <w:tc>
          <w:tcPr>
            <w:tcW w:w="534" w:type="dxa"/>
          </w:tcPr>
          <w:p w:rsidR="00581A14" w:rsidRPr="00041AE8" w:rsidRDefault="00581A14" w:rsidP="00041AE8">
            <w:pPr>
              <w:spacing w:after="0" w:line="240" w:lineRule="auto"/>
              <w:rPr>
                <w:color w:val="auto"/>
              </w:rPr>
            </w:pPr>
            <w:r w:rsidRPr="00041AE8">
              <w:rPr>
                <w:color w:val="auto"/>
              </w:rPr>
              <w:t>63.</w:t>
            </w:r>
          </w:p>
        </w:tc>
        <w:tc>
          <w:tcPr>
            <w:tcW w:w="1842" w:type="dxa"/>
          </w:tcPr>
          <w:p w:rsidR="00581A14" w:rsidRPr="00041AE8" w:rsidRDefault="00581A14" w:rsidP="00041AE8">
            <w:pPr>
              <w:spacing w:after="0" w:line="240" w:lineRule="auto"/>
              <w:rPr>
                <w:color w:val="auto"/>
              </w:rPr>
            </w:pPr>
            <w:r w:rsidRPr="00041AE8">
              <w:rPr>
                <w:color w:val="auto"/>
              </w:rPr>
              <w:t>PN-EN ISO 2592</w:t>
            </w:r>
          </w:p>
        </w:tc>
        <w:tc>
          <w:tcPr>
            <w:tcW w:w="5135" w:type="dxa"/>
          </w:tcPr>
          <w:p w:rsidR="00581A14" w:rsidRPr="00041AE8" w:rsidRDefault="00581A14" w:rsidP="00041AE8">
            <w:pPr>
              <w:spacing w:after="0" w:line="240" w:lineRule="auto"/>
              <w:rPr>
                <w:color w:val="auto"/>
              </w:rPr>
            </w:pPr>
            <w:r w:rsidRPr="00041AE8">
              <w:rPr>
                <w:color w:val="auto"/>
              </w:rPr>
              <w:t>Oznaczanie temperatury zapłonu i palenia – Metoda otwartego tygla Clevelanda</w:t>
            </w:r>
          </w:p>
        </w:tc>
      </w:tr>
    </w:tbl>
    <w:p w:rsidR="00581A14" w:rsidRPr="00041AE8" w:rsidRDefault="00581A14" w:rsidP="00041AE8">
      <w:pPr>
        <w:spacing w:after="0" w:line="240" w:lineRule="auto"/>
        <w:rPr>
          <w:color w:val="auto"/>
        </w:rPr>
      </w:pPr>
      <w:r w:rsidRPr="00041AE8">
        <w:rPr>
          <w:color w:val="auto"/>
        </w:rPr>
        <w:t>10.3. Wymagania techniczne</w:t>
      </w:r>
    </w:p>
    <w:p w:rsidR="00581A14" w:rsidRPr="00041AE8" w:rsidRDefault="00581A14" w:rsidP="00041AE8">
      <w:pPr>
        <w:spacing w:after="0" w:line="240" w:lineRule="auto"/>
        <w:rPr>
          <w:color w:val="auto"/>
        </w:rPr>
      </w:pPr>
      <w:r w:rsidRPr="00041AE8">
        <w:rPr>
          <w:color w:val="auto"/>
        </w:rPr>
        <w:t>WT-1 Kruszywa 2014. Kruszywa do mieszanek mineralno-asfaltowych i powierzchniowych utrwaleń na drogach krajowych.</w:t>
      </w:r>
    </w:p>
    <w:p w:rsidR="00581A14" w:rsidRPr="00041AE8" w:rsidRDefault="00581A14" w:rsidP="00041AE8">
      <w:pPr>
        <w:spacing w:after="0" w:line="240" w:lineRule="auto"/>
        <w:rPr>
          <w:color w:val="auto"/>
        </w:rPr>
      </w:pPr>
      <w:r w:rsidRPr="00041AE8">
        <w:rPr>
          <w:color w:val="auto"/>
        </w:rPr>
        <w:t>WT-2 Nawierzchnie asfaltowe 2014. Nawierzchnie asfaltowe na drogach krajowych.</w:t>
      </w:r>
    </w:p>
    <w:p w:rsidR="00581A14" w:rsidRPr="00041AE8" w:rsidRDefault="00581A14" w:rsidP="00041AE8">
      <w:pPr>
        <w:spacing w:after="0" w:line="240" w:lineRule="auto"/>
        <w:rPr>
          <w:color w:val="auto"/>
        </w:rPr>
      </w:pPr>
      <w:r w:rsidRPr="00041AE8">
        <w:rPr>
          <w:color w:val="auto"/>
        </w:rPr>
        <w:t>WT-3 Emulsje asfaltowe 2014. Kationowe emulsje asfaltowe na drogach publicznych</w:t>
      </w:r>
    </w:p>
    <w:p w:rsidR="00581A14" w:rsidRPr="00041AE8" w:rsidRDefault="00581A14" w:rsidP="00041AE8">
      <w:pPr>
        <w:spacing w:after="0" w:line="240" w:lineRule="auto"/>
        <w:rPr>
          <w:color w:val="auto"/>
        </w:rPr>
      </w:pPr>
      <w:r w:rsidRPr="00041AE8">
        <w:rPr>
          <w:color w:val="auto"/>
        </w:rPr>
        <w:t>10.4. Inne dokumenty</w:t>
      </w:r>
    </w:p>
    <w:p w:rsidR="00581A14" w:rsidRPr="00041AE8" w:rsidRDefault="00581A14" w:rsidP="00041AE8">
      <w:pPr>
        <w:spacing w:after="0" w:line="240" w:lineRule="auto"/>
        <w:rPr>
          <w:color w:val="auto"/>
        </w:rPr>
      </w:pPr>
      <w:r w:rsidRPr="00041AE8">
        <w:rPr>
          <w:color w:val="auto"/>
        </w:rPr>
        <w:t>Rozporządzenie Ministra Transportu i Gospodarki Morskiej z dnia 2 marca 1999 r. w sprawie warunków technicznych, jakim powinny odpowiadać drogi publiczne i ich usytuowanie (Dz.U. nr 43, poz. 430)</w:t>
      </w:r>
    </w:p>
    <w:p w:rsidR="00581A14" w:rsidRDefault="00581A14" w:rsidP="00041AE8">
      <w:pPr>
        <w:spacing w:after="0" w:line="240" w:lineRule="auto"/>
        <w:rPr>
          <w:color w:val="auto"/>
        </w:rPr>
      </w:pPr>
      <w:r w:rsidRPr="00041AE8">
        <w:rPr>
          <w:color w:val="auto"/>
        </w:rPr>
        <w:t>Katalog typowych konstrukcji nawierzchni podatnych i półsztywnych. Generalna Dyrekcja Dróg Publicznych – Instytut Badawczy Dróg i Mostów, Warszawa 1997</w:t>
      </w:r>
    </w:p>
    <w:p w:rsidR="00C35996" w:rsidRPr="00041AE8" w:rsidRDefault="00C35996" w:rsidP="00041AE8">
      <w:pPr>
        <w:spacing w:after="0" w:line="240" w:lineRule="auto"/>
        <w:rPr>
          <w:color w:val="auto"/>
        </w:rPr>
      </w:pPr>
    </w:p>
    <w:p w:rsidR="00581A14" w:rsidRPr="00041AE8" w:rsidRDefault="00581A14" w:rsidP="00041AE8">
      <w:pPr>
        <w:pStyle w:val="Nagwek1"/>
        <w:spacing w:before="0" w:after="0"/>
        <w:rPr>
          <w:rFonts w:ascii="Trebuchet MS" w:eastAsia="TimesNewRomanPS-BoldMT" w:hAnsi="Trebuchet MS"/>
          <w:u w:val="single"/>
        </w:rPr>
      </w:pPr>
      <w:bookmarkStart w:id="55" w:name="_Toc16794067"/>
      <w:r w:rsidRPr="00041AE8">
        <w:rPr>
          <w:rFonts w:ascii="Trebuchet MS" w:eastAsia="TimesNewRomanPS-BoldMT" w:hAnsi="Trebuchet MS"/>
          <w:u w:val="single"/>
        </w:rPr>
        <w:t>D-04.04.02 PODBUDOWA z kruszywa NIEZWIĄZANEGO</w:t>
      </w:r>
      <w:bookmarkEnd w:id="55"/>
    </w:p>
    <w:p w:rsidR="00581A14" w:rsidRPr="00041AE8" w:rsidRDefault="00581A14" w:rsidP="00041AE8">
      <w:pPr>
        <w:spacing w:after="0" w:line="240" w:lineRule="auto"/>
        <w:rPr>
          <w:rFonts w:eastAsia="TimesNewRomanPS-BoldMT"/>
          <w:b/>
          <w:color w:val="auto"/>
        </w:rPr>
      </w:pPr>
    </w:p>
    <w:p w:rsidR="00581A14" w:rsidRPr="00041AE8" w:rsidRDefault="00581A14" w:rsidP="00041AE8">
      <w:pPr>
        <w:spacing w:after="0" w:line="240" w:lineRule="auto"/>
        <w:rPr>
          <w:rFonts w:eastAsia="TimesNewRomanPS-BoldMT"/>
          <w:b/>
          <w:color w:val="auto"/>
        </w:rPr>
      </w:pPr>
      <w:r w:rsidRPr="00041AE8">
        <w:rPr>
          <w:rFonts w:eastAsia="TimesNewRomanPS-BoldMT"/>
          <w:b/>
          <w:color w:val="auto"/>
        </w:rPr>
        <w:t>1.1. Przedmiot Specyfikacji Technicznej</w:t>
      </w:r>
    </w:p>
    <w:p w:rsidR="002B6BAD" w:rsidRDefault="00581A14" w:rsidP="00C35996">
      <w:pPr>
        <w:pStyle w:val="tekstost"/>
        <w:rPr>
          <w:b/>
          <w:bCs/>
        </w:rPr>
      </w:pPr>
      <w:r w:rsidRPr="00041AE8">
        <w:rPr>
          <w:rFonts w:eastAsia="TimesNewRomanPSMT"/>
        </w:rPr>
        <w:t xml:space="preserve">Przedmiotem niniejszej ST są wymagania dotyczące wykonania i odbioru robót związanych z wykonaniem podbudowy z kruszywa łamanego stabilizowanego mechanicznie </w:t>
      </w:r>
      <w:r w:rsidRPr="00041AE8">
        <w:t xml:space="preserve">w związku z </w:t>
      </w:r>
      <w:r w:rsidR="00C35996" w:rsidRPr="00C35996">
        <w:rPr>
          <w:b/>
          <w:bCs/>
        </w:rPr>
        <w:t>BUDOW</w:t>
      </w:r>
      <w:r w:rsidR="00C35996" w:rsidRPr="00C35996">
        <w:rPr>
          <w:rFonts w:hint="eastAsia"/>
          <w:b/>
          <w:bCs/>
        </w:rPr>
        <w:t>Ą</w:t>
      </w:r>
      <w:r w:rsidR="00C35996" w:rsidRPr="00C35996">
        <w:rPr>
          <w:b/>
          <w:bCs/>
        </w:rPr>
        <w:t xml:space="preserve"> BOISKA DO GRY W KOSZYK</w:t>
      </w:r>
      <w:r w:rsidR="00C35996" w:rsidRPr="00C35996">
        <w:rPr>
          <w:rFonts w:hint="eastAsia"/>
          <w:b/>
          <w:bCs/>
        </w:rPr>
        <w:t>Ó</w:t>
      </w:r>
      <w:r w:rsidR="00C35996" w:rsidRPr="00C35996">
        <w:rPr>
          <w:b/>
          <w:bCs/>
        </w:rPr>
        <w:t>WK</w:t>
      </w:r>
      <w:r w:rsidR="00C35996" w:rsidRPr="00C35996">
        <w:rPr>
          <w:rFonts w:hint="eastAsia"/>
          <w:b/>
          <w:bCs/>
        </w:rPr>
        <w:t>Ę</w:t>
      </w:r>
      <w:r w:rsidR="00C35996" w:rsidRPr="00C35996">
        <w:rPr>
          <w:b/>
          <w:bCs/>
        </w:rPr>
        <w:t xml:space="preserve"> WRAZ Z NIEZB</w:t>
      </w:r>
      <w:r w:rsidR="00C35996" w:rsidRPr="00C35996">
        <w:rPr>
          <w:rFonts w:hint="eastAsia"/>
          <w:b/>
          <w:bCs/>
        </w:rPr>
        <w:t>Ę</w:t>
      </w:r>
      <w:r w:rsidR="00C35996" w:rsidRPr="00C35996">
        <w:rPr>
          <w:b/>
          <w:bCs/>
        </w:rPr>
        <w:t>DNYMI URZ</w:t>
      </w:r>
      <w:r w:rsidR="00C35996" w:rsidRPr="00C35996">
        <w:rPr>
          <w:rFonts w:hint="eastAsia"/>
          <w:b/>
          <w:bCs/>
        </w:rPr>
        <w:t>Ą</w:t>
      </w:r>
      <w:r w:rsidR="00C35996" w:rsidRPr="00C35996">
        <w:rPr>
          <w:b/>
          <w:bCs/>
        </w:rPr>
        <w:t xml:space="preserve">DZENIAMI BUDOWLANYMI ul. Kopernika  dz. geod. nr 513/33  </w:t>
      </w:r>
      <w:proofErr w:type="spellStart"/>
      <w:r w:rsidR="00C35996" w:rsidRPr="00C35996">
        <w:rPr>
          <w:b/>
          <w:bCs/>
        </w:rPr>
        <w:t>obr</w:t>
      </w:r>
      <w:proofErr w:type="spellEnd"/>
      <w:r w:rsidR="00C35996" w:rsidRPr="00C35996">
        <w:rPr>
          <w:b/>
          <w:bCs/>
        </w:rPr>
        <w:t>. 13w Szczecinku.</w:t>
      </w:r>
    </w:p>
    <w:p w:rsidR="002B6BAD" w:rsidRDefault="002B6BAD" w:rsidP="00C35996">
      <w:pPr>
        <w:pStyle w:val="tekstost"/>
        <w:rPr>
          <w:b/>
          <w:bCs/>
        </w:rPr>
      </w:pPr>
    </w:p>
    <w:p w:rsidR="00581A14" w:rsidRPr="00041AE8" w:rsidRDefault="00581A14" w:rsidP="00C35996">
      <w:pPr>
        <w:pStyle w:val="tekstost"/>
        <w:rPr>
          <w:rFonts w:eastAsia="TimesNewRomanPS-BoldMT"/>
          <w:b/>
        </w:rPr>
      </w:pPr>
      <w:r w:rsidRPr="00041AE8">
        <w:rPr>
          <w:rFonts w:eastAsia="TimesNewRomanPS-BoldMT"/>
          <w:b/>
        </w:rPr>
        <w:t>1.2. Zakres stosowania ST</w:t>
      </w:r>
    </w:p>
    <w:p w:rsidR="00581A14" w:rsidRPr="00041AE8" w:rsidRDefault="00581A14" w:rsidP="00041AE8">
      <w:pPr>
        <w:spacing w:after="0" w:line="240" w:lineRule="auto"/>
        <w:rPr>
          <w:rFonts w:eastAsia="TimesNewRomanPSMT"/>
          <w:color w:val="auto"/>
        </w:rPr>
      </w:pPr>
      <w:r w:rsidRPr="00041AE8">
        <w:rPr>
          <w:rFonts w:eastAsia="TimesNewRomanPSMT"/>
          <w:color w:val="auto"/>
        </w:rPr>
        <w:t>Specyfikacja Techniczna jest stosowana jako dokument Przetargowy przy zlecaniu i realizacji Robót</w:t>
      </w:r>
    </w:p>
    <w:p w:rsidR="00581A14" w:rsidRPr="00041AE8" w:rsidRDefault="00581A14" w:rsidP="00041AE8">
      <w:pPr>
        <w:spacing w:after="0" w:line="240" w:lineRule="auto"/>
        <w:rPr>
          <w:rFonts w:eastAsia="TimesNewRomanPSMT"/>
          <w:color w:val="auto"/>
        </w:rPr>
      </w:pPr>
      <w:r w:rsidRPr="00041AE8">
        <w:rPr>
          <w:rFonts w:eastAsia="TimesNewRomanPSMT"/>
          <w:color w:val="auto"/>
        </w:rPr>
        <w:t>wymienionych w punkcie 1.1.</w:t>
      </w:r>
    </w:p>
    <w:p w:rsidR="00581A14" w:rsidRPr="00041AE8" w:rsidRDefault="00581A14" w:rsidP="00041AE8">
      <w:pPr>
        <w:spacing w:after="0" w:line="240" w:lineRule="auto"/>
        <w:rPr>
          <w:rFonts w:eastAsia="TimesNewRomanPSMT"/>
          <w:color w:val="auto"/>
        </w:rPr>
      </w:pPr>
    </w:p>
    <w:p w:rsidR="00581A14" w:rsidRPr="00041AE8" w:rsidRDefault="00581A14" w:rsidP="00041AE8">
      <w:pPr>
        <w:spacing w:after="0" w:line="240" w:lineRule="auto"/>
        <w:rPr>
          <w:rFonts w:eastAsia="TimesNewRomanPS-BoldMT"/>
          <w:b/>
          <w:color w:val="auto"/>
        </w:rPr>
      </w:pPr>
      <w:r w:rsidRPr="00041AE8">
        <w:rPr>
          <w:rFonts w:eastAsia="TimesNewRomanPS-BoldMT"/>
          <w:b/>
          <w:color w:val="auto"/>
        </w:rPr>
        <w:t>1.3. Zakres Robót objętych ST</w:t>
      </w:r>
    </w:p>
    <w:p w:rsidR="00581A14" w:rsidRPr="00041AE8" w:rsidRDefault="00581A14" w:rsidP="00041AE8">
      <w:pPr>
        <w:pStyle w:val="Tekstpodstawowy3"/>
        <w:rPr>
          <w:b w:val="0"/>
          <w:sz w:val="20"/>
        </w:rPr>
      </w:pPr>
      <w:r w:rsidRPr="00041AE8">
        <w:rPr>
          <w:b w:val="0"/>
          <w:sz w:val="20"/>
        </w:rPr>
        <w:t>Ustalenia zawarte w niniejszej specyfikacji dotyczą zasad prowadzenia robót związanych z wykonywaniem podbudowy, warstwy ścieralnej i poboczy z kruszywa niezwiązanego C</w:t>
      </w:r>
      <w:r w:rsidRPr="00041AE8">
        <w:rPr>
          <w:b w:val="0"/>
          <w:sz w:val="20"/>
          <w:vertAlign w:val="subscript"/>
        </w:rPr>
        <w:t>50/30</w:t>
      </w:r>
      <w:r w:rsidRPr="00041AE8">
        <w:rPr>
          <w:b w:val="0"/>
          <w:sz w:val="20"/>
        </w:rPr>
        <w:t xml:space="preserve"> frakcji 0/31,5 stabilizowanego mechanicznie o grubości 10, 15 i 20 cm.</w:t>
      </w:r>
    </w:p>
    <w:p w:rsidR="00581A14" w:rsidRPr="00041AE8" w:rsidRDefault="00581A14" w:rsidP="00041AE8">
      <w:pPr>
        <w:spacing w:after="0" w:line="240" w:lineRule="auto"/>
        <w:rPr>
          <w:rFonts w:eastAsia="TimesNewRomanPSMT"/>
          <w:color w:val="auto"/>
        </w:rPr>
      </w:pPr>
    </w:p>
    <w:p w:rsidR="00581A14" w:rsidRPr="00041AE8" w:rsidRDefault="00581A14" w:rsidP="00041AE8">
      <w:pPr>
        <w:spacing w:after="0" w:line="240" w:lineRule="auto"/>
        <w:rPr>
          <w:rFonts w:eastAsia="TimesNewRomanPS-BoldMT"/>
          <w:b/>
          <w:color w:val="auto"/>
        </w:rPr>
      </w:pPr>
      <w:r w:rsidRPr="00041AE8">
        <w:rPr>
          <w:rFonts w:eastAsia="TimesNewRomanPS-BoldMT"/>
          <w:b/>
          <w:color w:val="auto"/>
        </w:rPr>
        <w:t>1.4. Określenia podstawowe</w:t>
      </w:r>
    </w:p>
    <w:p w:rsidR="00581A14" w:rsidRPr="00041AE8" w:rsidRDefault="00581A14" w:rsidP="00041AE8">
      <w:pPr>
        <w:spacing w:after="0" w:line="240" w:lineRule="auto"/>
        <w:rPr>
          <w:rFonts w:eastAsia="TimesNewRomanPSMT"/>
          <w:color w:val="auto"/>
        </w:rPr>
      </w:pPr>
      <w:r w:rsidRPr="00041AE8">
        <w:rPr>
          <w:rFonts w:eastAsia="TimesNewRomanPS-BoldMT"/>
          <w:b/>
          <w:color w:val="auto"/>
        </w:rPr>
        <w:t xml:space="preserve">1.4.1. Podbudowa </w:t>
      </w:r>
      <w:r w:rsidRPr="00041AE8">
        <w:rPr>
          <w:rFonts w:eastAsia="TimesNewRomanPSMT"/>
          <w:color w:val="auto"/>
        </w:rPr>
        <w:t>– warstwa zagęszczonej mieszanki, która stanowi warstwę nośną nawierzchni drogowej.</w:t>
      </w:r>
    </w:p>
    <w:p w:rsidR="00581A14" w:rsidRPr="00041AE8" w:rsidRDefault="00581A14" w:rsidP="00041AE8">
      <w:pPr>
        <w:spacing w:after="0" w:line="240" w:lineRule="auto"/>
        <w:rPr>
          <w:rFonts w:eastAsia="TimesNewRomanPSMT"/>
          <w:color w:val="auto"/>
        </w:rPr>
      </w:pPr>
      <w:r w:rsidRPr="00041AE8">
        <w:rPr>
          <w:rFonts w:eastAsia="TimesNewRomanPS-BoldMT"/>
          <w:b/>
          <w:color w:val="auto"/>
        </w:rPr>
        <w:t xml:space="preserve">1.4.2. Warstwa ścieralna  </w:t>
      </w:r>
      <w:r w:rsidRPr="00041AE8">
        <w:rPr>
          <w:rFonts w:eastAsia="TimesNewRomanPSMT"/>
          <w:color w:val="auto"/>
        </w:rPr>
        <w:t>– warstwa zagęszczonej mieszanki, która stanowi warstwę ścieralną bezpośrednio narażoną na czynniki atmosferyczne i oddziaływanie od kół pojazdów nawierzchni drogowej.</w:t>
      </w:r>
    </w:p>
    <w:p w:rsidR="00581A14" w:rsidRPr="00041AE8" w:rsidRDefault="00581A14" w:rsidP="00041AE8">
      <w:pPr>
        <w:spacing w:after="0" w:line="240" w:lineRule="auto"/>
        <w:rPr>
          <w:rFonts w:eastAsia="TimesNewRomanPSMT"/>
          <w:color w:val="auto"/>
        </w:rPr>
      </w:pPr>
      <w:r w:rsidRPr="00041AE8">
        <w:rPr>
          <w:rFonts w:eastAsia="TimesNewRomanPS-BoldMT"/>
          <w:b/>
          <w:color w:val="auto"/>
        </w:rPr>
        <w:t xml:space="preserve">1.4.3.Warstwa </w:t>
      </w:r>
      <w:proofErr w:type="spellStart"/>
      <w:r w:rsidRPr="00041AE8">
        <w:rPr>
          <w:rFonts w:eastAsia="TimesNewRomanPS-BoldMT"/>
          <w:b/>
          <w:color w:val="auto"/>
        </w:rPr>
        <w:t>doziarniająca</w:t>
      </w:r>
      <w:proofErr w:type="spellEnd"/>
      <w:r w:rsidRPr="00041AE8">
        <w:rPr>
          <w:rFonts w:eastAsia="TimesNewRomanPS-BoldMT"/>
          <w:b/>
          <w:color w:val="auto"/>
        </w:rPr>
        <w:t xml:space="preserve">  </w:t>
      </w:r>
      <w:r w:rsidRPr="00041AE8">
        <w:rPr>
          <w:rFonts w:eastAsia="TimesNewRomanPSMT"/>
          <w:color w:val="auto"/>
        </w:rPr>
        <w:t xml:space="preserve">– warstwa zagęszczonej mieszanki, która stanowi warstwę </w:t>
      </w:r>
      <w:proofErr w:type="spellStart"/>
      <w:r w:rsidRPr="00041AE8">
        <w:rPr>
          <w:rFonts w:eastAsia="TimesNewRomanPSMT"/>
          <w:color w:val="auto"/>
        </w:rPr>
        <w:t>doziarnienia</w:t>
      </w:r>
      <w:proofErr w:type="spellEnd"/>
      <w:r w:rsidRPr="00041AE8">
        <w:rPr>
          <w:rFonts w:eastAsia="TimesNewRomanPSMT"/>
          <w:color w:val="auto"/>
        </w:rPr>
        <w:t xml:space="preserve"> istniejącego podłoża.</w:t>
      </w:r>
    </w:p>
    <w:p w:rsidR="00581A14" w:rsidRPr="00041AE8" w:rsidRDefault="00581A14" w:rsidP="00041AE8">
      <w:pPr>
        <w:spacing w:after="0" w:line="240" w:lineRule="auto"/>
        <w:rPr>
          <w:rFonts w:eastAsia="TimesNewRomanPSMT"/>
          <w:color w:val="auto"/>
        </w:rPr>
      </w:pPr>
      <w:r w:rsidRPr="00041AE8">
        <w:rPr>
          <w:rFonts w:eastAsia="TimesNewRomanPS-BoldMT"/>
          <w:b/>
          <w:color w:val="auto"/>
        </w:rPr>
        <w:t xml:space="preserve">1.4.4. </w:t>
      </w:r>
      <w:r w:rsidRPr="00041AE8">
        <w:rPr>
          <w:rFonts w:eastAsia="TimesNewRomanPSMT"/>
          <w:color w:val="auto"/>
        </w:rPr>
        <w:t>Pozostałe określenia podstawowe podane w niniejszej ST są zgodne z obowiązującymi, odpowiednimi</w:t>
      </w:r>
    </w:p>
    <w:p w:rsidR="00581A14" w:rsidRPr="00041AE8" w:rsidRDefault="00581A14" w:rsidP="00041AE8">
      <w:pPr>
        <w:spacing w:after="0" w:line="240" w:lineRule="auto"/>
        <w:rPr>
          <w:rFonts w:eastAsia="TimesNewRomanPSMT"/>
          <w:color w:val="auto"/>
        </w:rPr>
      </w:pPr>
      <w:r w:rsidRPr="00041AE8">
        <w:rPr>
          <w:rFonts w:eastAsia="TimesNewRomanPSMT"/>
          <w:color w:val="auto"/>
        </w:rPr>
        <w:t>normami i z definicjami zamieszczonymi w ST D-00.00.00. "Wymagania ogólne" pkt. 1.4.</w:t>
      </w:r>
    </w:p>
    <w:p w:rsidR="00581A14" w:rsidRPr="00041AE8" w:rsidRDefault="00581A14" w:rsidP="00041AE8">
      <w:pPr>
        <w:spacing w:after="0" w:line="240" w:lineRule="auto"/>
        <w:rPr>
          <w:rFonts w:eastAsia="TimesNewRomanPS-BoldMT"/>
          <w:b/>
          <w:color w:val="auto"/>
        </w:rPr>
      </w:pPr>
      <w:r w:rsidRPr="00041AE8">
        <w:rPr>
          <w:rFonts w:eastAsia="TimesNewRomanPS-BoldMT"/>
          <w:b/>
          <w:color w:val="auto"/>
        </w:rPr>
        <w:t>1.5. Ogólne wymagania dotyczące Robót</w:t>
      </w:r>
    </w:p>
    <w:p w:rsidR="00581A14" w:rsidRPr="00041AE8" w:rsidRDefault="00581A14" w:rsidP="00041AE8">
      <w:pPr>
        <w:spacing w:after="0" w:line="240" w:lineRule="auto"/>
        <w:rPr>
          <w:rFonts w:eastAsia="TimesNewRomanPSMT"/>
          <w:color w:val="auto"/>
        </w:rPr>
      </w:pPr>
      <w:r w:rsidRPr="00041AE8">
        <w:rPr>
          <w:rFonts w:eastAsia="TimesNewRomanPSMT"/>
          <w:color w:val="auto"/>
        </w:rPr>
        <w:t>Ogólne wymagania dotyczące Robót podano w ST D-00.00.00. "Wymagania ogólne" pkt. 1.5.</w:t>
      </w:r>
    </w:p>
    <w:p w:rsidR="00581A14" w:rsidRPr="00041AE8" w:rsidRDefault="00581A14" w:rsidP="00041AE8">
      <w:pPr>
        <w:spacing w:after="0" w:line="240" w:lineRule="auto"/>
        <w:rPr>
          <w:rFonts w:eastAsia="TimesNewRomanPS-BoldMT"/>
          <w:b/>
          <w:color w:val="auto"/>
        </w:rPr>
      </w:pPr>
      <w:r w:rsidRPr="00041AE8">
        <w:rPr>
          <w:rFonts w:eastAsia="TimesNewRomanPS-BoldMT"/>
          <w:b/>
          <w:color w:val="auto"/>
        </w:rPr>
        <w:t>2. MATERIAŁY</w:t>
      </w:r>
    </w:p>
    <w:p w:rsidR="00581A14" w:rsidRPr="00041AE8" w:rsidRDefault="00581A14" w:rsidP="00041AE8">
      <w:pPr>
        <w:spacing w:after="0" w:line="240" w:lineRule="auto"/>
        <w:rPr>
          <w:rFonts w:eastAsia="TimesNewRomanPSMT"/>
          <w:color w:val="auto"/>
        </w:rPr>
      </w:pPr>
      <w:r w:rsidRPr="00041AE8">
        <w:rPr>
          <w:rFonts w:eastAsia="TimesNewRomanPSMT"/>
          <w:color w:val="auto"/>
        </w:rPr>
        <w:t>Ogólne wymagania dotyczące materiałów, ich pozyskiwania i składowania podano w ST D-00.00.00.</w:t>
      </w:r>
    </w:p>
    <w:p w:rsidR="00581A14" w:rsidRPr="00041AE8" w:rsidRDefault="00581A14" w:rsidP="00041AE8">
      <w:pPr>
        <w:spacing w:after="0" w:line="240" w:lineRule="auto"/>
        <w:rPr>
          <w:rFonts w:eastAsia="TimesNewRomanPSMT"/>
          <w:color w:val="auto"/>
        </w:rPr>
      </w:pPr>
      <w:r w:rsidRPr="00041AE8">
        <w:rPr>
          <w:rFonts w:eastAsia="TimesNewRomanPSMT"/>
          <w:color w:val="auto"/>
        </w:rPr>
        <w:t>"Wymagania ogólne" pkt. 2.</w:t>
      </w:r>
    </w:p>
    <w:p w:rsidR="00581A14" w:rsidRPr="00041AE8" w:rsidRDefault="00581A14" w:rsidP="00041AE8">
      <w:pPr>
        <w:spacing w:after="0" w:line="240" w:lineRule="auto"/>
        <w:rPr>
          <w:rFonts w:eastAsia="TimesNewRomanPS-BoldMT"/>
          <w:b/>
          <w:color w:val="auto"/>
        </w:rPr>
      </w:pPr>
      <w:r w:rsidRPr="00041AE8">
        <w:rPr>
          <w:rFonts w:eastAsia="TimesNewRomanPS-BoldMT"/>
          <w:b/>
          <w:color w:val="auto"/>
        </w:rPr>
        <w:t>2.1. Podstawowe wymagania dotyczące materiałów</w:t>
      </w:r>
    </w:p>
    <w:p w:rsidR="00581A14" w:rsidRPr="00041AE8" w:rsidRDefault="00581A14" w:rsidP="00041AE8">
      <w:pPr>
        <w:spacing w:after="0" w:line="240" w:lineRule="auto"/>
        <w:rPr>
          <w:rFonts w:eastAsia="TimesNewRomanPSMT"/>
          <w:color w:val="auto"/>
        </w:rPr>
      </w:pPr>
      <w:r w:rsidRPr="00041AE8">
        <w:rPr>
          <w:rFonts w:eastAsia="TimesNewRomanPSMT"/>
          <w:color w:val="auto"/>
        </w:rPr>
        <w:t>Wszystkie materiały użyte do budowy powinny pochodzić tylko ze źródeł uzgodnionych i zatwierdzonych</w:t>
      </w:r>
    </w:p>
    <w:p w:rsidR="00581A14" w:rsidRPr="00041AE8" w:rsidRDefault="00581A14" w:rsidP="00041AE8">
      <w:pPr>
        <w:spacing w:after="0" w:line="240" w:lineRule="auto"/>
        <w:rPr>
          <w:rFonts w:eastAsia="TimesNewRomanPSMT"/>
          <w:color w:val="auto"/>
        </w:rPr>
      </w:pPr>
      <w:r w:rsidRPr="00041AE8">
        <w:rPr>
          <w:rFonts w:eastAsia="TimesNewRomanPSMT"/>
          <w:color w:val="auto"/>
        </w:rPr>
        <w:t>przez Inżyniera.</w:t>
      </w:r>
    </w:p>
    <w:p w:rsidR="00581A14" w:rsidRPr="00041AE8" w:rsidRDefault="00581A14" w:rsidP="00041AE8">
      <w:pPr>
        <w:spacing w:after="0" w:line="240" w:lineRule="auto"/>
        <w:rPr>
          <w:rFonts w:eastAsia="TimesNewRomanPS-BoldMT"/>
          <w:b/>
          <w:color w:val="auto"/>
        </w:rPr>
      </w:pPr>
      <w:r w:rsidRPr="00041AE8">
        <w:rPr>
          <w:rFonts w:eastAsia="TimesNewRomanPS-BoldMT"/>
          <w:b/>
          <w:color w:val="auto"/>
        </w:rPr>
        <w:t>2.2. Kruszywo łamane</w:t>
      </w:r>
    </w:p>
    <w:p w:rsidR="00581A14" w:rsidRPr="00041AE8" w:rsidRDefault="00581A14" w:rsidP="00041AE8">
      <w:pPr>
        <w:spacing w:after="0" w:line="240" w:lineRule="auto"/>
        <w:rPr>
          <w:rFonts w:eastAsia="TimesNewRomanPSMT"/>
          <w:color w:val="auto"/>
        </w:rPr>
      </w:pPr>
      <w:r w:rsidRPr="00041AE8">
        <w:rPr>
          <w:rFonts w:eastAsia="TimesNewRomanPSMT"/>
          <w:color w:val="auto"/>
        </w:rPr>
        <w:t>Podbudowa gr. 15 i 20 cm: materiał o uziarnieniu 0/31,5 mm,</w:t>
      </w:r>
    </w:p>
    <w:p w:rsidR="00581A14" w:rsidRPr="00041AE8" w:rsidRDefault="00581A14" w:rsidP="00041AE8">
      <w:pPr>
        <w:spacing w:after="0" w:line="240" w:lineRule="auto"/>
        <w:rPr>
          <w:rFonts w:eastAsia="TimesNewRomanPSMT"/>
          <w:color w:val="auto"/>
        </w:rPr>
      </w:pPr>
    </w:p>
    <w:p w:rsidR="00581A14" w:rsidRPr="00041AE8" w:rsidRDefault="00581A14" w:rsidP="00041AE8">
      <w:pPr>
        <w:spacing w:after="0" w:line="240" w:lineRule="auto"/>
        <w:rPr>
          <w:rFonts w:eastAsia="TimesNewRomanPS-BoldMT"/>
          <w:b/>
          <w:color w:val="auto"/>
        </w:rPr>
      </w:pPr>
      <w:r w:rsidRPr="00041AE8">
        <w:rPr>
          <w:rFonts w:eastAsia="TimesNewRomanPS-BoldMT"/>
          <w:b/>
          <w:color w:val="auto"/>
        </w:rPr>
        <w:t>2.2.1. Uziarnienie kruszywa</w:t>
      </w:r>
    </w:p>
    <w:p w:rsidR="00581A14" w:rsidRPr="00041AE8" w:rsidRDefault="00581A14" w:rsidP="00041AE8">
      <w:pPr>
        <w:spacing w:after="0" w:line="240" w:lineRule="auto"/>
        <w:rPr>
          <w:rFonts w:eastAsia="TimesNewRomanPSMT"/>
          <w:color w:val="auto"/>
        </w:rPr>
      </w:pPr>
      <w:r w:rsidRPr="00041AE8">
        <w:rPr>
          <w:rFonts w:eastAsia="TimesNewRomanPSMT"/>
          <w:color w:val="auto"/>
        </w:rPr>
        <w:t>Krzywa uziarnienia mieszanki powinna być ciągła i nie może przebiegać od dolnej krzywej granicznej</w:t>
      </w:r>
    </w:p>
    <w:p w:rsidR="00581A14" w:rsidRPr="00041AE8" w:rsidRDefault="00581A14" w:rsidP="00041AE8">
      <w:pPr>
        <w:spacing w:after="0" w:line="240" w:lineRule="auto"/>
        <w:rPr>
          <w:rFonts w:eastAsia="TimesNewRomanPSMT"/>
          <w:color w:val="auto"/>
        </w:rPr>
      </w:pPr>
      <w:r w:rsidRPr="00041AE8">
        <w:rPr>
          <w:rFonts w:eastAsia="TimesNewRomanPSMT"/>
          <w:color w:val="auto"/>
        </w:rPr>
        <w:t>uziarnienia do górnej krzywej uziarnienia na sąsiednich sitach. Wymiar największego ziarna nie może</w:t>
      </w:r>
    </w:p>
    <w:p w:rsidR="00581A14" w:rsidRPr="00041AE8" w:rsidRDefault="00581A14" w:rsidP="00041AE8">
      <w:pPr>
        <w:spacing w:after="0" w:line="240" w:lineRule="auto"/>
        <w:rPr>
          <w:rFonts w:eastAsia="TimesNewRomanPSMT"/>
          <w:color w:val="auto"/>
        </w:rPr>
      </w:pPr>
      <w:r w:rsidRPr="00041AE8">
        <w:rPr>
          <w:rFonts w:eastAsia="TimesNewRomanPSMT"/>
          <w:color w:val="auto"/>
        </w:rPr>
        <w:t>przekraczać 2/3 grubości warstwy układanej jednorazowo. Krzywa uziarnienia kruszywa, określona według PNB-06714-15 [3] powinna leżeć między krzywymi granicznymi pól dobrego uziarnienia podanymi na rysunku 1.</w:t>
      </w:r>
    </w:p>
    <w:p w:rsidR="00581A14" w:rsidRPr="00041AE8" w:rsidRDefault="00984CBB" w:rsidP="00041AE8">
      <w:pPr>
        <w:spacing w:before="120" w:line="240" w:lineRule="auto"/>
        <w:rPr>
          <w:color w:val="auto"/>
        </w:rPr>
      </w:pPr>
      <w:r w:rsidRPr="00041AE8">
        <w:rPr>
          <w:noProof/>
          <w:color w:val="auto"/>
          <w:lang w:eastAsia="pl-PL"/>
        </w:rPr>
        <w:drawing>
          <wp:anchor distT="0" distB="0" distL="89535" distR="89535" simplePos="0" relativeHeight="251660288" behindDoc="0" locked="0" layoutInCell="0" allowOverlap="1" wp14:anchorId="32A065DE" wp14:editId="4E70C67F">
            <wp:simplePos x="0" y="0"/>
            <wp:positionH relativeFrom="column">
              <wp:posOffset>2031365</wp:posOffset>
            </wp:positionH>
            <wp:positionV relativeFrom="paragraph">
              <wp:posOffset>186055</wp:posOffset>
            </wp:positionV>
            <wp:extent cx="4495800" cy="2974975"/>
            <wp:effectExtent l="0" t="0" r="0" b="0"/>
            <wp:wrapSquare wrapText="largest"/>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4495800" cy="2974975"/>
                    </a:xfrm>
                    <a:prstGeom prst="rect">
                      <a:avLst/>
                    </a:prstGeom>
                    <a:solidFill>
                      <a:srgbClr val="FFFFFF"/>
                    </a:solidFill>
                    <a:ln w="9525">
                      <a:noFill/>
                      <a:miter lim="800000"/>
                      <a:headEnd/>
                      <a:tailEnd/>
                    </a:ln>
                  </pic:spPr>
                </pic:pic>
              </a:graphicData>
            </a:graphic>
            <wp14:sizeRelH relativeFrom="margin">
              <wp14:pctWidth>0</wp14:pctWidth>
            </wp14:sizeRelH>
            <wp14:sizeRelV relativeFrom="margin">
              <wp14:pctHeight>0</wp14:pctHeight>
            </wp14:sizeRelV>
          </wp:anchor>
        </w:drawing>
      </w:r>
      <w:r w:rsidR="00581A14" w:rsidRPr="00041AE8">
        <w:rPr>
          <w:color w:val="auto"/>
        </w:rPr>
        <w:t xml:space="preserve">Rysunek 1. Pole dobrego uziarnienia kruszyw </w:t>
      </w:r>
    </w:p>
    <w:p w:rsidR="00581A14" w:rsidRPr="00041AE8" w:rsidRDefault="00581A14" w:rsidP="00041AE8">
      <w:pPr>
        <w:spacing w:line="240" w:lineRule="auto"/>
        <w:rPr>
          <w:color w:val="auto"/>
        </w:rPr>
      </w:pPr>
      <w:r w:rsidRPr="00041AE8">
        <w:rPr>
          <w:color w:val="auto"/>
        </w:rPr>
        <w:t>Pole dobrego uziarnienia dla kruszywa łamanego frakcji 0/31,5 mm mieści się pomiędzy krzywymi 1-2 i zbliżone jest do krzywej nr 2.</w:t>
      </w:r>
    </w:p>
    <w:p w:rsidR="00581A14" w:rsidRPr="00041AE8" w:rsidRDefault="00581A14" w:rsidP="00041AE8">
      <w:pPr>
        <w:spacing w:line="240" w:lineRule="auto"/>
        <w:rPr>
          <w:color w:val="auto"/>
        </w:rPr>
      </w:pPr>
      <w:r w:rsidRPr="00041AE8">
        <w:rPr>
          <w:color w:val="auto"/>
        </w:rPr>
        <w:t xml:space="preserve">Pole dobrego uziarnienia dla kruszywa łamanego frakcji 0/63 mm mieści się pomiędzy krzywymi 2-3 i zbliżone jest do krzywej nr 3  </w:t>
      </w:r>
    </w:p>
    <w:p w:rsidR="00581A14" w:rsidRPr="00041AE8" w:rsidRDefault="00581A14" w:rsidP="00041AE8">
      <w:pPr>
        <w:tabs>
          <w:tab w:val="center" w:pos="4819"/>
          <w:tab w:val="right" w:pos="9355"/>
        </w:tabs>
        <w:spacing w:line="240" w:lineRule="auto"/>
        <w:rPr>
          <w:rFonts w:eastAsia="Lucida Sans Unicode"/>
          <w:color w:val="auto"/>
        </w:rPr>
      </w:pPr>
      <w:r w:rsidRPr="00041AE8">
        <w:rPr>
          <w:rFonts w:eastAsia="Lucida Sans Unicode"/>
          <w:color w:val="auto"/>
        </w:rPr>
        <w:t>Domieszkę piaskową może stanowić jedynie tzw. odsiew spod kruszarki lub kruszywo naturalne łamane.</w:t>
      </w:r>
      <w:r w:rsidRPr="00041AE8">
        <w:rPr>
          <w:rFonts w:eastAsia="Lucida Sans Unicode"/>
          <w:color w:val="auto"/>
        </w:rPr>
        <w:tab/>
        <w:t xml:space="preserve"> </w:t>
      </w:r>
    </w:p>
    <w:p w:rsidR="00581A14" w:rsidRPr="00041AE8" w:rsidRDefault="00581A14" w:rsidP="00041AE8">
      <w:pPr>
        <w:tabs>
          <w:tab w:val="center" w:pos="4819"/>
          <w:tab w:val="right" w:pos="9355"/>
        </w:tabs>
        <w:spacing w:after="0" w:line="240" w:lineRule="auto"/>
        <w:rPr>
          <w:rFonts w:eastAsia="Lucida Sans Unicode"/>
          <w:color w:val="auto"/>
        </w:rPr>
      </w:pPr>
      <w:r w:rsidRPr="00041AE8">
        <w:rPr>
          <w:rFonts w:eastAsia="Lucida Sans Unicode"/>
          <w:b/>
          <w:color w:val="auto"/>
        </w:rPr>
        <w:t>2.3.2. Właściwości kruszywa</w:t>
      </w:r>
    </w:p>
    <w:p w:rsidR="00581A14" w:rsidRPr="00041AE8" w:rsidRDefault="00581A14" w:rsidP="00041AE8">
      <w:pPr>
        <w:spacing w:after="0" w:line="240" w:lineRule="auto"/>
        <w:rPr>
          <w:color w:val="auto"/>
        </w:rPr>
      </w:pPr>
      <w:r w:rsidRPr="00041AE8">
        <w:rPr>
          <w:rFonts w:eastAsia="Lucida Sans Unicode"/>
          <w:color w:val="auto"/>
        </w:rPr>
        <w:tab/>
      </w:r>
      <w:r w:rsidRPr="00041AE8">
        <w:rPr>
          <w:color w:val="auto"/>
        </w:rPr>
        <w:t>Punkt piaskowy dla mieszanki kruszyw naturalnych łamanych powinien zawierać się w przedziale 25-35%.</w:t>
      </w:r>
    </w:p>
    <w:p w:rsidR="00581A14" w:rsidRPr="00041AE8" w:rsidRDefault="00581A14" w:rsidP="00041AE8">
      <w:pPr>
        <w:spacing w:after="0" w:line="240" w:lineRule="auto"/>
        <w:rPr>
          <w:rFonts w:eastAsia="Lucida Sans Unicode"/>
          <w:color w:val="auto"/>
        </w:rPr>
      </w:pPr>
      <w:r w:rsidRPr="00041AE8">
        <w:rPr>
          <w:rFonts w:eastAsia="Lucida Sans Unicode"/>
          <w:color w:val="auto"/>
        </w:rPr>
        <w:t>Punkt piaskowy dla mieszanki z kruszywa łamanego z gruzu betonowego powinien zawierać się w przedziale 20-30 %.</w:t>
      </w:r>
    </w:p>
    <w:p w:rsidR="00581A14" w:rsidRPr="00041AE8" w:rsidRDefault="00581A14" w:rsidP="00041AE8">
      <w:pPr>
        <w:spacing w:after="0" w:line="240" w:lineRule="auto"/>
        <w:rPr>
          <w:rFonts w:eastAsia="Lucida Sans Unicode"/>
          <w:color w:val="auto"/>
        </w:rPr>
      </w:pPr>
      <w:r w:rsidRPr="00041AE8">
        <w:rPr>
          <w:rFonts w:eastAsia="Lucida Sans Unicode"/>
          <w:color w:val="auto"/>
        </w:rPr>
        <w:t>Ponadto kruszywa powinny spełniać wymagania określone w tablicy 1.</w:t>
      </w:r>
    </w:p>
    <w:p w:rsidR="00581A14" w:rsidRPr="00041AE8" w:rsidRDefault="00581A14" w:rsidP="00041AE8">
      <w:pPr>
        <w:spacing w:after="0" w:line="240" w:lineRule="auto"/>
        <w:rPr>
          <w:rFonts w:eastAsia="Lucida Sans Unicode"/>
          <w:color w:val="auto"/>
        </w:rPr>
      </w:pPr>
      <w:r w:rsidRPr="00041AE8">
        <w:rPr>
          <w:rFonts w:eastAsia="Lucida Sans Unicode"/>
          <w:color w:val="auto"/>
        </w:rPr>
        <w:t>Tablica 1.</w:t>
      </w:r>
    </w:p>
    <w:tbl>
      <w:tblPr>
        <w:tblW w:w="9640" w:type="dxa"/>
        <w:jc w:val="center"/>
        <w:tblInd w:w="-482" w:type="dxa"/>
        <w:tblLayout w:type="fixed"/>
        <w:tblCellMar>
          <w:left w:w="0" w:type="dxa"/>
          <w:right w:w="0" w:type="dxa"/>
        </w:tblCellMar>
        <w:tblLook w:val="0000" w:firstRow="0" w:lastRow="0" w:firstColumn="0" w:lastColumn="0" w:noHBand="0" w:noVBand="0"/>
      </w:tblPr>
      <w:tblGrid>
        <w:gridCol w:w="494"/>
        <w:gridCol w:w="5188"/>
        <w:gridCol w:w="1433"/>
        <w:gridCol w:w="2485"/>
        <w:gridCol w:w="40"/>
      </w:tblGrid>
      <w:tr w:rsidR="00581A14" w:rsidRPr="00041AE8" w:rsidTr="00C35996">
        <w:trPr>
          <w:jc w:val="center"/>
        </w:trPr>
        <w:tc>
          <w:tcPr>
            <w:tcW w:w="494" w:type="dxa"/>
            <w:tcBorders>
              <w:top w:val="single" w:sz="1" w:space="0" w:color="000000"/>
              <w:left w:val="single" w:sz="1" w:space="0" w:color="000000"/>
            </w:tcBorders>
          </w:tcPr>
          <w:p w:rsidR="00581A14" w:rsidRPr="00041AE8" w:rsidRDefault="00581A14" w:rsidP="00041AE8">
            <w:pPr>
              <w:snapToGrid w:val="0"/>
              <w:spacing w:line="240" w:lineRule="auto"/>
              <w:jc w:val="center"/>
              <w:rPr>
                <w:rFonts w:eastAsia="Lucida Sans Unicode"/>
                <w:b/>
                <w:color w:val="auto"/>
              </w:rPr>
            </w:pPr>
          </w:p>
          <w:p w:rsidR="00581A14" w:rsidRPr="00041AE8" w:rsidRDefault="00581A14" w:rsidP="00041AE8">
            <w:pPr>
              <w:spacing w:line="240" w:lineRule="auto"/>
              <w:jc w:val="center"/>
              <w:rPr>
                <w:rFonts w:eastAsia="Lucida Sans Unicode"/>
                <w:b/>
                <w:color w:val="auto"/>
              </w:rPr>
            </w:pPr>
            <w:r w:rsidRPr="00041AE8">
              <w:rPr>
                <w:rFonts w:eastAsia="Lucida Sans Unicode"/>
                <w:b/>
                <w:color w:val="auto"/>
              </w:rPr>
              <w:t>Lp.</w:t>
            </w:r>
          </w:p>
        </w:tc>
        <w:tc>
          <w:tcPr>
            <w:tcW w:w="5188" w:type="dxa"/>
            <w:tcBorders>
              <w:top w:val="single" w:sz="1" w:space="0" w:color="000000"/>
              <w:left w:val="single" w:sz="1" w:space="0" w:color="000000"/>
            </w:tcBorders>
          </w:tcPr>
          <w:p w:rsidR="00581A14" w:rsidRPr="00041AE8" w:rsidRDefault="00581A14" w:rsidP="00041AE8">
            <w:pPr>
              <w:snapToGrid w:val="0"/>
              <w:spacing w:line="240" w:lineRule="auto"/>
              <w:jc w:val="center"/>
              <w:rPr>
                <w:rFonts w:eastAsia="Lucida Sans Unicode"/>
                <w:b/>
                <w:color w:val="auto"/>
              </w:rPr>
            </w:pPr>
          </w:p>
          <w:p w:rsidR="00581A14" w:rsidRPr="00041AE8" w:rsidRDefault="00581A14" w:rsidP="00041AE8">
            <w:pPr>
              <w:spacing w:line="240" w:lineRule="auto"/>
              <w:jc w:val="center"/>
              <w:rPr>
                <w:rFonts w:eastAsia="Lucida Sans Unicode"/>
                <w:b/>
                <w:color w:val="auto"/>
              </w:rPr>
            </w:pPr>
            <w:r w:rsidRPr="00041AE8">
              <w:rPr>
                <w:rFonts w:eastAsia="Lucida Sans Unicode"/>
                <w:b/>
                <w:color w:val="auto"/>
              </w:rPr>
              <w:t>Wyszczególnienie właściwości</w:t>
            </w:r>
          </w:p>
        </w:tc>
        <w:tc>
          <w:tcPr>
            <w:tcW w:w="1433" w:type="dxa"/>
            <w:tcBorders>
              <w:top w:val="single" w:sz="1" w:space="0" w:color="000000"/>
              <w:left w:val="single" w:sz="1" w:space="0" w:color="000000"/>
            </w:tcBorders>
          </w:tcPr>
          <w:p w:rsidR="00581A14" w:rsidRPr="00041AE8" w:rsidRDefault="00581A14" w:rsidP="00041AE8">
            <w:pPr>
              <w:snapToGrid w:val="0"/>
              <w:spacing w:line="240" w:lineRule="auto"/>
              <w:jc w:val="center"/>
              <w:rPr>
                <w:rFonts w:eastAsia="Lucida Sans Unicode"/>
                <w:b/>
                <w:color w:val="auto"/>
              </w:rPr>
            </w:pPr>
            <w:r w:rsidRPr="00041AE8">
              <w:rPr>
                <w:rFonts w:eastAsia="Lucida Sans Unicode"/>
                <w:b/>
                <w:color w:val="auto"/>
              </w:rPr>
              <w:t xml:space="preserve">Wymagania </w:t>
            </w:r>
          </w:p>
          <w:p w:rsidR="00581A14" w:rsidRPr="00041AE8" w:rsidRDefault="00581A14" w:rsidP="00041AE8">
            <w:pPr>
              <w:snapToGrid w:val="0"/>
              <w:spacing w:line="240" w:lineRule="auto"/>
              <w:jc w:val="center"/>
              <w:rPr>
                <w:rFonts w:eastAsia="Lucida Sans Unicode"/>
                <w:b/>
                <w:color w:val="auto"/>
              </w:rPr>
            </w:pPr>
            <w:r w:rsidRPr="00041AE8">
              <w:rPr>
                <w:rFonts w:eastAsia="Lucida Sans Unicode"/>
                <w:b/>
                <w:color w:val="auto"/>
              </w:rPr>
              <w:t>mieszanka kruszyw</w:t>
            </w:r>
          </w:p>
        </w:tc>
        <w:tc>
          <w:tcPr>
            <w:tcW w:w="2485" w:type="dxa"/>
            <w:tcBorders>
              <w:top w:val="single" w:sz="1" w:space="0" w:color="000000"/>
              <w:left w:val="single" w:sz="1" w:space="0" w:color="000000"/>
            </w:tcBorders>
          </w:tcPr>
          <w:p w:rsidR="00581A14" w:rsidRPr="00041AE8" w:rsidRDefault="00581A14" w:rsidP="00041AE8">
            <w:pPr>
              <w:snapToGrid w:val="0"/>
              <w:spacing w:line="240" w:lineRule="auto"/>
              <w:jc w:val="center"/>
              <w:rPr>
                <w:rFonts w:eastAsia="Lucida Sans Unicode"/>
                <w:b/>
                <w:color w:val="auto"/>
              </w:rPr>
            </w:pPr>
          </w:p>
          <w:p w:rsidR="00581A14" w:rsidRPr="00041AE8" w:rsidRDefault="00581A14" w:rsidP="00041AE8">
            <w:pPr>
              <w:spacing w:before="60" w:line="240" w:lineRule="auto"/>
              <w:jc w:val="center"/>
              <w:rPr>
                <w:rFonts w:eastAsia="Lucida Sans Unicode"/>
                <w:b/>
                <w:color w:val="auto"/>
              </w:rPr>
            </w:pPr>
            <w:r w:rsidRPr="00041AE8">
              <w:rPr>
                <w:rFonts w:eastAsia="Lucida Sans Unicode"/>
                <w:b/>
                <w:color w:val="auto"/>
              </w:rPr>
              <w:t>Badania według</w:t>
            </w:r>
          </w:p>
        </w:tc>
        <w:tc>
          <w:tcPr>
            <w:tcW w:w="40" w:type="dxa"/>
            <w:tcBorders>
              <w:left w:val="single" w:sz="1" w:space="0" w:color="000000"/>
            </w:tcBorders>
          </w:tcPr>
          <w:p w:rsidR="00581A14" w:rsidRPr="00041AE8" w:rsidRDefault="00581A14" w:rsidP="00041AE8">
            <w:pPr>
              <w:snapToGrid w:val="0"/>
              <w:spacing w:line="240" w:lineRule="auto"/>
              <w:rPr>
                <w:rFonts w:eastAsia="Lucida Sans Unicode"/>
                <w:color w:val="auto"/>
              </w:rPr>
            </w:pPr>
          </w:p>
        </w:tc>
      </w:tr>
      <w:tr w:rsidR="00581A14" w:rsidRPr="00041AE8" w:rsidTr="00C35996">
        <w:trPr>
          <w:jc w:val="center"/>
        </w:trPr>
        <w:tc>
          <w:tcPr>
            <w:tcW w:w="494" w:type="dxa"/>
            <w:tcBorders>
              <w:top w:val="single" w:sz="1" w:space="0" w:color="000000"/>
              <w:left w:val="single" w:sz="1" w:space="0" w:color="000000"/>
              <w:bottom w:val="single" w:sz="1" w:space="0" w:color="000000"/>
            </w:tcBorders>
          </w:tcPr>
          <w:p w:rsidR="00581A14" w:rsidRPr="00041AE8" w:rsidRDefault="00581A14" w:rsidP="00041AE8">
            <w:pPr>
              <w:snapToGrid w:val="0"/>
              <w:spacing w:line="240" w:lineRule="auto"/>
              <w:jc w:val="center"/>
              <w:rPr>
                <w:rFonts w:eastAsia="Lucida Sans Unicode"/>
                <w:color w:val="auto"/>
              </w:rPr>
            </w:pPr>
            <w:r w:rsidRPr="00041AE8">
              <w:rPr>
                <w:rFonts w:eastAsia="Lucida Sans Unicode"/>
                <w:color w:val="auto"/>
              </w:rPr>
              <w:t>1.</w:t>
            </w:r>
          </w:p>
        </w:tc>
        <w:tc>
          <w:tcPr>
            <w:tcW w:w="5188" w:type="dxa"/>
            <w:tcBorders>
              <w:top w:val="single" w:sz="1" w:space="0" w:color="000000"/>
              <w:left w:val="single" w:sz="1" w:space="0" w:color="000000"/>
              <w:bottom w:val="single" w:sz="1" w:space="0" w:color="000000"/>
            </w:tcBorders>
          </w:tcPr>
          <w:p w:rsidR="00581A14" w:rsidRPr="00041AE8" w:rsidRDefault="00581A14" w:rsidP="00041AE8">
            <w:pPr>
              <w:snapToGrid w:val="0"/>
              <w:spacing w:line="240" w:lineRule="auto"/>
              <w:rPr>
                <w:rFonts w:eastAsia="Lucida Sans Unicode"/>
                <w:color w:val="auto"/>
              </w:rPr>
            </w:pPr>
            <w:r w:rsidRPr="00041AE8">
              <w:rPr>
                <w:rFonts w:eastAsia="Lucida Sans Unicode"/>
                <w:color w:val="auto"/>
              </w:rPr>
              <w:t>Zawartość ziarn mniejszych niż 0,075 mm, % (m/m)</w:t>
            </w:r>
          </w:p>
        </w:tc>
        <w:tc>
          <w:tcPr>
            <w:tcW w:w="1433" w:type="dxa"/>
            <w:tcBorders>
              <w:top w:val="single" w:sz="4" w:space="0" w:color="000000"/>
              <w:left w:val="single" w:sz="4" w:space="0" w:color="000000"/>
              <w:bottom w:val="single" w:sz="4" w:space="0" w:color="000000"/>
            </w:tcBorders>
          </w:tcPr>
          <w:p w:rsidR="00581A14" w:rsidRPr="00041AE8" w:rsidRDefault="00581A14" w:rsidP="00041AE8">
            <w:pPr>
              <w:snapToGrid w:val="0"/>
              <w:spacing w:line="240" w:lineRule="auto"/>
              <w:jc w:val="center"/>
              <w:rPr>
                <w:rFonts w:eastAsia="Lucida Sans Unicode"/>
                <w:color w:val="auto"/>
              </w:rPr>
            </w:pPr>
            <w:r w:rsidRPr="00041AE8">
              <w:rPr>
                <w:rFonts w:eastAsia="Lucida Sans Unicode"/>
                <w:color w:val="auto"/>
              </w:rPr>
              <w:t>2 - 10</w:t>
            </w:r>
          </w:p>
          <w:p w:rsidR="00581A14" w:rsidRPr="00041AE8" w:rsidRDefault="00581A14" w:rsidP="00041AE8">
            <w:pPr>
              <w:snapToGrid w:val="0"/>
              <w:spacing w:line="240" w:lineRule="auto"/>
              <w:jc w:val="center"/>
              <w:rPr>
                <w:rFonts w:eastAsia="Lucida Sans Unicode"/>
                <w:color w:val="auto"/>
              </w:rPr>
            </w:pPr>
          </w:p>
        </w:tc>
        <w:tc>
          <w:tcPr>
            <w:tcW w:w="2485" w:type="dxa"/>
            <w:tcBorders>
              <w:top w:val="single" w:sz="1" w:space="0" w:color="000000"/>
              <w:left w:val="single" w:sz="1" w:space="0" w:color="000000"/>
              <w:bottom w:val="single" w:sz="1" w:space="0" w:color="000000"/>
            </w:tcBorders>
          </w:tcPr>
          <w:p w:rsidR="00581A14" w:rsidRPr="00041AE8" w:rsidRDefault="00581A14" w:rsidP="00041AE8">
            <w:pPr>
              <w:snapToGrid w:val="0"/>
              <w:spacing w:line="240" w:lineRule="auto"/>
              <w:rPr>
                <w:rFonts w:eastAsia="Lucida Sans Unicode"/>
                <w:color w:val="auto"/>
              </w:rPr>
            </w:pPr>
            <w:r w:rsidRPr="00041AE8">
              <w:rPr>
                <w:rFonts w:eastAsia="Lucida Sans Unicode"/>
                <w:color w:val="auto"/>
              </w:rPr>
              <w:t xml:space="preserve">PN-B-06714/15 </w:t>
            </w:r>
          </w:p>
        </w:tc>
        <w:tc>
          <w:tcPr>
            <w:tcW w:w="40" w:type="dxa"/>
            <w:tcBorders>
              <w:left w:val="single" w:sz="1" w:space="0" w:color="000000"/>
            </w:tcBorders>
          </w:tcPr>
          <w:p w:rsidR="00581A14" w:rsidRPr="00041AE8" w:rsidRDefault="00581A14" w:rsidP="00041AE8">
            <w:pPr>
              <w:snapToGrid w:val="0"/>
              <w:spacing w:line="240" w:lineRule="auto"/>
              <w:rPr>
                <w:rFonts w:eastAsia="Lucida Sans Unicode"/>
                <w:color w:val="auto"/>
              </w:rPr>
            </w:pPr>
          </w:p>
        </w:tc>
      </w:tr>
      <w:tr w:rsidR="00581A14" w:rsidRPr="00041AE8" w:rsidTr="00C35996">
        <w:trPr>
          <w:jc w:val="center"/>
        </w:trPr>
        <w:tc>
          <w:tcPr>
            <w:tcW w:w="494" w:type="dxa"/>
            <w:tcBorders>
              <w:left w:val="single" w:sz="4" w:space="0" w:color="000000"/>
              <w:bottom w:val="single" w:sz="4" w:space="0" w:color="000000"/>
            </w:tcBorders>
          </w:tcPr>
          <w:p w:rsidR="00581A14" w:rsidRPr="00041AE8" w:rsidRDefault="00581A14" w:rsidP="00041AE8">
            <w:pPr>
              <w:snapToGrid w:val="0"/>
              <w:spacing w:line="240" w:lineRule="auto"/>
              <w:jc w:val="center"/>
              <w:rPr>
                <w:rFonts w:eastAsia="Lucida Sans Unicode"/>
                <w:color w:val="auto"/>
              </w:rPr>
            </w:pPr>
            <w:r w:rsidRPr="00041AE8">
              <w:rPr>
                <w:rFonts w:eastAsia="Lucida Sans Unicode"/>
                <w:color w:val="auto"/>
              </w:rPr>
              <w:t>2.</w:t>
            </w:r>
          </w:p>
        </w:tc>
        <w:tc>
          <w:tcPr>
            <w:tcW w:w="5188" w:type="dxa"/>
            <w:tcBorders>
              <w:left w:val="single" w:sz="4" w:space="0" w:color="000000"/>
              <w:bottom w:val="single" w:sz="4" w:space="0" w:color="000000"/>
            </w:tcBorders>
          </w:tcPr>
          <w:p w:rsidR="00581A14" w:rsidRPr="00041AE8" w:rsidRDefault="00581A14" w:rsidP="00041AE8">
            <w:pPr>
              <w:snapToGrid w:val="0"/>
              <w:spacing w:line="240" w:lineRule="auto"/>
              <w:rPr>
                <w:rFonts w:eastAsia="Lucida Sans Unicode"/>
                <w:color w:val="auto"/>
              </w:rPr>
            </w:pPr>
            <w:r w:rsidRPr="00041AE8">
              <w:rPr>
                <w:rFonts w:eastAsia="Lucida Sans Unicode"/>
                <w:color w:val="auto"/>
              </w:rPr>
              <w:t>Zawartość nadziarna, % (m/m), nie więcej niż</w:t>
            </w:r>
          </w:p>
        </w:tc>
        <w:tc>
          <w:tcPr>
            <w:tcW w:w="1433" w:type="dxa"/>
            <w:tcBorders>
              <w:left w:val="single" w:sz="4" w:space="0" w:color="000000"/>
              <w:bottom w:val="single" w:sz="4" w:space="0" w:color="000000"/>
            </w:tcBorders>
          </w:tcPr>
          <w:p w:rsidR="00581A14" w:rsidRPr="00041AE8" w:rsidRDefault="00581A14" w:rsidP="00041AE8">
            <w:pPr>
              <w:snapToGrid w:val="0"/>
              <w:spacing w:before="120" w:line="240" w:lineRule="auto"/>
              <w:jc w:val="center"/>
              <w:rPr>
                <w:rFonts w:eastAsia="Lucida Sans Unicode"/>
                <w:color w:val="auto"/>
              </w:rPr>
            </w:pPr>
            <w:r w:rsidRPr="00041AE8">
              <w:rPr>
                <w:rFonts w:eastAsia="Lucida Sans Unicode"/>
                <w:color w:val="auto"/>
              </w:rPr>
              <w:t>5</w:t>
            </w:r>
          </w:p>
        </w:tc>
        <w:tc>
          <w:tcPr>
            <w:tcW w:w="2525" w:type="dxa"/>
            <w:gridSpan w:val="2"/>
            <w:tcBorders>
              <w:left w:val="single" w:sz="4" w:space="0" w:color="000000"/>
              <w:bottom w:val="single" w:sz="4" w:space="0" w:color="000000"/>
              <w:right w:val="single" w:sz="4" w:space="0" w:color="000000"/>
            </w:tcBorders>
          </w:tcPr>
          <w:p w:rsidR="00581A14" w:rsidRPr="00041AE8" w:rsidRDefault="00581A14" w:rsidP="00041AE8">
            <w:pPr>
              <w:snapToGrid w:val="0"/>
              <w:spacing w:line="240" w:lineRule="auto"/>
              <w:rPr>
                <w:rFonts w:eastAsia="Lucida Sans Unicode"/>
                <w:color w:val="auto"/>
              </w:rPr>
            </w:pPr>
            <w:r w:rsidRPr="00041AE8">
              <w:rPr>
                <w:rFonts w:eastAsia="Lucida Sans Unicode"/>
                <w:color w:val="auto"/>
              </w:rPr>
              <w:t xml:space="preserve">PN-B-06714/15 </w:t>
            </w:r>
          </w:p>
        </w:tc>
      </w:tr>
      <w:tr w:rsidR="00581A14" w:rsidRPr="00041AE8" w:rsidTr="00C35996">
        <w:trPr>
          <w:jc w:val="center"/>
        </w:trPr>
        <w:tc>
          <w:tcPr>
            <w:tcW w:w="494" w:type="dxa"/>
            <w:tcBorders>
              <w:left w:val="single" w:sz="4" w:space="0" w:color="000000"/>
              <w:bottom w:val="single" w:sz="4" w:space="0" w:color="000000"/>
            </w:tcBorders>
          </w:tcPr>
          <w:p w:rsidR="00581A14" w:rsidRPr="00041AE8" w:rsidRDefault="00581A14" w:rsidP="00041AE8">
            <w:pPr>
              <w:snapToGrid w:val="0"/>
              <w:spacing w:line="240" w:lineRule="auto"/>
              <w:jc w:val="center"/>
              <w:rPr>
                <w:rFonts w:eastAsia="Lucida Sans Unicode"/>
                <w:color w:val="auto"/>
              </w:rPr>
            </w:pPr>
            <w:r w:rsidRPr="00041AE8">
              <w:rPr>
                <w:rFonts w:eastAsia="Lucida Sans Unicode"/>
                <w:color w:val="auto"/>
              </w:rPr>
              <w:t>3.</w:t>
            </w:r>
          </w:p>
        </w:tc>
        <w:tc>
          <w:tcPr>
            <w:tcW w:w="5188" w:type="dxa"/>
            <w:tcBorders>
              <w:left w:val="single" w:sz="4" w:space="0" w:color="000000"/>
              <w:bottom w:val="single" w:sz="4" w:space="0" w:color="000000"/>
            </w:tcBorders>
          </w:tcPr>
          <w:p w:rsidR="00581A14" w:rsidRPr="00041AE8" w:rsidRDefault="00581A14" w:rsidP="00041AE8">
            <w:pPr>
              <w:snapToGrid w:val="0"/>
              <w:spacing w:line="240" w:lineRule="auto"/>
              <w:rPr>
                <w:rFonts w:eastAsia="Lucida Sans Unicode"/>
                <w:color w:val="auto"/>
              </w:rPr>
            </w:pPr>
            <w:r w:rsidRPr="00041AE8">
              <w:rPr>
                <w:rFonts w:eastAsia="Lucida Sans Unicode"/>
                <w:color w:val="auto"/>
              </w:rPr>
              <w:t>Zawartość ziarn nieforemnych %(m/m), nie więcej niż</w:t>
            </w:r>
          </w:p>
        </w:tc>
        <w:tc>
          <w:tcPr>
            <w:tcW w:w="1433" w:type="dxa"/>
            <w:tcBorders>
              <w:left w:val="single" w:sz="4" w:space="0" w:color="000000"/>
              <w:bottom w:val="single" w:sz="4" w:space="0" w:color="000000"/>
            </w:tcBorders>
          </w:tcPr>
          <w:p w:rsidR="00581A14" w:rsidRPr="00041AE8" w:rsidRDefault="00581A14" w:rsidP="00041AE8">
            <w:pPr>
              <w:snapToGrid w:val="0"/>
              <w:spacing w:before="120" w:line="240" w:lineRule="auto"/>
              <w:jc w:val="center"/>
              <w:rPr>
                <w:rFonts w:eastAsia="Lucida Sans Unicode"/>
                <w:color w:val="auto"/>
              </w:rPr>
            </w:pPr>
            <w:r w:rsidRPr="00041AE8">
              <w:rPr>
                <w:rFonts w:eastAsia="Lucida Sans Unicode"/>
                <w:color w:val="auto"/>
              </w:rPr>
              <w:t>35</w:t>
            </w:r>
          </w:p>
        </w:tc>
        <w:tc>
          <w:tcPr>
            <w:tcW w:w="2525" w:type="dxa"/>
            <w:gridSpan w:val="2"/>
            <w:tcBorders>
              <w:left w:val="single" w:sz="4" w:space="0" w:color="000000"/>
              <w:bottom w:val="single" w:sz="4" w:space="0" w:color="000000"/>
              <w:right w:val="single" w:sz="4" w:space="0" w:color="000000"/>
            </w:tcBorders>
          </w:tcPr>
          <w:p w:rsidR="00581A14" w:rsidRPr="00041AE8" w:rsidRDefault="00581A14" w:rsidP="00041AE8">
            <w:pPr>
              <w:snapToGrid w:val="0"/>
              <w:spacing w:line="240" w:lineRule="auto"/>
              <w:rPr>
                <w:rFonts w:eastAsia="Lucida Sans Unicode"/>
                <w:color w:val="auto"/>
              </w:rPr>
            </w:pPr>
            <w:r w:rsidRPr="00041AE8">
              <w:rPr>
                <w:rFonts w:eastAsia="Lucida Sans Unicode"/>
                <w:color w:val="auto"/>
              </w:rPr>
              <w:t xml:space="preserve">PN-B-06714/16 </w:t>
            </w:r>
          </w:p>
        </w:tc>
      </w:tr>
      <w:tr w:rsidR="00581A14" w:rsidRPr="00041AE8" w:rsidTr="00C35996">
        <w:trPr>
          <w:jc w:val="center"/>
        </w:trPr>
        <w:tc>
          <w:tcPr>
            <w:tcW w:w="494" w:type="dxa"/>
            <w:tcBorders>
              <w:left w:val="single" w:sz="4" w:space="0" w:color="000000"/>
              <w:bottom w:val="single" w:sz="4" w:space="0" w:color="000000"/>
            </w:tcBorders>
          </w:tcPr>
          <w:p w:rsidR="00581A14" w:rsidRPr="00041AE8" w:rsidRDefault="00581A14" w:rsidP="00041AE8">
            <w:pPr>
              <w:snapToGrid w:val="0"/>
              <w:spacing w:line="240" w:lineRule="auto"/>
              <w:jc w:val="center"/>
              <w:rPr>
                <w:rFonts w:eastAsia="Lucida Sans Unicode"/>
                <w:color w:val="auto"/>
              </w:rPr>
            </w:pPr>
            <w:r w:rsidRPr="00041AE8">
              <w:rPr>
                <w:rFonts w:eastAsia="Lucida Sans Unicode"/>
                <w:color w:val="auto"/>
              </w:rPr>
              <w:t>4.</w:t>
            </w:r>
          </w:p>
        </w:tc>
        <w:tc>
          <w:tcPr>
            <w:tcW w:w="5188" w:type="dxa"/>
            <w:tcBorders>
              <w:left w:val="single" w:sz="4" w:space="0" w:color="000000"/>
              <w:bottom w:val="single" w:sz="4" w:space="0" w:color="000000"/>
            </w:tcBorders>
          </w:tcPr>
          <w:p w:rsidR="00581A14" w:rsidRPr="00041AE8" w:rsidRDefault="00581A14" w:rsidP="00041AE8">
            <w:pPr>
              <w:snapToGrid w:val="0"/>
              <w:spacing w:line="240" w:lineRule="auto"/>
              <w:rPr>
                <w:rFonts w:eastAsia="Lucida Sans Unicode"/>
                <w:color w:val="auto"/>
              </w:rPr>
            </w:pPr>
            <w:r w:rsidRPr="00041AE8">
              <w:rPr>
                <w:rFonts w:eastAsia="Lucida Sans Unicode"/>
                <w:color w:val="auto"/>
              </w:rPr>
              <w:t>Zawartość zanieczyszczeń organicznych, %(m/m),            nie więcej niż</w:t>
            </w:r>
          </w:p>
        </w:tc>
        <w:tc>
          <w:tcPr>
            <w:tcW w:w="1433" w:type="dxa"/>
            <w:tcBorders>
              <w:left w:val="single" w:sz="4" w:space="0" w:color="000000"/>
              <w:bottom w:val="single" w:sz="4" w:space="0" w:color="000000"/>
            </w:tcBorders>
          </w:tcPr>
          <w:p w:rsidR="00581A14" w:rsidRPr="00041AE8" w:rsidRDefault="00581A14" w:rsidP="00041AE8">
            <w:pPr>
              <w:snapToGrid w:val="0"/>
              <w:spacing w:line="240" w:lineRule="auto"/>
              <w:jc w:val="center"/>
              <w:rPr>
                <w:rFonts w:eastAsia="Lucida Sans Unicode"/>
                <w:color w:val="auto"/>
              </w:rPr>
            </w:pPr>
          </w:p>
          <w:p w:rsidR="00581A14" w:rsidRPr="00041AE8" w:rsidRDefault="00581A14" w:rsidP="00041AE8">
            <w:pPr>
              <w:snapToGrid w:val="0"/>
              <w:spacing w:line="240" w:lineRule="auto"/>
              <w:jc w:val="center"/>
              <w:rPr>
                <w:rFonts w:eastAsia="Lucida Sans Unicode"/>
                <w:color w:val="auto"/>
              </w:rPr>
            </w:pPr>
            <w:r w:rsidRPr="00041AE8">
              <w:rPr>
                <w:rFonts w:eastAsia="Lucida Sans Unicode"/>
                <w:color w:val="auto"/>
              </w:rPr>
              <w:t>1</w:t>
            </w:r>
          </w:p>
        </w:tc>
        <w:tc>
          <w:tcPr>
            <w:tcW w:w="2525" w:type="dxa"/>
            <w:gridSpan w:val="2"/>
            <w:tcBorders>
              <w:left w:val="single" w:sz="4" w:space="0" w:color="000000"/>
              <w:bottom w:val="single" w:sz="4" w:space="0" w:color="000000"/>
              <w:right w:val="single" w:sz="4" w:space="0" w:color="000000"/>
            </w:tcBorders>
          </w:tcPr>
          <w:p w:rsidR="00581A14" w:rsidRPr="00041AE8" w:rsidRDefault="00581A14" w:rsidP="00041AE8">
            <w:pPr>
              <w:snapToGrid w:val="0"/>
              <w:spacing w:before="120" w:line="240" w:lineRule="auto"/>
              <w:rPr>
                <w:rFonts w:eastAsia="Lucida Sans Unicode"/>
                <w:color w:val="auto"/>
              </w:rPr>
            </w:pPr>
            <w:r w:rsidRPr="00041AE8">
              <w:rPr>
                <w:rFonts w:eastAsia="Lucida Sans Unicode"/>
                <w:color w:val="auto"/>
              </w:rPr>
              <w:t xml:space="preserve">PN-B-04481 </w:t>
            </w:r>
          </w:p>
        </w:tc>
      </w:tr>
      <w:tr w:rsidR="00581A14" w:rsidRPr="00041AE8" w:rsidTr="00C35996">
        <w:trPr>
          <w:jc w:val="center"/>
        </w:trPr>
        <w:tc>
          <w:tcPr>
            <w:tcW w:w="494" w:type="dxa"/>
            <w:tcBorders>
              <w:left w:val="single" w:sz="4" w:space="0" w:color="000000"/>
              <w:bottom w:val="single" w:sz="4" w:space="0" w:color="000000"/>
            </w:tcBorders>
          </w:tcPr>
          <w:p w:rsidR="00581A14" w:rsidRPr="00041AE8" w:rsidRDefault="00581A14" w:rsidP="00041AE8">
            <w:pPr>
              <w:snapToGrid w:val="0"/>
              <w:spacing w:line="240" w:lineRule="auto"/>
              <w:jc w:val="center"/>
              <w:rPr>
                <w:rFonts w:eastAsia="Lucida Sans Unicode"/>
                <w:color w:val="auto"/>
              </w:rPr>
            </w:pPr>
            <w:r w:rsidRPr="00041AE8">
              <w:rPr>
                <w:rFonts w:eastAsia="Lucida Sans Unicode"/>
                <w:color w:val="auto"/>
              </w:rPr>
              <w:t>5.</w:t>
            </w:r>
          </w:p>
        </w:tc>
        <w:tc>
          <w:tcPr>
            <w:tcW w:w="5188" w:type="dxa"/>
            <w:tcBorders>
              <w:left w:val="single" w:sz="4" w:space="0" w:color="000000"/>
              <w:bottom w:val="single" w:sz="4" w:space="0" w:color="000000"/>
            </w:tcBorders>
          </w:tcPr>
          <w:p w:rsidR="00581A14" w:rsidRPr="00041AE8" w:rsidRDefault="00581A14" w:rsidP="00041AE8">
            <w:pPr>
              <w:snapToGrid w:val="0"/>
              <w:spacing w:line="240" w:lineRule="auto"/>
              <w:rPr>
                <w:rFonts w:eastAsia="Lucida Sans Unicode"/>
                <w:color w:val="auto"/>
              </w:rPr>
            </w:pPr>
            <w:r w:rsidRPr="00041AE8">
              <w:rPr>
                <w:rFonts w:eastAsia="Lucida Sans Unicode"/>
                <w:color w:val="auto"/>
              </w:rPr>
              <w:t>Ścieralność w bębnie Los Angeles</w:t>
            </w:r>
          </w:p>
          <w:p w:rsidR="00581A14" w:rsidRPr="00041AE8" w:rsidRDefault="00581A14" w:rsidP="00041AE8">
            <w:pPr>
              <w:spacing w:line="240" w:lineRule="auto"/>
              <w:rPr>
                <w:rFonts w:eastAsia="Lucida Sans Unicode"/>
                <w:color w:val="auto"/>
              </w:rPr>
            </w:pPr>
            <w:r w:rsidRPr="00041AE8">
              <w:rPr>
                <w:rFonts w:eastAsia="Lucida Sans Unicode"/>
                <w:color w:val="auto"/>
              </w:rPr>
              <w:t>a) ścieralność całkowita po pełnej liczbie obrotów, nie więcej niż</w:t>
            </w:r>
          </w:p>
          <w:p w:rsidR="00581A14" w:rsidRPr="00041AE8" w:rsidRDefault="00581A14" w:rsidP="00041AE8">
            <w:pPr>
              <w:spacing w:line="240" w:lineRule="auto"/>
              <w:rPr>
                <w:rFonts w:eastAsia="Lucida Sans Unicode"/>
                <w:color w:val="auto"/>
              </w:rPr>
            </w:pPr>
            <w:r w:rsidRPr="00041AE8">
              <w:rPr>
                <w:rFonts w:eastAsia="Lucida Sans Unicode"/>
                <w:color w:val="auto"/>
              </w:rPr>
              <w:t>b) ścieralność częściowa po 1/5 pełnej liczby obrotów          w stosunku do straty masy po pełnej liczbie obrotów,      nie więcej niż</w:t>
            </w:r>
          </w:p>
        </w:tc>
        <w:tc>
          <w:tcPr>
            <w:tcW w:w="1433" w:type="dxa"/>
            <w:tcBorders>
              <w:left w:val="single" w:sz="4" w:space="0" w:color="000000"/>
              <w:bottom w:val="single" w:sz="4" w:space="0" w:color="000000"/>
            </w:tcBorders>
          </w:tcPr>
          <w:p w:rsidR="00581A14" w:rsidRPr="00041AE8" w:rsidRDefault="00581A14" w:rsidP="00041AE8">
            <w:pPr>
              <w:snapToGrid w:val="0"/>
              <w:spacing w:line="240" w:lineRule="auto"/>
              <w:jc w:val="center"/>
              <w:rPr>
                <w:rFonts w:eastAsia="Lucida Sans Unicode"/>
                <w:color w:val="auto"/>
              </w:rPr>
            </w:pPr>
          </w:p>
          <w:p w:rsidR="00581A14" w:rsidRPr="00041AE8" w:rsidRDefault="00581A14" w:rsidP="00041AE8">
            <w:pPr>
              <w:snapToGrid w:val="0"/>
              <w:spacing w:line="240" w:lineRule="auto"/>
              <w:jc w:val="center"/>
              <w:rPr>
                <w:rFonts w:eastAsia="Lucida Sans Unicode"/>
                <w:color w:val="auto"/>
              </w:rPr>
            </w:pPr>
            <w:r w:rsidRPr="00041AE8">
              <w:rPr>
                <w:rFonts w:eastAsia="Lucida Sans Unicode"/>
                <w:color w:val="auto"/>
              </w:rPr>
              <w:t>35</w:t>
            </w:r>
          </w:p>
          <w:p w:rsidR="00581A14" w:rsidRPr="00041AE8" w:rsidRDefault="00581A14" w:rsidP="00041AE8">
            <w:pPr>
              <w:snapToGrid w:val="0"/>
              <w:spacing w:line="240" w:lineRule="auto"/>
              <w:jc w:val="center"/>
              <w:rPr>
                <w:rFonts w:eastAsia="Lucida Sans Unicode"/>
                <w:color w:val="auto"/>
              </w:rPr>
            </w:pPr>
          </w:p>
          <w:p w:rsidR="00581A14" w:rsidRPr="00041AE8" w:rsidRDefault="00581A14" w:rsidP="00041AE8">
            <w:pPr>
              <w:snapToGrid w:val="0"/>
              <w:spacing w:line="240" w:lineRule="auto"/>
              <w:jc w:val="center"/>
              <w:rPr>
                <w:rFonts w:eastAsia="Lucida Sans Unicode"/>
                <w:color w:val="auto"/>
              </w:rPr>
            </w:pPr>
            <w:r w:rsidRPr="00041AE8">
              <w:rPr>
                <w:rFonts w:eastAsia="Lucida Sans Unicode"/>
                <w:color w:val="auto"/>
              </w:rPr>
              <w:t>30</w:t>
            </w:r>
          </w:p>
        </w:tc>
        <w:tc>
          <w:tcPr>
            <w:tcW w:w="2525" w:type="dxa"/>
            <w:gridSpan w:val="2"/>
            <w:tcBorders>
              <w:left w:val="single" w:sz="4" w:space="0" w:color="000000"/>
              <w:bottom w:val="single" w:sz="4" w:space="0" w:color="000000"/>
              <w:right w:val="single" w:sz="4" w:space="0" w:color="000000"/>
            </w:tcBorders>
          </w:tcPr>
          <w:p w:rsidR="00581A14" w:rsidRPr="00041AE8" w:rsidRDefault="00581A14" w:rsidP="00041AE8">
            <w:pPr>
              <w:snapToGrid w:val="0"/>
              <w:spacing w:line="240" w:lineRule="auto"/>
              <w:rPr>
                <w:rFonts w:eastAsia="Lucida Sans Unicode"/>
                <w:color w:val="auto"/>
              </w:rPr>
            </w:pPr>
          </w:p>
          <w:p w:rsidR="00581A14" w:rsidRPr="00041AE8" w:rsidRDefault="00581A14" w:rsidP="00041AE8">
            <w:pPr>
              <w:spacing w:line="240" w:lineRule="auto"/>
              <w:rPr>
                <w:rFonts w:eastAsia="Lucida Sans Unicode"/>
                <w:color w:val="auto"/>
              </w:rPr>
            </w:pPr>
          </w:p>
          <w:p w:rsidR="00581A14" w:rsidRPr="00041AE8" w:rsidRDefault="00581A14" w:rsidP="00041AE8">
            <w:pPr>
              <w:spacing w:line="240" w:lineRule="auto"/>
              <w:rPr>
                <w:rFonts w:eastAsia="Lucida Sans Unicode"/>
                <w:color w:val="auto"/>
              </w:rPr>
            </w:pPr>
            <w:r w:rsidRPr="00041AE8">
              <w:rPr>
                <w:rFonts w:eastAsia="Lucida Sans Unicode"/>
                <w:color w:val="auto"/>
              </w:rPr>
              <w:t xml:space="preserve">PN-B-06714/42 </w:t>
            </w:r>
          </w:p>
        </w:tc>
      </w:tr>
      <w:tr w:rsidR="00581A14" w:rsidRPr="00041AE8" w:rsidTr="00C35996">
        <w:trPr>
          <w:jc w:val="center"/>
        </w:trPr>
        <w:tc>
          <w:tcPr>
            <w:tcW w:w="494" w:type="dxa"/>
            <w:tcBorders>
              <w:left w:val="single" w:sz="4" w:space="0" w:color="000000"/>
              <w:bottom w:val="single" w:sz="4" w:space="0" w:color="000000"/>
            </w:tcBorders>
          </w:tcPr>
          <w:p w:rsidR="00581A14" w:rsidRPr="00041AE8" w:rsidRDefault="00581A14" w:rsidP="00041AE8">
            <w:pPr>
              <w:snapToGrid w:val="0"/>
              <w:spacing w:line="240" w:lineRule="auto"/>
              <w:jc w:val="center"/>
              <w:rPr>
                <w:rFonts w:eastAsia="Lucida Sans Unicode"/>
                <w:color w:val="auto"/>
              </w:rPr>
            </w:pPr>
            <w:r w:rsidRPr="00041AE8">
              <w:rPr>
                <w:rFonts w:eastAsia="Lucida Sans Unicode"/>
                <w:color w:val="auto"/>
              </w:rPr>
              <w:t>6.</w:t>
            </w:r>
          </w:p>
        </w:tc>
        <w:tc>
          <w:tcPr>
            <w:tcW w:w="5188" w:type="dxa"/>
            <w:tcBorders>
              <w:left w:val="single" w:sz="4" w:space="0" w:color="000000"/>
              <w:bottom w:val="single" w:sz="4" w:space="0" w:color="000000"/>
            </w:tcBorders>
          </w:tcPr>
          <w:p w:rsidR="00581A14" w:rsidRPr="00041AE8" w:rsidRDefault="00581A14" w:rsidP="00041AE8">
            <w:pPr>
              <w:snapToGrid w:val="0"/>
              <w:spacing w:line="240" w:lineRule="auto"/>
              <w:rPr>
                <w:rFonts w:eastAsia="Lucida Sans Unicode"/>
                <w:color w:val="auto"/>
              </w:rPr>
            </w:pPr>
            <w:r w:rsidRPr="00041AE8">
              <w:rPr>
                <w:rFonts w:eastAsia="Lucida Sans Unicode"/>
                <w:color w:val="auto"/>
              </w:rPr>
              <w:t>Nasiąkliwość, %(m/m), nie więcej niż</w:t>
            </w:r>
          </w:p>
        </w:tc>
        <w:tc>
          <w:tcPr>
            <w:tcW w:w="1433" w:type="dxa"/>
            <w:tcBorders>
              <w:left w:val="single" w:sz="4" w:space="0" w:color="000000"/>
              <w:bottom w:val="single" w:sz="4" w:space="0" w:color="000000"/>
            </w:tcBorders>
          </w:tcPr>
          <w:p w:rsidR="00581A14" w:rsidRPr="00041AE8" w:rsidRDefault="00581A14" w:rsidP="00041AE8">
            <w:pPr>
              <w:snapToGrid w:val="0"/>
              <w:spacing w:before="120" w:line="240" w:lineRule="auto"/>
              <w:jc w:val="center"/>
              <w:rPr>
                <w:rFonts w:eastAsia="Lucida Sans Unicode"/>
                <w:color w:val="auto"/>
              </w:rPr>
            </w:pPr>
            <w:r w:rsidRPr="00041AE8">
              <w:rPr>
                <w:rFonts w:eastAsia="Lucida Sans Unicode"/>
                <w:color w:val="auto"/>
              </w:rPr>
              <w:t>3</w:t>
            </w:r>
          </w:p>
        </w:tc>
        <w:tc>
          <w:tcPr>
            <w:tcW w:w="2525" w:type="dxa"/>
            <w:gridSpan w:val="2"/>
            <w:tcBorders>
              <w:left w:val="single" w:sz="4" w:space="0" w:color="000000"/>
              <w:bottom w:val="single" w:sz="4" w:space="0" w:color="000000"/>
              <w:right w:val="single" w:sz="4" w:space="0" w:color="000000"/>
            </w:tcBorders>
          </w:tcPr>
          <w:p w:rsidR="00581A14" w:rsidRPr="00041AE8" w:rsidRDefault="00581A14" w:rsidP="00041AE8">
            <w:pPr>
              <w:snapToGrid w:val="0"/>
              <w:spacing w:line="240" w:lineRule="auto"/>
              <w:rPr>
                <w:rFonts w:eastAsia="Lucida Sans Unicode"/>
                <w:color w:val="auto"/>
              </w:rPr>
            </w:pPr>
            <w:r w:rsidRPr="00041AE8">
              <w:rPr>
                <w:rFonts w:eastAsia="Lucida Sans Unicode"/>
                <w:color w:val="auto"/>
              </w:rPr>
              <w:t xml:space="preserve">PN-B-06714/18 </w:t>
            </w:r>
          </w:p>
        </w:tc>
      </w:tr>
      <w:tr w:rsidR="00581A14" w:rsidRPr="00041AE8" w:rsidTr="00C35996">
        <w:trPr>
          <w:jc w:val="center"/>
        </w:trPr>
        <w:tc>
          <w:tcPr>
            <w:tcW w:w="494" w:type="dxa"/>
            <w:tcBorders>
              <w:left w:val="single" w:sz="4" w:space="0" w:color="000000"/>
              <w:bottom w:val="single" w:sz="4" w:space="0" w:color="000000"/>
            </w:tcBorders>
          </w:tcPr>
          <w:p w:rsidR="00581A14" w:rsidRPr="00041AE8" w:rsidRDefault="00581A14" w:rsidP="00041AE8">
            <w:pPr>
              <w:snapToGrid w:val="0"/>
              <w:spacing w:line="240" w:lineRule="auto"/>
              <w:jc w:val="center"/>
              <w:rPr>
                <w:rFonts w:eastAsia="Lucida Sans Unicode"/>
                <w:color w:val="auto"/>
              </w:rPr>
            </w:pPr>
            <w:r w:rsidRPr="00041AE8">
              <w:rPr>
                <w:rFonts w:eastAsia="Lucida Sans Unicode"/>
                <w:color w:val="auto"/>
              </w:rPr>
              <w:t>7.</w:t>
            </w:r>
          </w:p>
        </w:tc>
        <w:tc>
          <w:tcPr>
            <w:tcW w:w="5188" w:type="dxa"/>
            <w:tcBorders>
              <w:left w:val="single" w:sz="4" w:space="0" w:color="000000"/>
              <w:bottom w:val="single" w:sz="4" w:space="0" w:color="000000"/>
            </w:tcBorders>
          </w:tcPr>
          <w:p w:rsidR="00581A14" w:rsidRPr="00041AE8" w:rsidRDefault="00581A14" w:rsidP="00041AE8">
            <w:pPr>
              <w:snapToGrid w:val="0"/>
              <w:spacing w:line="240" w:lineRule="auto"/>
              <w:rPr>
                <w:rFonts w:eastAsia="Lucida Sans Unicode"/>
                <w:color w:val="auto"/>
              </w:rPr>
            </w:pPr>
            <w:r w:rsidRPr="00041AE8">
              <w:rPr>
                <w:rFonts w:eastAsia="Lucida Sans Unicode"/>
                <w:color w:val="auto"/>
              </w:rPr>
              <w:t>Mrozoodporność, ubytek masy po 25 cyklach zamrażania, %(m/m), nie więcej niż</w:t>
            </w:r>
          </w:p>
        </w:tc>
        <w:tc>
          <w:tcPr>
            <w:tcW w:w="1433" w:type="dxa"/>
            <w:tcBorders>
              <w:left w:val="single" w:sz="4" w:space="0" w:color="000000"/>
              <w:bottom w:val="single" w:sz="4" w:space="0" w:color="000000"/>
            </w:tcBorders>
          </w:tcPr>
          <w:p w:rsidR="00581A14" w:rsidRPr="00041AE8" w:rsidRDefault="00581A14" w:rsidP="00041AE8">
            <w:pPr>
              <w:snapToGrid w:val="0"/>
              <w:spacing w:line="240" w:lineRule="auto"/>
              <w:jc w:val="center"/>
              <w:rPr>
                <w:rFonts w:eastAsia="Lucida Sans Unicode"/>
                <w:color w:val="auto"/>
              </w:rPr>
            </w:pPr>
          </w:p>
          <w:p w:rsidR="00581A14" w:rsidRPr="00041AE8" w:rsidRDefault="00581A14" w:rsidP="00041AE8">
            <w:pPr>
              <w:snapToGrid w:val="0"/>
              <w:spacing w:line="240" w:lineRule="auto"/>
              <w:jc w:val="center"/>
              <w:rPr>
                <w:rFonts w:eastAsia="Lucida Sans Unicode"/>
                <w:color w:val="auto"/>
              </w:rPr>
            </w:pPr>
            <w:r w:rsidRPr="00041AE8">
              <w:rPr>
                <w:rFonts w:eastAsia="Lucida Sans Unicode"/>
                <w:color w:val="auto"/>
              </w:rPr>
              <w:t>5</w:t>
            </w:r>
          </w:p>
        </w:tc>
        <w:tc>
          <w:tcPr>
            <w:tcW w:w="2525" w:type="dxa"/>
            <w:gridSpan w:val="2"/>
            <w:tcBorders>
              <w:left w:val="single" w:sz="4" w:space="0" w:color="000000"/>
              <w:bottom w:val="single" w:sz="4" w:space="0" w:color="000000"/>
              <w:right w:val="single" w:sz="4" w:space="0" w:color="000000"/>
            </w:tcBorders>
          </w:tcPr>
          <w:p w:rsidR="00581A14" w:rsidRPr="00041AE8" w:rsidRDefault="00581A14" w:rsidP="00041AE8">
            <w:pPr>
              <w:snapToGrid w:val="0"/>
              <w:spacing w:line="240" w:lineRule="auto"/>
              <w:rPr>
                <w:rFonts w:eastAsia="Lucida Sans Unicode"/>
                <w:color w:val="auto"/>
              </w:rPr>
            </w:pPr>
            <w:r w:rsidRPr="00041AE8">
              <w:rPr>
                <w:rFonts w:eastAsia="Lucida Sans Unicode"/>
                <w:color w:val="auto"/>
              </w:rPr>
              <w:t xml:space="preserve">PN-B-06714/19 </w:t>
            </w:r>
          </w:p>
        </w:tc>
      </w:tr>
      <w:tr w:rsidR="00581A14" w:rsidRPr="00041AE8" w:rsidTr="00C35996">
        <w:trPr>
          <w:jc w:val="center"/>
        </w:trPr>
        <w:tc>
          <w:tcPr>
            <w:tcW w:w="494" w:type="dxa"/>
            <w:tcBorders>
              <w:left w:val="single" w:sz="4" w:space="0" w:color="000000"/>
              <w:bottom w:val="single" w:sz="4" w:space="0" w:color="000000"/>
            </w:tcBorders>
          </w:tcPr>
          <w:p w:rsidR="00581A14" w:rsidRPr="00041AE8" w:rsidRDefault="00581A14" w:rsidP="00041AE8">
            <w:pPr>
              <w:snapToGrid w:val="0"/>
              <w:spacing w:line="240" w:lineRule="auto"/>
              <w:jc w:val="center"/>
              <w:rPr>
                <w:rFonts w:eastAsia="Lucida Sans Unicode"/>
                <w:color w:val="auto"/>
              </w:rPr>
            </w:pPr>
            <w:r w:rsidRPr="00041AE8">
              <w:rPr>
                <w:rFonts w:eastAsia="Lucida Sans Unicode"/>
                <w:color w:val="auto"/>
              </w:rPr>
              <w:t>8.</w:t>
            </w:r>
          </w:p>
        </w:tc>
        <w:tc>
          <w:tcPr>
            <w:tcW w:w="5188" w:type="dxa"/>
            <w:tcBorders>
              <w:left w:val="single" w:sz="4" w:space="0" w:color="000000"/>
              <w:bottom w:val="single" w:sz="4" w:space="0" w:color="000000"/>
            </w:tcBorders>
          </w:tcPr>
          <w:p w:rsidR="00581A14" w:rsidRPr="00041AE8" w:rsidRDefault="00581A14" w:rsidP="00041AE8">
            <w:pPr>
              <w:snapToGrid w:val="0"/>
              <w:spacing w:line="240" w:lineRule="auto"/>
              <w:rPr>
                <w:rFonts w:eastAsia="Lucida Sans Unicode"/>
                <w:color w:val="auto"/>
              </w:rPr>
            </w:pPr>
            <w:r w:rsidRPr="00041AE8">
              <w:rPr>
                <w:rFonts w:eastAsia="Lucida Sans Unicode"/>
                <w:color w:val="auto"/>
              </w:rPr>
              <w:t>Zawartość związków siarki w przeliczeniu na SO</w:t>
            </w:r>
            <w:r w:rsidRPr="00041AE8">
              <w:rPr>
                <w:rFonts w:eastAsia="Lucida Sans Unicode"/>
                <w:color w:val="auto"/>
                <w:vertAlign w:val="subscript"/>
              </w:rPr>
              <w:t>3</w:t>
            </w:r>
            <w:r w:rsidRPr="00041AE8">
              <w:rPr>
                <w:rFonts w:eastAsia="Lucida Sans Unicode"/>
                <w:color w:val="auto"/>
              </w:rPr>
              <w:t>, %(m/m), nie więcej niż</w:t>
            </w:r>
          </w:p>
        </w:tc>
        <w:tc>
          <w:tcPr>
            <w:tcW w:w="1433" w:type="dxa"/>
            <w:tcBorders>
              <w:left w:val="single" w:sz="4" w:space="0" w:color="000000"/>
              <w:bottom w:val="single" w:sz="4" w:space="0" w:color="000000"/>
            </w:tcBorders>
          </w:tcPr>
          <w:p w:rsidR="00581A14" w:rsidRPr="00041AE8" w:rsidRDefault="00581A14" w:rsidP="00041AE8">
            <w:pPr>
              <w:snapToGrid w:val="0"/>
              <w:spacing w:line="240" w:lineRule="auto"/>
              <w:jc w:val="center"/>
              <w:rPr>
                <w:rFonts w:eastAsia="Lucida Sans Unicode"/>
                <w:color w:val="auto"/>
              </w:rPr>
            </w:pPr>
          </w:p>
          <w:p w:rsidR="00581A14" w:rsidRPr="00041AE8" w:rsidRDefault="00581A14" w:rsidP="00041AE8">
            <w:pPr>
              <w:snapToGrid w:val="0"/>
              <w:spacing w:line="240" w:lineRule="auto"/>
              <w:jc w:val="center"/>
              <w:rPr>
                <w:rFonts w:eastAsia="Lucida Sans Unicode"/>
                <w:color w:val="auto"/>
              </w:rPr>
            </w:pPr>
            <w:r w:rsidRPr="00041AE8">
              <w:rPr>
                <w:rFonts w:eastAsia="Lucida Sans Unicode"/>
                <w:color w:val="auto"/>
              </w:rPr>
              <w:t>1</w:t>
            </w:r>
          </w:p>
        </w:tc>
        <w:tc>
          <w:tcPr>
            <w:tcW w:w="2525" w:type="dxa"/>
            <w:gridSpan w:val="2"/>
            <w:tcBorders>
              <w:left w:val="single" w:sz="4" w:space="0" w:color="000000"/>
              <w:bottom w:val="single" w:sz="4" w:space="0" w:color="000000"/>
              <w:right w:val="single" w:sz="4" w:space="0" w:color="000000"/>
            </w:tcBorders>
          </w:tcPr>
          <w:p w:rsidR="00581A14" w:rsidRPr="00041AE8" w:rsidRDefault="00581A14" w:rsidP="00041AE8">
            <w:pPr>
              <w:snapToGrid w:val="0"/>
              <w:spacing w:before="120" w:line="240" w:lineRule="auto"/>
              <w:rPr>
                <w:rFonts w:eastAsia="Lucida Sans Unicode"/>
                <w:color w:val="auto"/>
              </w:rPr>
            </w:pPr>
            <w:r w:rsidRPr="00041AE8">
              <w:rPr>
                <w:rFonts w:eastAsia="Lucida Sans Unicode"/>
                <w:color w:val="auto"/>
              </w:rPr>
              <w:t>PN-B-06714/19</w:t>
            </w:r>
          </w:p>
        </w:tc>
      </w:tr>
      <w:tr w:rsidR="00581A14" w:rsidRPr="00041AE8" w:rsidTr="00C35996">
        <w:trPr>
          <w:jc w:val="center"/>
        </w:trPr>
        <w:tc>
          <w:tcPr>
            <w:tcW w:w="494" w:type="dxa"/>
            <w:tcBorders>
              <w:left w:val="single" w:sz="4" w:space="0" w:color="000000"/>
              <w:bottom w:val="single" w:sz="4" w:space="0" w:color="000000"/>
            </w:tcBorders>
          </w:tcPr>
          <w:p w:rsidR="00581A14" w:rsidRPr="00041AE8" w:rsidRDefault="00581A14" w:rsidP="00041AE8">
            <w:pPr>
              <w:snapToGrid w:val="0"/>
              <w:spacing w:line="240" w:lineRule="auto"/>
              <w:jc w:val="center"/>
              <w:rPr>
                <w:rFonts w:eastAsia="Lucida Sans Unicode"/>
                <w:color w:val="auto"/>
              </w:rPr>
            </w:pPr>
            <w:r w:rsidRPr="00041AE8">
              <w:rPr>
                <w:rFonts w:eastAsia="Lucida Sans Unicode"/>
                <w:color w:val="auto"/>
              </w:rPr>
              <w:t>9.</w:t>
            </w:r>
          </w:p>
        </w:tc>
        <w:tc>
          <w:tcPr>
            <w:tcW w:w="5188" w:type="dxa"/>
            <w:tcBorders>
              <w:left w:val="single" w:sz="4" w:space="0" w:color="000000"/>
              <w:bottom w:val="single" w:sz="4" w:space="0" w:color="000000"/>
            </w:tcBorders>
          </w:tcPr>
          <w:p w:rsidR="00581A14" w:rsidRPr="00041AE8" w:rsidRDefault="00581A14" w:rsidP="00041AE8">
            <w:pPr>
              <w:snapToGrid w:val="0"/>
              <w:spacing w:line="240" w:lineRule="auto"/>
              <w:rPr>
                <w:rFonts w:eastAsia="Lucida Sans Unicode"/>
                <w:color w:val="auto"/>
              </w:rPr>
            </w:pPr>
            <w:r w:rsidRPr="00041AE8">
              <w:rPr>
                <w:rFonts w:eastAsia="Lucida Sans Unicode"/>
                <w:color w:val="auto"/>
              </w:rPr>
              <w:t>Wskaźnik nośności w</w:t>
            </w:r>
            <w:r w:rsidRPr="00041AE8">
              <w:rPr>
                <w:rFonts w:eastAsia="Lucida Sans Unicode"/>
                <w:color w:val="auto"/>
                <w:vertAlign w:val="subscript"/>
              </w:rPr>
              <w:t>noś</w:t>
            </w:r>
            <w:r w:rsidRPr="00041AE8">
              <w:rPr>
                <w:rFonts w:eastAsia="Lucida Sans Unicode"/>
                <w:color w:val="auto"/>
              </w:rPr>
              <w:t xml:space="preserve"> mie-szanki kruszywa, %, nie mniejszy niż:</w:t>
            </w:r>
          </w:p>
          <w:p w:rsidR="00581A14" w:rsidRPr="00041AE8" w:rsidRDefault="00581A14" w:rsidP="00041AE8">
            <w:pPr>
              <w:spacing w:line="240" w:lineRule="auto"/>
              <w:rPr>
                <w:color w:val="auto"/>
              </w:rPr>
            </w:pPr>
            <w:r w:rsidRPr="00041AE8">
              <w:rPr>
                <w:color w:val="auto"/>
              </w:rPr>
              <w:t>przy zagęszczeniu I</w:t>
            </w:r>
            <w:r w:rsidRPr="00041AE8">
              <w:rPr>
                <w:color w:val="auto"/>
                <w:vertAlign w:val="subscript"/>
              </w:rPr>
              <w:t>S</w:t>
            </w:r>
            <w:r w:rsidRPr="00041AE8">
              <w:rPr>
                <w:color w:val="auto"/>
              </w:rPr>
              <w:t xml:space="preserve"> </w:t>
            </w:r>
            <w:r w:rsidRPr="00041AE8">
              <w:rPr>
                <w:rFonts w:ascii="Symbol" w:hAnsi="Symbol"/>
                <w:color w:val="auto"/>
              </w:rPr>
              <w:t></w:t>
            </w:r>
            <w:r w:rsidRPr="00041AE8">
              <w:rPr>
                <w:color w:val="auto"/>
              </w:rPr>
              <w:t xml:space="preserve"> 0,97</w:t>
            </w:r>
          </w:p>
        </w:tc>
        <w:tc>
          <w:tcPr>
            <w:tcW w:w="1433" w:type="dxa"/>
            <w:tcBorders>
              <w:left w:val="single" w:sz="4" w:space="0" w:color="000000"/>
              <w:bottom w:val="single" w:sz="4" w:space="0" w:color="000000"/>
            </w:tcBorders>
          </w:tcPr>
          <w:p w:rsidR="00581A14" w:rsidRPr="00041AE8" w:rsidRDefault="00581A14" w:rsidP="00041AE8">
            <w:pPr>
              <w:snapToGrid w:val="0"/>
              <w:spacing w:line="240" w:lineRule="auto"/>
              <w:jc w:val="center"/>
              <w:rPr>
                <w:rFonts w:eastAsia="Lucida Sans Unicode"/>
                <w:color w:val="auto"/>
              </w:rPr>
            </w:pPr>
          </w:p>
          <w:p w:rsidR="00581A14" w:rsidRPr="00041AE8" w:rsidRDefault="00581A14" w:rsidP="00041AE8">
            <w:pPr>
              <w:snapToGrid w:val="0"/>
              <w:spacing w:line="240" w:lineRule="auto"/>
              <w:jc w:val="center"/>
              <w:rPr>
                <w:rFonts w:eastAsia="Lucida Sans Unicode"/>
                <w:color w:val="auto"/>
              </w:rPr>
            </w:pPr>
          </w:p>
          <w:p w:rsidR="00581A14" w:rsidRPr="00041AE8" w:rsidRDefault="00581A14" w:rsidP="00041AE8">
            <w:pPr>
              <w:snapToGrid w:val="0"/>
              <w:spacing w:line="240" w:lineRule="auto"/>
              <w:jc w:val="center"/>
              <w:rPr>
                <w:rFonts w:eastAsia="Lucida Sans Unicode"/>
                <w:color w:val="auto"/>
              </w:rPr>
            </w:pPr>
            <w:r w:rsidRPr="00041AE8">
              <w:rPr>
                <w:rFonts w:eastAsia="Lucida Sans Unicode"/>
                <w:color w:val="auto"/>
              </w:rPr>
              <w:t>80</w:t>
            </w:r>
          </w:p>
        </w:tc>
        <w:tc>
          <w:tcPr>
            <w:tcW w:w="2525" w:type="dxa"/>
            <w:gridSpan w:val="2"/>
            <w:tcBorders>
              <w:left w:val="single" w:sz="4" w:space="0" w:color="000000"/>
              <w:bottom w:val="single" w:sz="4" w:space="0" w:color="000000"/>
              <w:right w:val="single" w:sz="4" w:space="0" w:color="000000"/>
            </w:tcBorders>
          </w:tcPr>
          <w:p w:rsidR="00581A14" w:rsidRPr="00041AE8" w:rsidRDefault="00581A14" w:rsidP="00041AE8">
            <w:pPr>
              <w:snapToGrid w:val="0"/>
              <w:spacing w:line="240" w:lineRule="auto"/>
              <w:rPr>
                <w:rFonts w:eastAsia="Lucida Sans Unicode"/>
                <w:color w:val="auto"/>
              </w:rPr>
            </w:pPr>
          </w:p>
          <w:p w:rsidR="00581A14" w:rsidRPr="00041AE8" w:rsidRDefault="00581A14" w:rsidP="00041AE8">
            <w:pPr>
              <w:spacing w:line="240" w:lineRule="auto"/>
              <w:rPr>
                <w:rFonts w:eastAsia="Lucida Sans Unicode"/>
                <w:color w:val="auto"/>
              </w:rPr>
            </w:pPr>
            <w:r w:rsidRPr="00041AE8">
              <w:rPr>
                <w:rFonts w:eastAsia="Lucida Sans Unicode"/>
                <w:color w:val="auto"/>
              </w:rPr>
              <w:t>PN-S-06102</w:t>
            </w:r>
          </w:p>
        </w:tc>
      </w:tr>
    </w:tbl>
    <w:p w:rsidR="00581A14" w:rsidRPr="00041AE8" w:rsidRDefault="00581A14" w:rsidP="00041AE8">
      <w:pPr>
        <w:spacing w:after="0" w:line="240" w:lineRule="auto"/>
        <w:rPr>
          <w:color w:val="auto"/>
        </w:rPr>
      </w:pPr>
    </w:p>
    <w:p w:rsidR="00581A14" w:rsidRPr="00041AE8" w:rsidRDefault="00581A14" w:rsidP="00041AE8">
      <w:pPr>
        <w:spacing w:after="0" w:line="240" w:lineRule="auto"/>
        <w:rPr>
          <w:rFonts w:eastAsia="TimesNewRomanPS-BoldMT"/>
          <w:b/>
          <w:color w:val="auto"/>
        </w:rPr>
      </w:pPr>
      <w:r w:rsidRPr="00041AE8">
        <w:rPr>
          <w:rFonts w:eastAsia="TimesNewRomanPS-BoldMT"/>
          <w:b/>
          <w:color w:val="auto"/>
        </w:rPr>
        <w:t>2.3. Woda</w:t>
      </w:r>
    </w:p>
    <w:p w:rsidR="00581A14" w:rsidRPr="00041AE8" w:rsidRDefault="00581A14" w:rsidP="00041AE8">
      <w:pPr>
        <w:spacing w:after="0" w:line="240" w:lineRule="auto"/>
        <w:rPr>
          <w:rFonts w:eastAsia="TimesNewRomanPSMT"/>
          <w:color w:val="auto"/>
        </w:rPr>
      </w:pPr>
      <w:r w:rsidRPr="00041AE8">
        <w:rPr>
          <w:rFonts w:eastAsia="TimesNewRomanPSMT"/>
          <w:color w:val="auto"/>
        </w:rPr>
        <w:t>Do zwilżania kruszywa stosuje się stosuje się wodę spełniającą wymagania PN-B-32250.</w:t>
      </w:r>
    </w:p>
    <w:p w:rsidR="00581A14" w:rsidRPr="00041AE8" w:rsidRDefault="00581A14" w:rsidP="00041AE8">
      <w:pPr>
        <w:spacing w:after="0" w:line="240" w:lineRule="auto"/>
        <w:rPr>
          <w:rFonts w:eastAsia="TimesNewRomanPS-BoldMT"/>
          <w:color w:val="auto"/>
        </w:rPr>
      </w:pPr>
    </w:p>
    <w:p w:rsidR="00581A14" w:rsidRPr="00041AE8" w:rsidRDefault="00581A14" w:rsidP="00041AE8">
      <w:pPr>
        <w:spacing w:after="0" w:line="240" w:lineRule="auto"/>
        <w:rPr>
          <w:rFonts w:eastAsia="TimesNewRomanPS-BoldMT"/>
          <w:b/>
          <w:color w:val="auto"/>
        </w:rPr>
      </w:pPr>
      <w:r w:rsidRPr="00041AE8">
        <w:rPr>
          <w:rFonts w:eastAsia="TimesNewRomanPS-BoldMT"/>
          <w:b/>
          <w:color w:val="auto"/>
        </w:rPr>
        <w:t>3. SPRZĘT</w:t>
      </w:r>
    </w:p>
    <w:p w:rsidR="00581A14" w:rsidRPr="00041AE8" w:rsidRDefault="00581A14" w:rsidP="00041AE8">
      <w:pPr>
        <w:spacing w:after="0" w:line="240" w:lineRule="auto"/>
        <w:rPr>
          <w:rFonts w:eastAsia="TimesNewRomanPSMT"/>
          <w:color w:val="auto"/>
        </w:rPr>
      </w:pPr>
      <w:r w:rsidRPr="00041AE8">
        <w:rPr>
          <w:rFonts w:eastAsia="TimesNewRomanPSMT"/>
          <w:color w:val="auto"/>
        </w:rPr>
        <w:t>Ogólne wymagania dotyczące sprzętu podano w ST D-00.00.00. "Wymagania ogólne" pkt. 3.</w:t>
      </w:r>
    </w:p>
    <w:p w:rsidR="00581A14" w:rsidRPr="00041AE8" w:rsidRDefault="00581A14" w:rsidP="00041AE8">
      <w:pPr>
        <w:spacing w:after="0" w:line="240" w:lineRule="auto"/>
        <w:rPr>
          <w:rFonts w:eastAsia="TimesNewRomanPSMT"/>
          <w:color w:val="auto"/>
        </w:rPr>
      </w:pPr>
      <w:r w:rsidRPr="00041AE8">
        <w:rPr>
          <w:rFonts w:eastAsia="TimesNewRomanPSMT"/>
          <w:color w:val="auto"/>
        </w:rPr>
        <w:t>Do wykonania warstwy podbudowy z kruszywa łamanego stabilizowanego mechanicznie należy stosować</w:t>
      </w:r>
    </w:p>
    <w:p w:rsidR="00581A14" w:rsidRPr="00041AE8" w:rsidRDefault="00581A14" w:rsidP="00041AE8">
      <w:pPr>
        <w:spacing w:after="0" w:line="240" w:lineRule="auto"/>
        <w:rPr>
          <w:rFonts w:eastAsia="TimesNewRomanPSMT"/>
          <w:color w:val="auto"/>
        </w:rPr>
      </w:pPr>
      <w:r w:rsidRPr="00041AE8">
        <w:rPr>
          <w:rFonts w:eastAsia="TimesNewRomanPSMT"/>
          <w:color w:val="auto"/>
        </w:rPr>
        <w:t>następujące rodzaje sprzętu:</w:t>
      </w:r>
    </w:p>
    <w:p w:rsidR="00581A14" w:rsidRPr="00041AE8" w:rsidRDefault="00581A14" w:rsidP="00041AE8">
      <w:pPr>
        <w:spacing w:after="0" w:line="240" w:lineRule="auto"/>
        <w:rPr>
          <w:rFonts w:eastAsia="TimesNewRomanPSMT"/>
          <w:color w:val="auto"/>
        </w:rPr>
      </w:pPr>
      <w:r w:rsidRPr="00041AE8">
        <w:rPr>
          <w:rFonts w:eastAsia="TimesNewRomanPSMT"/>
          <w:color w:val="auto"/>
        </w:rPr>
        <w:t>- mieszarki stacjonarne do wytwarzania mieszanki kruszyw, wyposażone w urządzenia dozujące wodę.</w:t>
      </w:r>
    </w:p>
    <w:p w:rsidR="00581A14" w:rsidRPr="00041AE8" w:rsidRDefault="00581A14" w:rsidP="00041AE8">
      <w:pPr>
        <w:spacing w:after="0" w:line="240" w:lineRule="auto"/>
        <w:rPr>
          <w:rFonts w:eastAsia="TimesNewRomanPSMT"/>
          <w:color w:val="auto"/>
        </w:rPr>
      </w:pPr>
      <w:r w:rsidRPr="00041AE8">
        <w:rPr>
          <w:rFonts w:eastAsia="TimesNewRomanPSMT"/>
          <w:color w:val="auto"/>
        </w:rPr>
        <w:t>Mieszarki powinny zapewnić wytworzenie jednorodnej mieszanki o wilgotności optymalnej.</w:t>
      </w:r>
    </w:p>
    <w:p w:rsidR="00581A14" w:rsidRPr="00041AE8" w:rsidRDefault="00581A14" w:rsidP="00041AE8">
      <w:pPr>
        <w:spacing w:after="0" w:line="240" w:lineRule="auto"/>
        <w:rPr>
          <w:rFonts w:eastAsia="TimesNewRomanPSMT"/>
          <w:color w:val="auto"/>
        </w:rPr>
      </w:pPr>
      <w:r w:rsidRPr="00041AE8">
        <w:rPr>
          <w:rFonts w:eastAsia="TimesNewRomanPSMT"/>
          <w:color w:val="auto"/>
        </w:rPr>
        <w:t>Wymagania to jest zbędne w przypadku, gdy producent kruszywa gwarantuje dostawy jednorodnej</w:t>
      </w:r>
    </w:p>
    <w:p w:rsidR="00581A14" w:rsidRPr="00041AE8" w:rsidRDefault="00581A14" w:rsidP="00041AE8">
      <w:pPr>
        <w:spacing w:after="0" w:line="240" w:lineRule="auto"/>
        <w:rPr>
          <w:rFonts w:eastAsia="TimesNewRomanPSMT"/>
          <w:color w:val="auto"/>
        </w:rPr>
      </w:pPr>
      <w:r w:rsidRPr="00041AE8">
        <w:rPr>
          <w:rFonts w:eastAsia="TimesNewRomanPSMT"/>
          <w:color w:val="auto"/>
        </w:rPr>
        <w:t>mieszanki o wymaganym uziarnieniu i odpowiedniej wilgotności.</w:t>
      </w:r>
    </w:p>
    <w:p w:rsidR="00581A14" w:rsidRPr="00041AE8" w:rsidRDefault="00581A14" w:rsidP="00041AE8">
      <w:pPr>
        <w:spacing w:after="0" w:line="240" w:lineRule="auto"/>
        <w:rPr>
          <w:rFonts w:eastAsia="TimesNewRomanPSMT"/>
          <w:color w:val="auto"/>
        </w:rPr>
      </w:pPr>
      <w:r w:rsidRPr="00041AE8">
        <w:rPr>
          <w:rFonts w:eastAsia="TimesNewRomanPSMT"/>
          <w:color w:val="auto"/>
        </w:rPr>
        <w:t>- ładowarki i koparko-ładowarki</w:t>
      </w:r>
    </w:p>
    <w:p w:rsidR="00581A14" w:rsidRPr="00041AE8" w:rsidRDefault="00581A14" w:rsidP="00041AE8">
      <w:pPr>
        <w:spacing w:after="0" w:line="240" w:lineRule="auto"/>
        <w:rPr>
          <w:rFonts w:eastAsia="TimesNewRomanPSMT"/>
          <w:color w:val="auto"/>
        </w:rPr>
      </w:pPr>
      <w:r w:rsidRPr="00041AE8">
        <w:rPr>
          <w:rFonts w:eastAsia="TimesNewRomanPSMT"/>
          <w:color w:val="auto"/>
        </w:rPr>
        <w:t xml:space="preserve">- płyty wibracyjne </w:t>
      </w:r>
    </w:p>
    <w:p w:rsidR="00581A14" w:rsidRPr="00041AE8" w:rsidRDefault="00581A14" w:rsidP="00041AE8">
      <w:pPr>
        <w:spacing w:after="0" w:line="240" w:lineRule="auto"/>
        <w:rPr>
          <w:rFonts w:eastAsia="TimesNewRomanPSMT"/>
          <w:b/>
          <w:caps/>
          <w:color w:val="auto"/>
          <w:kern w:val="1"/>
        </w:rPr>
      </w:pPr>
    </w:p>
    <w:p w:rsidR="00581A14" w:rsidRPr="00041AE8" w:rsidRDefault="00581A14" w:rsidP="00041AE8">
      <w:pPr>
        <w:spacing w:after="0" w:line="240" w:lineRule="auto"/>
        <w:rPr>
          <w:rFonts w:eastAsia="Lucida Sans Unicode"/>
          <w:b/>
          <w:caps/>
          <w:color w:val="auto"/>
          <w:kern w:val="1"/>
        </w:rPr>
      </w:pPr>
      <w:r w:rsidRPr="00041AE8">
        <w:rPr>
          <w:rFonts w:eastAsia="Lucida Sans Unicode"/>
          <w:b/>
          <w:caps/>
          <w:color w:val="auto"/>
          <w:kern w:val="1"/>
        </w:rPr>
        <w:t>4. transport</w:t>
      </w:r>
    </w:p>
    <w:p w:rsidR="00581A14" w:rsidRPr="00041AE8" w:rsidRDefault="00581A14" w:rsidP="00041AE8">
      <w:pPr>
        <w:spacing w:after="0" w:line="240" w:lineRule="auto"/>
        <w:rPr>
          <w:rFonts w:eastAsia="TimesNewRomanPSMT"/>
          <w:color w:val="auto"/>
        </w:rPr>
      </w:pPr>
      <w:r w:rsidRPr="00041AE8">
        <w:rPr>
          <w:rFonts w:eastAsia="TimesNewRomanPSMT"/>
          <w:color w:val="auto"/>
        </w:rPr>
        <w:t>Ogólne wymagania dotyczące transportu podano w ST D-00.00.00. "Wymagania ogólne" pkt. 4.</w:t>
      </w:r>
    </w:p>
    <w:p w:rsidR="00581A14" w:rsidRPr="00041AE8" w:rsidRDefault="00581A14" w:rsidP="00041AE8">
      <w:pPr>
        <w:spacing w:after="0" w:line="240" w:lineRule="auto"/>
        <w:rPr>
          <w:rFonts w:eastAsia="TimesNewRomanPSMT"/>
          <w:color w:val="auto"/>
        </w:rPr>
      </w:pPr>
      <w:r w:rsidRPr="00041AE8">
        <w:rPr>
          <w:rFonts w:eastAsia="TimesNewRomanPSMT"/>
          <w:color w:val="auto"/>
        </w:rPr>
        <w:t>Transport kruszywa może odbywać się samochodami samowyładowczymi w sposób zabezpieczający je przed zanieczyszczeniem, zmieszaniem z innymi materiałami, nadmiernym wysuszeniem lub zawilgoceniem.</w:t>
      </w:r>
    </w:p>
    <w:p w:rsidR="00581A14" w:rsidRPr="00041AE8" w:rsidRDefault="00581A14" w:rsidP="00041AE8">
      <w:pPr>
        <w:spacing w:after="0" w:line="240" w:lineRule="auto"/>
        <w:rPr>
          <w:rFonts w:eastAsia="TimesNewRomanPSMT"/>
          <w:color w:val="auto"/>
        </w:rPr>
      </w:pPr>
      <w:r w:rsidRPr="00041AE8">
        <w:rPr>
          <w:rFonts w:eastAsia="TimesNewRomanPSMT"/>
          <w:color w:val="auto"/>
        </w:rPr>
        <w:t>Zabrania się dowozu materiału na teren budowy bez uprzedniej akceptacji inwestora lub upoważnionego inspektora nadzoru inwestorskiego.</w:t>
      </w:r>
    </w:p>
    <w:p w:rsidR="00581A14" w:rsidRPr="00041AE8" w:rsidRDefault="00581A14" w:rsidP="00041AE8">
      <w:pPr>
        <w:tabs>
          <w:tab w:val="left" w:pos="0"/>
        </w:tabs>
        <w:spacing w:after="0" w:line="240" w:lineRule="auto"/>
        <w:rPr>
          <w:rFonts w:eastAsia="Lucida Sans Unicode"/>
          <w:b/>
          <w:caps/>
          <w:color w:val="auto"/>
          <w:kern w:val="1"/>
        </w:rPr>
      </w:pPr>
      <w:r w:rsidRPr="00041AE8">
        <w:rPr>
          <w:rFonts w:eastAsia="Lucida Sans Unicode"/>
          <w:b/>
          <w:caps/>
          <w:color w:val="auto"/>
          <w:kern w:val="1"/>
        </w:rPr>
        <w:t>5. wykonanie robót</w:t>
      </w:r>
    </w:p>
    <w:p w:rsidR="00581A14" w:rsidRPr="00041AE8" w:rsidRDefault="00581A14" w:rsidP="00041AE8">
      <w:pPr>
        <w:tabs>
          <w:tab w:val="left" w:pos="0"/>
        </w:tabs>
        <w:spacing w:after="0" w:line="240" w:lineRule="auto"/>
        <w:rPr>
          <w:rFonts w:eastAsia="Lucida Sans Unicode"/>
          <w:color w:val="auto"/>
        </w:rPr>
      </w:pPr>
      <w:r w:rsidRPr="00041AE8">
        <w:rPr>
          <w:rFonts w:eastAsia="Lucida Sans Unicode"/>
          <w:color w:val="auto"/>
        </w:rPr>
        <w:t>Ogólne zasady wykonania robót podano w ST D-00.00.00 „Wymagania ogólne” pkt 5.</w:t>
      </w:r>
    </w:p>
    <w:p w:rsidR="00581A14" w:rsidRPr="00041AE8" w:rsidRDefault="00581A14" w:rsidP="00041AE8">
      <w:pPr>
        <w:tabs>
          <w:tab w:val="left" w:pos="0"/>
        </w:tabs>
        <w:spacing w:after="0" w:line="240" w:lineRule="auto"/>
        <w:rPr>
          <w:rFonts w:eastAsia="Lucida Sans Unicode"/>
          <w:b/>
          <w:color w:val="auto"/>
        </w:rPr>
      </w:pPr>
      <w:r w:rsidRPr="00041AE8">
        <w:rPr>
          <w:rFonts w:eastAsia="Lucida Sans Unicode"/>
          <w:b/>
          <w:color w:val="auto"/>
        </w:rPr>
        <w:t>5.1. Przygotowanie podłoża</w:t>
      </w:r>
    </w:p>
    <w:p w:rsidR="00581A14" w:rsidRPr="00041AE8" w:rsidRDefault="00581A14" w:rsidP="00041AE8">
      <w:pPr>
        <w:spacing w:after="0" w:line="240" w:lineRule="auto"/>
        <w:rPr>
          <w:rFonts w:eastAsia="TimesNewRomanPSMT"/>
          <w:color w:val="auto"/>
        </w:rPr>
      </w:pPr>
      <w:r w:rsidRPr="00041AE8">
        <w:rPr>
          <w:rFonts w:eastAsia="TimesNewRomanPSMT"/>
          <w:color w:val="auto"/>
        </w:rPr>
        <w:lastRenderedPageBreak/>
        <w:t>Podłoże pod podbudowę powinno spełniać wymagania określone w ST „Profilowanie i zagęszczenie podłoża” oraz zgodne z Dokumentacją projektową. Podbudowa powinna być wytyczona w sposób umożliwiający jej wykonanie zgodnie z Dokumentacją Projektową lub wg zaleceń Inżyniera z tolerancjami określonymi w niniejszej ST.</w:t>
      </w:r>
    </w:p>
    <w:p w:rsidR="00581A14" w:rsidRPr="00041AE8" w:rsidRDefault="00581A14" w:rsidP="00041AE8">
      <w:pPr>
        <w:tabs>
          <w:tab w:val="left" w:pos="0"/>
        </w:tabs>
        <w:spacing w:after="0" w:line="240" w:lineRule="auto"/>
        <w:rPr>
          <w:rFonts w:eastAsia="Lucida Sans Unicode"/>
          <w:b/>
          <w:color w:val="auto"/>
        </w:rPr>
      </w:pPr>
      <w:r w:rsidRPr="00041AE8">
        <w:rPr>
          <w:rFonts w:eastAsia="Lucida Sans Unicode"/>
          <w:b/>
          <w:color w:val="auto"/>
        </w:rPr>
        <w:t>5.2. Wytwarzanie mieszanki kruszywa</w:t>
      </w:r>
    </w:p>
    <w:p w:rsidR="00581A14" w:rsidRPr="00041AE8" w:rsidRDefault="00581A14" w:rsidP="00041AE8">
      <w:pPr>
        <w:spacing w:after="0" w:line="240" w:lineRule="auto"/>
        <w:rPr>
          <w:rFonts w:eastAsia="TimesNewRomanPSMT"/>
          <w:color w:val="auto"/>
        </w:rPr>
      </w:pPr>
      <w:r w:rsidRPr="00041AE8">
        <w:rPr>
          <w:rFonts w:eastAsia="TimesNewRomanPSMT"/>
          <w:color w:val="auto"/>
        </w:rPr>
        <w:t>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Mieszanka po wyprodukowaniu powinna być od razu transportowana na miejsce wbudowania w sposób przeciwdziałający segregacji i nadmiernemu wysychaniu.</w:t>
      </w:r>
    </w:p>
    <w:p w:rsidR="00581A14" w:rsidRPr="00041AE8" w:rsidRDefault="00581A14" w:rsidP="00041AE8">
      <w:pPr>
        <w:tabs>
          <w:tab w:val="left" w:pos="0"/>
        </w:tabs>
        <w:spacing w:after="0" w:line="240" w:lineRule="auto"/>
        <w:rPr>
          <w:rFonts w:eastAsia="Lucida Sans Unicode"/>
          <w:b/>
          <w:color w:val="auto"/>
        </w:rPr>
      </w:pPr>
      <w:r w:rsidRPr="00041AE8">
        <w:rPr>
          <w:rFonts w:eastAsia="Lucida Sans Unicode"/>
          <w:b/>
          <w:color w:val="auto"/>
        </w:rPr>
        <w:t>5.3. Wbudowywanie mieszanki</w:t>
      </w:r>
    </w:p>
    <w:p w:rsidR="00581A14" w:rsidRPr="00041AE8" w:rsidRDefault="00581A14" w:rsidP="00041AE8">
      <w:pPr>
        <w:spacing w:after="0" w:line="240" w:lineRule="auto"/>
        <w:rPr>
          <w:rFonts w:eastAsia="TimesNewRomanPSMT"/>
          <w:color w:val="auto"/>
        </w:rPr>
      </w:pPr>
      <w:r w:rsidRPr="00041AE8">
        <w:rPr>
          <w:rFonts w:eastAsia="TimesNewRomanPSMT"/>
          <w:color w:val="auto"/>
        </w:rPr>
        <w:t>Mieszanka kruszywa powinna być rozkładane w warstwie o jednakowej grubości, takiej, aby jej ostateczna</w:t>
      </w:r>
    </w:p>
    <w:p w:rsidR="00581A14" w:rsidRPr="00041AE8" w:rsidRDefault="00581A14" w:rsidP="00041AE8">
      <w:pPr>
        <w:pStyle w:val="Tekstpodstawowy3"/>
        <w:rPr>
          <w:rFonts w:eastAsia="TimesNewRomanPSMT"/>
          <w:b w:val="0"/>
          <w:sz w:val="20"/>
        </w:rPr>
      </w:pPr>
      <w:r w:rsidRPr="00041AE8">
        <w:rPr>
          <w:rFonts w:eastAsia="TimesNewRomanPSMT"/>
          <w:b w:val="0"/>
          <w:sz w:val="20"/>
        </w:rPr>
        <w:t>grubość po zagęszczeniu była równa grubości projektowanej. Warstwa podbudowy powinna być rozłożona w sposób zapewniający osiągnięcie wymaganych spadków i rzędnych wysokościowych. W miejscach, gdzie</w:t>
      </w:r>
    </w:p>
    <w:p w:rsidR="00581A14" w:rsidRPr="00041AE8" w:rsidRDefault="00581A14" w:rsidP="00041AE8">
      <w:pPr>
        <w:spacing w:after="0" w:line="240" w:lineRule="auto"/>
        <w:rPr>
          <w:rFonts w:eastAsia="TimesNewRomanPSMT"/>
          <w:color w:val="auto"/>
        </w:rPr>
      </w:pPr>
      <w:r w:rsidRPr="00041AE8">
        <w:rPr>
          <w:rFonts w:eastAsia="TimesNewRomanPSMT"/>
          <w:color w:val="auto"/>
        </w:rPr>
        <w:t>widoczna jest segregacja kruszywa należy przed zagęszczeniem wymienić kruszywo na materiał o odpowiednich właściwościach.</w:t>
      </w:r>
    </w:p>
    <w:p w:rsidR="00581A14" w:rsidRPr="00041AE8" w:rsidRDefault="00581A14" w:rsidP="00041AE8">
      <w:pPr>
        <w:spacing w:after="0" w:line="240" w:lineRule="auto"/>
        <w:rPr>
          <w:rFonts w:eastAsia="TimesNewRomanPSMT"/>
          <w:color w:val="auto"/>
        </w:rPr>
      </w:pPr>
      <w:r w:rsidRPr="00041AE8">
        <w:rPr>
          <w:rFonts w:eastAsia="TimesNewRomanPSMT"/>
          <w:color w:val="auto"/>
        </w:rPr>
        <w:t>Tłuczeń kamienny powinien być rozkładany w warstwie o jednakowej grubości, takiej, aby jej ostateczna</w:t>
      </w:r>
    </w:p>
    <w:p w:rsidR="00581A14" w:rsidRPr="00041AE8" w:rsidRDefault="00581A14" w:rsidP="00041AE8">
      <w:pPr>
        <w:spacing w:after="0" w:line="240" w:lineRule="auto"/>
        <w:rPr>
          <w:rFonts w:eastAsia="Lucida Sans Unicode"/>
          <w:color w:val="auto"/>
        </w:rPr>
      </w:pPr>
      <w:r w:rsidRPr="00041AE8">
        <w:rPr>
          <w:rFonts w:eastAsia="TimesNewRomanPSMT"/>
          <w:color w:val="auto"/>
        </w:rPr>
        <w:t>grubość po zagęszczeniu była równa grubości projektowanej. Warstwa podbudowy powinna być rozłożona w sposób zapewniający osiągnięcie wymaganych spadków i rzędnych wysokościowych.</w:t>
      </w:r>
      <w:r w:rsidRPr="00041AE8">
        <w:rPr>
          <w:rFonts w:eastAsia="Lucida Sans Unicode"/>
          <w:color w:val="auto"/>
        </w:rPr>
        <w:tab/>
      </w:r>
    </w:p>
    <w:p w:rsidR="00581A14" w:rsidRPr="00041AE8" w:rsidRDefault="00581A14" w:rsidP="00041AE8">
      <w:pPr>
        <w:spacing w:after="0" w:line="240" w:lineRule="auto"/>
        <w:rPr>
          <w:rFonts w:eastAsia="Lucida Sans Unicode"/>
          <w:color w:val="auto"/>
        </w:rPr>
      </w:pPr>
      <w:r w:rsidRPr="00041AE8">
        <w:rPr>
          <w:rFonts w:eastAsia="Lucida Sans Unicode"/>
          <w:color w:val="auto"/>
        </w:rPr>
        <w:t xml:space="preserve">Warstwę ścieralną należy układać </w:t>
      </w:r>
      <w:proofErr w:type="spellStart"/>
      <w:r w:rsidRPr="00041AE8">
        <w:rPr>
          <w:rFonts w:eastAsia="Lucida Sans Unicode"/>
          <w:color w:val="auto"/>
        </w:rPr>
        <w:t>rozciełaczami</w:t>
      </w:r>
      <w:proofErr w:type="spellEnd"/>
      <w:r w:rsidRPr="00041AE8">
        <w:rPr>
          <w:rFonts w:eastAsia="Lucida Sans Unicode"/>
          <w:color w:val="auto"/>
        </w:rPr>
        <w:t xml:space="preserve"> mechanicznymi.</w:t>
      </w:r>
    </w:p>
    <w:p w:rsidR="00581A14" w:rsidRPr="00041AE8" w:rsidRDefault="00581A14" w:rsidP="00041AE8">
      <w:pPr>
        <w:tabs>
          <w:tab w:val="left" w:pos="0"/>
        </w:tabs>
        <w:spacing w:after="0" w:line="240" w:lineRule="auto"/>
        <w:rPr>
          <w:rFonts w:eastAsia="Lucida Sans Unicode"/>
          <w:b/>
          <w:color w:val="auto"/>
        </w:rPr>
      </w:pPr>
      <w:r w:rsidRPr="00041AE8">
        <w:rPr>
          <w:rFonts w:eastAsia="Lucida Sans Unicode"/>
          <w:b/>
          <w:color w:val="auto"/>
        </w:rPr>
        <w:t>5.4. Zagęszczenie mieszanki</w:t>
      </w:r>
    </w:p>
    <w:p w:rsidR="00581A14" w:rsidRPr="00041AE8" w:rsidRDefault="00581A14" w:rsidP="00041AE8">
      <w:pPr>
        <w:pStyle w:val="Tekstpodstawowy3"/>
        <w:rPr>
          <w:rFonts w:eastAsia="TimesNewRomanPSMT"/>
          <w:b w:val="0"/>
          <w:sz w:val="20"/>
        </w:rPr>
      </w:pPr>
      <w:r w:rsidRPr="00041AE8">
        <w:rPr>
          <w:rFonts w:eastAsia="TimesNewRomanPSMT"/>
          <w:b w:val="0"/>
          <w:sz w:val="20"/>
        </w:rPr>
        <w:t>Każdą warstwę kruszywa  należy zagęszczać oddzielnie, odpowiednio o grubości projektowanej po zagęszczeniu, odpowiednim sprzętem zgodnie z p.3. przy zachowaniu wilgotności optymalnej. Zagęszczenie podbudowy powinno być równomierne na całej szerokości.</w:t>
      </w:r>
    </w:p>
    <w:p w:rsidR="00581A14" w:rsidRPr="00041AE8" w:rsidRDefault="00581A14" w:rsidP="00041AE8">
      <w:pPr>
        <w:spacing w:after="0" w:line="240" w:lineRule="auto"/>
        <w:rPr>
          <w:rFonts w:eastAsia="TimesNewRomanPSMT"/>
          <w:color w:val="auto"/>
        </w:rPr>
      </w:pPr>
      <w:r w:rsidRPr="00041AE8">
        <w:rPr>
          <w:rFonts w:eastAsia="TimesNewRomanPSMT"/>
          <w:color w:val="auto"/>
        </w:rPr>
        <w:t>Wskaźnik zagęszczenia podbudowy z mieszanki kruszyw badany zgodnie z BN-77/8931-12, powinien</w:t>
      </w:r>
    </w:p>
    <w:p w:rsidR="00581A14" w:rsidRPr="00041AE8" w:rsidRDefault="00581A14" w:rsidP="00041AE8">
      <w:pPr>
        <w:spacing w:after="0" w:line="240" w:lineRule="auto"/>
        <w:rPr>
          <w:rFonts w:eastAsia="TimesNewRomanPSMT"/>
          <w:color w:val="auto"/>
        </w:rPr>
      </w:pPr>
      <w:r w:rsidRPr="00041AE8">
        <w:rPr>
          <w:rFonts w:eastAsia="TimesNewRomanPSMT"/>
          <w:color w:val="auto"/>
        </w:rPr>
        <w:t>wynosić 1,0.</w:t>
      </w:r>
    </w:p>
    <w:p w:rsidR="00581A14" w:rsidRPr="00041AE8" w:rsidRDefault="00581A14" w:rsidP="00041AE8">
      <w:pPr>
        <w:spacing w:after="0" w:line="240" w:lineRule="auto"/>
        <w:rPr>
          <w:rFonts w:eastAsia="TimesNewRomanPSMT"/>
          <w:color w:val="auto"/>
        </w:rPr>
      </w:pPr>
      <w:r w:rsidRPr="00041AE8">
        <w:rPr>
          <w:rFonts w:eastAsia="TimesNewRomanPSMT"/>
          <w:color w:val="auto"/>
        </w:rPr>
        <w:t>Zagęszczenie podbudowy stabilizowanej mechanicznie należy uznać za prawidłowe, gdy stosunek wtórnego</w:t>
      </w:r>
    </w:p>
    <w:p w:rsidR="00581A14" w:rsidRPr="00041AE8" w:rsidRDefault="00581A14" w:rsidP="00041AE8">
      <w:pPr>
        <w:spacing w:after="0" w:line="240" w:lineRule="auto"/>
        <w:rPr>
          <w:rFonts w:eastAsia="TimesNewRomanPSMT"/>
          <w:color w:val="auto"/>
        </w:rPr>
      </w:pPr>
      <w:r w:rsidRPr="00041AE8">
        <w:rPr>
          <w:rFonts w:eastAsia="TimesNewRomanPSMT"/>
          <w:color w:val="auto"/>
        </w:rPr>
        <w:t xml:space="preserve">modułu </w:t>
      </w:r>
      <w:r w:rsidRPr="00041AE8">
        <w:rPr>
          <w:rFonts w:eastAsia="TimesNewRomanPS-ItalicMT"/>
          <w:i/>
          <w:color w:val="auto"/>
        </w:rPr>
        <w:t>E</w:t>
      </w:r>
      <w:r w:rsidRPr="00041AE8">
        <w:rPr>
          <w:rFonts w:eastAsia="TimesNewRomanPSMT"/>
          <w:color w:val="auto"/>
        </w:rPr>
        <w:t xml:space="preserve">2 do pierwotnego modułu odkształcenia </w:t>
      </w:r>
      <w:r w:rsidRPr="00041AE8">
        <w:rPr>
          <w:rFonts w:eastAsia="TimesNewRomanPS-ItalicMT"/>
          <w:i/>
          <w:color w:val="auto"/>
        </w:rPr>
        <w:t>E</w:t>
      </w:r>
      <w:r w:rsidRPr="00041AE8">
        <w:rPr>
          <w:rFonts w:eastAsia="TimesNewRomanPSMT"/>
          <w:color w:val="auto"/>
        </w:rPr>
        <w:t>1 jest nie większy od 2,2.</w:t>
      </w:r>
    </w:p>
    <w:p w:rsidR="00581A14" w:rsidRPr="00041AE8" w:rsidRDefault="00581A14" w:rsidP="00041AE8">
      <w:pPr>
        <w:spacing w:after="0" w:line="240" w:lineRule="auto"/>
        <w:rPr>
          <w:rFonts w:eastAsia="TimesNewRomanPSMT"/>
          <w:color w:val="auto"/>
        </w:rPr>
      </w:pPr>
    </w:p>
    <w:p w:rsidR="00581A14" w:rsidRPr="00041AE8" w:rsidRDefault="00581A14" w:rsidP="00041AE8">
      <w:pPr>
        <w:tabs>
          <w:tab w:val="left" w:pos="0"/>
        </w:tabs>
        <w:spacing w:after="0" w:line="240" w:lineRule="auto"/>
        <w:rPr>
          <w:rFonts w:eastAsia="Lucida Sans Unicode"/>
          <w:b/>
          <w:color w:val="auto"/>
        </w:rPr>
      </w:pPr>
      <w:r w:rsidRPr="00041AE8">
        <w:rPr>
          <w:rFonts w:eastAsia="Lucida Sans Unicode"/>
          <w:b/>
          <w:color w:val="auto"/>
        </w:rPr>
        <w:t xml:space="preserve">5.5. Utrzymanie podbudowy </w:t>
      </w:r>
    </w:p>
    <w:p w:rsidR="00581A14" w:rsidRPr="00041AE8" w:rsidRDefault="00581A14" w:rsidP="00041AE8">
      <w:pPr>
        <w:spacing w:after="0" w:line="240" w:lineRule="auto"/>
        <w:rPr>
          <w:rFonts w:eastAsia="TimesNewRomanPSMT"/>
          <w:color w:val="auto"/>
        </w:rPr>
      </w:pPr>
      <w:r w:rsidRPr="00041AE8">
        <w:rPr>
          <w:rFonts w:eastAsia="TimesNewRomanPSMT"/>
          <w:color w:val="auto"/>
        </w:rPr>
        <w:t>Podbudowa po wykonaniu, a przed ułożeniem następnej warstwy powinna być utrzymywana w dobrym stanie.</w:t>
      </w:r>
    </w:p>
    <w:p w:rsidR="00581A14" w:rsidRPr="00041AE8" w:rsidRDefault="00581A14" w:rsidP="00041AE8">
      <w:pPr>
        <w:spacing w:after="0" w:line="240" w:lineRule="auto"/>
        <w:rPr>
          <w:rFonts w:eastAsia="TimesNewRomanPSMT"/>
          <w:color w:val="auto"/>
        </w:rPr>
      </w:pPr>
      <w:r w:rsidRPr="00041AE8">
        <w:rPr>
          <w:rFonts w:eastAsia="TimesNewRomanPSMT"/>
          <w:color w:val="auto"/>
        </w:rPr>
        <w:t>Jeżeli Wykonawca będzie wykorzystywał, za zgodą Inżyniera, gotową podbudowę do ruchu budowlanego, to jest obowiązany naprawić wszelkie uszkodzenia podbudowy spowodowane przez ten ruch. Koszt napraw</w:t>
      </w:r>
    </w:p>
    <w:p w:rsidR="00581A14" w:rsidRPr="00041AE8" w:rsidRDefault="00581A14" w:rsidP="00041AE8">
      <w:pPr>
        <w:spacing w:after="0" w:line="240" w:lineRule="auto"/>
        <w:rPr>
          <w:rFonts w:eastAsia="TimesNewRomanPSMT"/>
          <w:color w:val="auto"/>
        </w:rPr>
      </w:pPr>
      <w:r w:rsidRPr="00041AE8">
        <w:rPr>
          <w:rFonts w:eastAsia="TimesNewRomanPSMT"/>
          <w:color w:val="auto"/>
        </w:rPr>
        <w:t>wynikłych z niewłaściwego utrzymania podbudowy obciąża Wykonawcę robót.</w:t>
      </w:r>
    </w:p>
    <w:p w:rsidR="00581A14" w:rsidRPr="00041AE8" w:rsidRDefault="00581A14" w:rsidP="00041AE8">
      <w:pPr>
        <w:tabs>
          <w:tab w:val="left" w:pos="0"/>
        </w:tabs>
        <w:spacing w:after="0" w:line="240" w:lineRule="auto"/>
        <w:rPr>
          <w:rFonts w:eastAsia="Lucida Sans Unicode"/>
          <w:b/>
          <w:caps/>
          <w:color w:val="auto"/>
          <w:kern w:val="1"/>
        </w:rPr>
      </w:pPr>
      <w:r w:rsidRPr="00041AE8">
        <w:rPr>
          <w:rFonts w:eastAsia="Lucida Sans Unicode"/>
          <w:b/>
          <w:caps/>
          <w:color w:val="auto"/>
          <w:kern w:val="1"/>
        </w:rPr>
        <w:t>6. kontrola jakości robót</w:t>
      </w:r>
    </w:p>
    <w:p w:rsidR="00581A14" w:rsidRPr="00041AE8" w:rsidRDefault="00581A14" w:rsidP="00041AE8">
      <w:pPr>
        <w:tabs>
          <w:tab w:val="left" w:pos="0"/>
        </w:tabs>
        <w:spacing w:after="0" w:line="240" w:lineRule="auto"/>
        <w:rPr>
          <w:rFonts w:eastAsia="Lucida Sans Unicode"/>
          <w:color w:val="auto"/>
        </w:rPr>
      </w:pPr>
      <w:r w:rsidRPr="00041AE8">
        <w:rPr>
          <w:rFonts w:eastAsia="Lucida Sans Unicode"/>
          <w:color w:val="auto"/>
        </w:rPr>
        <w:t>Ogólne zasady kontroli jakości robót podano w ST D-00.00.00 „Wymagania ogólne” pkt 6.</w:t>
      </w:r>
    </w:p>
    <w:p w:rsidR="00581A14" w:rsidRPr="00041AE8" w:rsidRDefault="00581A14" w:rsidP="00041AE8">
      <w:pPr>
        <w:tabs>
          <w:tab w:val="left" w:pos="0"/>
        </w:tabs>
        <w:spacing w:after="0" w:line="240" w:lineRule="auto"/>
        <w:rPr>
          <w:rFonts w:eastAsia="Lucida Sans Unicode"/>
          <w:b/>
          <w:color w:val="auto"/>
        </w:rPr>
      </w:pPr>
      <w:r w:rsidRPr="00041AE8">
        <w:rPr>
          <w:rFonts w:eastAsia="Lucida Sans Unicode"/>
          <w:b/>
          <w:color w:val="auto"/>
        </w:rPr>
        <w:t xml:space="preserve">6.3. Wymagania dotyczące cech geometrycznych podbudowy </w:t>
      </w:r>
    </w:p>
    <w:p w:rsidR="00581A14" w:rsidRPr="00041AE8" w:rsidRDefault="00581A14" w:rsidP="00041AE8">
      <w:pPr>
        <w:spacing w:after="0" w:line="240" w:lineRule="auto"/>
        <w:rPr>
          <w:snapToGrid w:val="0"/>
          <w:color w:val="auto"/>
        </w:rPr>
      </w:pPr>
    </w:p>
    <w:p w:rsidR="00581A14" w:rsidRPr="00041AE8" w:rsidRDefault="00581A14" w:rsidP="00041AE8">
      <w:pPr>
        <w:spacing w:after="0" w:line="240" w:lineRule="auto"/>
        <w:rPr>
          <w:snapToGrid w:val="0"/>
          <w:color w:val="auto"/>
        </w:rPr>
      </w:pPr>
      <w:r w:rsidRPr="00041AE8">
        <w:rPr>
          <w:snapToGrid w:val="0"/>
          <w:color w:val="auto"/>
        </w:rPr>
        <w:t>Tablica 3. Częstotliwość oraz zakres pomiarów wykonanej podbudowy z kruszywa stabilizowanego mechanicznie</w:t>
      </w:r>
    </w:p>
    <w:tbl>
      <w:tblPr>
        <w:tblW w:w="0" w:type="auto"/>
        <w:tblInd w:w="23" w:type="dxa"/>
        <w:tblLayout w:type="fixed"/>
        <w:tblCellMar>
          <w:left w:w="0" w:type="dxa"/>
          <w:right w:w="0" w:type="dxa"/>
        </w:tblCellMar>
        <w:tblLook w:val="0000" w:firstRow="0" w:lastRow="0" w:firstColumn="0" w:lastColumn="0" w:noHBand="0" w:noVBand="0"/>
      </w:tblPr>
      <w:tblGrid>
        <w:gridCol w:w="630"/>
        <w:gridCol w:w="3465"/>
        <w:gridCol w:w="4245"/>
      </w:tblGrid>
      <w:tr w:rsidR="00581A14" w:rsidRPr="00041AE8" w:rsidTr="00C35996">
        <w:tc>
          <w:tcPr>
            <w:tcW w:w="630" w:type="dxa"/>
            <w:tcBorders>
              <w:top w:val="threeDEmboss" w:sz="6" w:space="0" w:color="auto"/>
              <w:left w:val="threeDEmboss" w:sz="6" w:space="0" w:color="auto"/>
              <w:bottom w:val="threeDEmboss" w:sz="6" w:space="0" w:color="auto"/>
              <w:right w:val="threeDEmboss" w:sz="6" w:space="0" w:color="auto"/>
            </w:tcBorders>
          </w:tcPr>
          <w:p w:rsidR="00581A14" w:rsidRPr="00041AE8" w:rsidRDefault="00581A14" w:rsidP="00041AE8">
            <w:pPr>
              <w:spacing w:line="240" w:lineRule="auto"/>
              <w:jc w:val="center"/>
              <w:rPr>
                <w:snapToGrid w:val="0"/>
                <w:color w:val="auto"/>
              </w:rPr>
            </w:pPr>
            <w:r w:rsidRPr="00041AE8">
              <w:rPr>
                <w:snapToGrid w:val="0"/>
                <w:color w:val="auto"/>
              </w:rPr>
              <w:t>Lp.</w:t>
            </w:r>
          </w:p>
        </w:tc>
        <w:tc>
          <w:tcPr>
            <w:tcW w:w="3465" w:type="dxa"/>
            <w:tcBorders>
              <w:top w:val="threeDEmboss" w:sz="6" w:space="0" w:color="auto"/>
              <w:left w:val="threeDEmboss" w:sz="6" w:space="0" w:color="auto"/>
              <w:bottom w:val="threeDEmboss" w:sz="6" w:space="0" w:color="auto"/>
              <w:right w:val="threeDEmboss" w:sz="6" w:space="0" w:color="auto"/>
            </w:tcBorders>
          </w:tcPr>
          <w:p w:rsidR="00581A14" w:rsidRPr="00041AE8" w:rsidRDefault="00581A14" w:rsidP="00041AE8">
            <w:pPr>
              <w:spacing w:line="240" w:lineRule="auto"/>
              <w:jc w:val="center"/>
              <w:rPr>
                <w:snapToGrid w:val="0"/>
                <w:color w:val="auto"/>
              </w:rPr>
            </w:pPr>
            <w:r w:rsidRPr="00041AE8">
              <w:rPr>
                <w:snapToGrid w:val="0"/>
                <w:color w:val="auto"/>
              </w:rPr>
              <w:t>Wyszczególnienie badań i pomiarów</w:t>
            </w:r>
          </w:p>
        </w:tc>
        <w:tc>
          <w:tcPr>
            <w:tcW w:w="4245" w:type="dxa"/>
            <w:tcBorders>
              <w:top w:val="threeDEmboss" w:sz="6" w:space="0" w:color="auto"/>
              <w:left w:val="threeDEmboss" w:sz="6" w:space="0" w:color="auto"/>
              <w:bottom w:val="threeDEmboss" w:sz="6" w:space="0" w:color="auto"/>
              <w:right w:val="threeDEmboss" w:sz="6" w:space="0" w:color="auto"/>
            </w:tcBorders>
          </w:tcPr>
          <w:p w:rsidR="00581A14" w:rsidRPr="00041AE8" w:rsidRDefault="00581A14" w:rsidP="00041AE8">
            <w:pPr>
              <w:spacing w:line="240" w:lineRule="auto"/>
              <w:jc w:val="center"/>
              <w:rPr>
                <w:snapToGrid w:val="0"/>
                <w:color w:val="auto"/>
              </w:rPr>
            </w:pPr>
            <w:r w:rsidRPr="00041AE8">
              <w:rPr>
                <w:snapToGrid w:val="0"/>
                <w:color w:val="auto"/>
              </w:rPr>
              <w:t>Minimalna częstotliwość pomiarów</w:t>
            </w:r>
          </w:p>
        </w:tc>
      </w:tr>
      <w:tr w:rsidR="00581A14" w:rsidRPr="00041AE8" w:rsidTr="00C35996">
        <w:tc>
          <w:tcPr>
            <w:tcW w:w="630" w:type="dxa"/>
            <w:tcBorders>
              <w:top w:val="threeDEmboss" w:sz="6" w:space="0" w:color="auto"/>
              <w:left w:val="threeDEmboss" w:sz="6" w:space="0" w:color="auto"/>
              <w:bottom w:val="threeDEmboss" w:sz="6" w:space="0" w:color="auto"/>
              <w:right w:val="threeDEmboss" w:sz="6" w:space="0" w:color="auto"/>
            </w:tcBorders>
          </w:tcPr>
          <w:p w:rsidR="00581A14" w:rsidRPr="00041AE8" w:rsidRDefault="00581A14" w:rsidP="00041AE8">
            <w:pPr>
              <w:spacing w:line="240" w:lineRule="auto"/>
              <w:jc w:val="center"/>
              <w:rPr>
                <w:snapToGrid w:val="0"/>
                <w:color w:val="auto"/>
              </w:rPr>
            </w:pPr>
            <w:r w:rsidRPr="00041AE8">
              <w:rPr>
                <w:snapToGrid w:val="0"/>
                <w:color w:val="auto"/>
              </w:rPr>
              <w:t>1</w:t>
            </w:r>
          </w:p>
        </w:tc>
        <w:tc>
          <w:tcPr>
            <w:tcW w:w="3465" w:type="dxa"/>
            <w:tcBorders>
              <w:top w:val="threeDEmboss" w:sz="6" w:space="0" w:color="auto"/>
              <w:left w:val="threeDEmboss" w:sz="6" w:space="0" w:color="auto"/>
              <w:bottom w:val="threeDEmboss" w:sz="6" w:space="0" w:color="auto"/>
              <w:right w:val="threeDEmboss" w:sz="6" w:space="0" w:color="auto"/>
            </w:tcBorders>
          </w:tcPr>
          <w:p w:rsidR="00581A14" w:rsidRPr="00041AE8" w:rsidRDefault="00581A14" w:rsidP="00041AE8">
            <w:pPr>
              <w:spacing w:line="240" w:lineRule="auto"/>
              <w:rPr>
                <w:snapToGrid w:val="0"/>
                <w:color w:val="auto"/>
              </w:rPr>
            </w:pPr>
            <w:r w:rsidRPr="00041AE8">
              <w:rPr>
                <w:snapToGrid w:val="0"/>
                <w:color w:val="auto"/>
              </w:rPr>
              <w:t xml:space="preserve">Szerokość podbudowy </w:t>
            </w:r>
          </w:p>
        </w:tc>
        <w:tc>
          <w:tcPr>
            <w:tcW w:w="4245" w:type="dxa"/>
            <w:tcBorders>
              <w:top w:val="threeDEmboss" w:sz="6" w:space="0" w:color="auto"/>
              <w:left w:val="threeDEmboss" w:sz="6" w:space="0" w:color="auto"/>
              <w:bottom w:val="threeDEmboss" w:sz="6" w:space="0" w:color="auto"/>
              <w:right w:val="threeDEmboss" w:sz="6" w:space="0" w:color="auto"/>
            </w:tcBorders>
          </w:tcPr>
          <w:p w:rsidR="00581A14" w:rsidRPr="00041AE8" w:rsidRDefault="00581A14" w:rsidP="00041AE8">
            <w:pPr>
              <w:spacing w:line="240" w:lineRule="auto"/>
              <w:rPr>
                <w:snapToGrid w:val="0"/>
                <w:color w:val="auto"/>
              </w:rPr>
            </w:pPr>
            <w:r w:rsidRPr="00041AE8">
              <w:rPr>
                <w:snapToGrid w:val="0"/>
                <w:color w:val="auto"/>
              </w:rPr>
              <w:t>co 100 m</w:t>
            </w:r>
          </w:p>
        </w:tc>
      </w:tr>
      <w:tr w:rsidR="00581A14" w:rsidRPr="00041AE8" w:rsidTr="00C35996">
        <w:tc>
          <w:tcPr>
            <w:tcW w:w="630" w:type="dxa"/>
            <w:tcBorders>
              <w:top w:val="threeDEmboss" w:sz="6" w:space="0" w:color="auto"/>
              <w:left w:val="threeDEmboss" w:sz="6" w:space="0" w:color="auto"/>
              <w:bottom w:val="threeDEmboss" w:sz="6" w:space="0" w:color="auto"/>
              <w:right w:val="threeDEmboss" w:sz="6" w:space="0" w:color="auto"/>
            </w:tcBorders>
          </w:tcPr>
          <w:p w:rsidR="00581A14" w:rsidRPr="00041AE8" w:rsidRDefault="00581A14" w:rsidP="00041AE8">
            <w:pPr>
              <w:spacing w:line="240" w:lineRule="auto"/>
              <w:jc w:val="center"/>
              <w:rPr>
                <w:snapToGrid w:val="0"/>
                <w:color w:val="auto"/>
              </w:rPr>
            </w:pPr>
            <w:r w:rsidRPr="00041AE8">
              <w:rPr>
                <w:snapToGrid w:val="0"/>
                <w:color w:val="auto"/>
              </w:rPr>
              <w:t>2</w:t>
            </w:r>
          </w:p>
        </w:tc>
        <w:tc>
          <w:tcPr>
            <w:tcW w:w="3465" w:type="dxa"/>
            <w:tcBorders>
              <w:top w:val="threeDEmboss" w:sz="6" w:space="0" w:color="auto"/>
              <w:left w:val="threeDEmboss" w:sz="6" w:space="0" w:color="auto"/>
              <w:bottom w:val="threeDEmboss" w:sz="6" w:space="0" w:color="auto"/>
              <w:right w:val="threeDEmboss" w:sz="6" w:space="0" w:color="auto"/>
            </w:tcBorders>
          </w:tcPr>
          <w:p w:rsidR="00581A14" w:rsidRPr="00041AE8" w:rsidRDefault="00581A14" w:rsidP="00041AE8">
            <w:pPr>
              <w:spacing w:line="240" w:lineRule="auto"/>
              <w:rPr>
                <w:snapToGrid w:val="0"/>
                <w:color w:val="auto"/>
              </w:rPr>
            </w:pPr>
            <w:r w:rsidRPr="00041AE8">
              <w:rPr>
                <w:snapToGrid w:val="0"/>
                <w:color w:val="auto"/>
              </w:rPr>
              <w:t>Równość podłużna</w:t>
            </w:r>
          </w:p>
        </w:tc>
        <w:tc>
          <w:tcPr>
            <w:tcW w:w="4245" w:type="dxa"/>
            <w:tcBorders>
              <w:top w:val="threeDEmboss" w:sz="6" w:space="0" w:color="auto"/>
              <w:left w:val="threeDEmboss" w:sz="6" w:space="0" w:color="auto"/>
              <w:bottom w:val="threeDEmboss" w:sz="6" w:space="0" w:color="auto"/>
              <w:right w:val="threeDEmboss" w:sz="6" w:space="0" w:color="auto"/>
            </w:tcBorders>
          </w:tcPr>
          <w:p w:rsidR="00581A14" w:rsidRPr="00041AE8" w:rsidRDefault="00581A14" w:rsidP="00041AE8">
            <w:pPr>
              <w:spacing w:line="240" w:lineRule="auto"/>
              <w:rPr>
                <w:snapToGrid w:val="0"/>
                <w:color w:val="auto"/>
              </w:rPr>
            </w:pPr>
            <w:r w:rsidRPr="00041AE8">
              <w:rPr>
                <w:snapToGrid w:val="0"/>
                <w:color w:val="auto"/>
              </w:rPr>
              <w:t>co 100 m</w:t>
            </w:r>
          </w:p>
        </w:tc>
      </w:tr>
      <w:tr w:rsidR="00581A14" w:rsidRPr="00041AE8" w:rsidTr="00C35996">
        <w:tc>
          <w:tcPr>
            <w:tcW w:w="630" w:type="dxa"/>
            <w:tcBorders>
              <w:top w:val="threeDEmboss" w:sz="6" w:space="0" w:color="auto"/>
              <w:left w:val="threeDEmboss" w:sz="6" w:space="0" w:color="auto"/>
              <w:bottom w:val="threeDEmboss" w:sz="6" w:space="0" w:color="auto"/>
              <w:right w:val="threeDEmboss" w:sz="6" w:space="0" w:color="auto"/>
            </w:tcBorders>
          </w:tcPr>
          <w:p w:rsidR="00581A14" w:rsidRPr="00041AE8" w:rsidRDefault="00581A14" w:rsidP="00041AE8">
            <w:pPr>
              <w:spacing w:line="240" w:lineRule="auto"/>
              <w:jc w:val="center"/>
              <w:rPr>
                <w:snapToGrid w:val="0"/>
                <w:color w:val="auto"/>
              </w:rPr>
            </w:pPr>
            <w:r w:rsidRPr="00041AE8">
              <w:rPr>
                <w:snapToGrid w:val="0"/>
                <w:color w:val="auto"/>
              </w:rPr>
              <w:t>3</w:t>
            </w:r>
          </w:p>
        </w:tc>
        <w:tc>
          <w:tcPr>
            <w:tcW w:w="3465" w:type="dxa"/>
            <w:tcBorders>
              <w:top w:val="threeDEmboss" w:sz="6" w:space="0" w:color="auto"/>
              <w:left w:val="threeDEmboss" w:sz="6" w:space="0" w:color="auto"/>
              <w:bottom w:val="threeDEmboss" w:sz="6" w:space="0" w:color="auto"/>
              <w:right w:val="threeDEmboss" w:sz="6" w:space="0" w:color="auto"/>
            </w:tcBorders>
          </w:tcPr>
          <w:p w:rsidR="00581A14" w:rsidRPr="00041AE8" w:rsidRDefault="00581A14" w:rsidP="00041AE8">
            <w:pPr>
              <w:spacing w:line="240" w:lineRule="auto"/>
              <w:rPr>
                <w:snapToGrid w:val="0"/>
                <w:color w:val="auto"/>
              </w:rPr>
            </w:pPr>
            <w:r w:rsidRPr="00041AE8">
              <w:rPr>
                <w:snapToGrid w:val="0"/>
                <w:color w:val="auto"/>
              </w:rPr>
              <w:t>Równość poprzeczna</w:t>
            </w:r>
          </w:p>
        </w:tc>
        <w:tc>
          <w:tcPr>
            <w:tcW w:w="4245" w:type="dxa"/>
            <w:tcBorders>
              <w:top w:val="threeDEmboss" w:sz="6" w:space="0" w:color="auto"/>
              <w:left w:val="threeDEmboss" w:sz="6" w:space="0" w:color="auto"/>
              <w:bottom w:val="threeDEmboss" w:sz="6" w:space="0" w:color="auto"/>
              <w:right w:val="threeDEmboss" w:sz="6" w:space="0" w:color="auto"/>
            </w:tcBorders>
          </w:tcPr>
          <w:p w:rsidR="00581A14" w:rsidRPr="00041AE8" w:rsidRDefault="00581A14" w:rsidP="00041AE8">
            <w:pPr>
              <w:spacing w:line="240" w:lineRule="auto"/>
              <w:rPr>
                <w:snapToGrid w:val="0"/>
                <w:color w:val="auto"/>
              </w:rPr>
            </w:pPr>
            <w:r w:rsidRPr="00041AE8">
              <w:rPr>
                <w:snapToGrid w:val="0"/>
                <w:color w:val="auto"/>
              </w:rPr>
              <w:t>co 100 m</w:t>
            </w:r>
          </w:p>
        </w:tc>
      </w:tr>
      <w:tr w:rsidR="00581A14" w:rsidRPr="00041AE8" w:rsidTr="00C35996">
        <w:tc>
          <w:tcPr>
            <w:tcW w:w="630" w:type="dxa"/>
            <w:tcBorders>
              <w:top w:val="threeDEmboss" w:sz="6" w:space="0" w:color="auto"/>
              <w:left w:val="threeDEmboss" w:sz="6" w:space="0" w:color="auto"/>
              <w:bottom w:val="threeDEmboss" w:sz="6" w:space="0" w:color="auto"/>
              <w:right w:val="threeDEmboss" w:sz="6" w:space="0" w:color="auto"/>
            </w:tcBorders>
          </w:tcPr>
          <w:p w:rsidR="00581A14" w:rsidRPr="00041AE8" w:rsidRDefault="00581A14" w:rsidP="00041AE8">
            <w:pPr>
              <w:spacing w:line="240" w:lineRule="auto"/>
              <w:jc w:val="center"/>
              <w:rPr>
                <w:snapToGrid w:val="0"/>
                <w:color w:val="auto"/>
              </w:rPr>
            </w:pPr>
            <w:r w:rsidRPr="00041AE8">
              <w:rPr>
                <w:snapToGrid w:val="0"/>
                <w:color w:val="auto"/>
              </w:rPr>
              <w:t>4</w:t>
            </w:r>
          </w:p>
        </w:tc>
        <w:tc>
          <w:tcPr>
            <w:tcW w:w="3465" w:type="dxa"/>
            <w:tcBorders>
              <w:top w:val="threeDEmboss" w:sz="6" w:space="0" w:color="auto"/>
              <w:left w:val="threeDEmboss" w:sz="6" w:space="0" w:color="auto"/>
              <w:bottom w:val="threeDEmboss" w:sz="6" w:space="0" w:color="auto"/>
              <w:right w:val="threeDEmboss" w:sz="6" w:space="0" w:color="auto"/>
            </w:tcBorders>
          </w:tcPr>
          <w:p w:rsidR="00581A14" w:rsidRPr="00041AE8" w:rsidRDefault="00581A14" w:rsidP="00041AE8">
            <w:pPr>
              <w:spacing w:line="240" w:lineRule="auto"/>
              <w:rPr>
                <w:snapToGrid w:val="0"/>
                <w:color w:val="auto"/>
              </w:rPr>
            </w:pPr>
            <w:r w:rsidRPr="00041AE8">
              <w:rPr>
                <w:snapToGrid w:val="0"/>
                <w:color w:val="auto"/>
              </w:rPr>
              <w:t>Spadki poprzeczne*</w:t>
            </w:r>
            <w:r w:rsidRPr="00041AE8">
              <w:rPr>
                <w:snapToGrid w:val="0"/>
                <w:color w:val="auto"/>
                <w:vertAlign w:val="superscript"/>
              </w:rPr>
              <w:t>)</w:t>
            </w:r>
          </w:p>
        </w:tc>
        <w:tc>
          <w:tcPr>
            <w:tcW w:w="4245" w:type="dxa"/>
            <w:tcBorders>
              <w:top w:val="threeDEmboss" w:sz="6" w:space="0" w:color="auto"/>
              <w:left w:val="threeDEmboss" w:sz="6" w:space="0" w:color="auto"/>
              <w:bottom w:val="threeDEmboss" w:sz="6" w:space="0" w:color="auto"/>
              <w:right w:val="threeDEmboss" w:sz="6" w:space="0" w:color="auto"/>
            </w:tcBorders>
          </w:tcPr>
          <w:p w:rsidR="00581A14" w:rsidRPr="00041AE8" w:rsidRDefault="00581A14" w:rsidP="00041AE8">
            <w:pPr>
              <w:spacing w:line="240" w:lineRule="auto"/>
              <w:rPr>
                <w:snapToGrid w:val="0"/>
                <w:color w:val="auto"/>
              </w:rPr>
            </w:pPr>
            <w:r w:rsidRPr="00041AE8">
              <w:rPr>
                <w:snapToGrid w:val="0"/>
                <w:color w:val="auto"/>
              </w:rPr>
              <w:t>co 100 m</w:t>
            </w:r>
          </w:p>
        </w:tc>
      </w:tr>
      <w:tr w:rsidR="00581A14" w:rsidRPr="00041AE8" w:rsidTr="00C35996">
        <w:tc>
          <w:tcPr>
            <w:tcW w:w="630" w:type="dxa"/>
            <w:tcBorders>
              <w:top w:val="threeDEmboss" w:sz="6" w:space="0" w:color="auto"/>
              <w:left w:val="threeDEmboss" w:sz="6" w:space="0" w:color="auto"/>
              <w:bottom w:val="threeDEmboss" w:sz="6" w:space="0" w:color="auto"/>
              <w:right w:val="threeDEmboss" w:sz="6" w:space="0" w:color="auto"/>
            </w:tcBorders>
          </w:tcPr>
          <w:p w:rsidR="00581A14" w:rsidRPr="00041AE8" w:rsidRDefault="00581A14" w:rsidP="00041AE8">
            <w:pPr>
              <w:spacing w:line="240" w:lineRule="auto"/>
              <w:jc w:val="center"/>
              <w:rPr>
                <w:snapToGrid w:val="0"/>
                <w:color w:val="auto"/>
              </w:rPr>
            </w:pPr>
            <w:r w:rsidRPr="00041AE8">
              <w:rPr>
                <w:snapToGrid w:val="0"/>
                <w:color w:val="auto"/>
              </w:rPr>
              <w:t>5</w:t>
            </w:r>
          </w:p>
        </w:tc>
        <w:tc>
          <w:tcPr>
            <w:tcW w:w="3465" w:type="dxa"/>
            <w:tcBorders>
              <w:top w:val="threeDEmboss" w:sz="6" w:space="0" w:color="auto"/>
              <w:left w:val="threeDEmboss" w:sz="6" w:space="0" w:color="auto"/>
              <w:bottom w:val="threeDEmboss" w:sz="6" w:space="0" w:color="auto"/>
              <w:right w:val="threeDEmboss" w:sz="6" w:space="0" w:color="auto"/>
            </w:tcBorders>
          </w:tcPr>
          <w:p w:rsidR="00581A14" w:rsidRPr="00041AE8" w:rsidRDefault="00581A14" w:rsidP="00041AE8">
            <w:pPr>
              <w:spacing w:line="240" w:lineRule="auto"/>
              <w:rPr>
                <w:snapToGrid w:val="0"/>
                <w:color w:val="auto"/>
              </w:rPr>
            </w:pPr>
            <w:r w:rsidRPr="00041AE8">
              <w:rPr>
                <w:snapToGrid w:val="0"/>
                <w:color w:val="auto"/>
              </w:rPr>
              <w:t xml:space="preserve">Grubość podbudowy </w:t>
            </w:r>
          </w:p>
        </w:tc>
        <w:tc>
          <w:tcPr>
            <w:tcW w:w="4245" w:type="dxa"/>
            <w:tcBorders>
              <w:top w:val="threeDEmboss" w:sz="6" w:space="0" w:color="auto"/>
              <w:left w:val="threeDEmboss" w:sz="6" w:space="0" w:color="auto"/>
              <w:bottom w:val="threeDEmboss" w:sz="6" w:space="0" w:color="auto"/>
              <w:right w:val="threeDEmboss" w:sz="6" w:space="0" w:color="auto"/>
            </w:tcBorders>
          </w:tcPr>
          <w:p w:rsidR="00581A14" w:rsidRPr="00041AE8" w:rsidRDefault="00581A14" w:rsidP="00041AE8">
            <w:pPr>
              <w:spacing w:line="240" w:lineRule="auto"/>
              <w:rPr>
                <w:snapToGrid w:val="0"/>
                <w:color w:val="auto"/>
              </w:rPr>
            </w:pPr>
            <w:r w:rsidRPr="00041AE8">
              <w:rPr>
                <w:snapToGrid w:val="0"/>
                <w:color w:val="auto"/>
              </w:rPr>
              <w:t>co 100 m</w:t>
            </w:r>
          </w:p>
        </w:tc>
      </w:tr>
      <w:tr w:rsidR="00581A14" w:rsidRPr="00041AE8" w:rsidTr="00C35996">
        <w:tc>
          <w:tcPr>
            <w:tcW w:w="630" w:type="dxa"/>
            <w:tcBorders>
              <w:top w:val="threeDEmboss" w:sz="6" w:space="0" w:color="auto"/>
              <w:left w:val="threeDEmboss" w:sz="6" w:space="0" w:color="auto"/>
              <w:bottom w:val="threeDEmboss" w:sz="6" w:space="0" w:color="auto"/>
              <w:right w:val="threeDEmboss" w:sz="6" w:space="0" w:color="auto"/>
            </w:tcBorders>
          </w:tcPr>
          <w:p w:rsidR="00581A14" w:rsidRPr="00041AE8" w:rsidRDefault="00581A14" w:rsidP="00041AE8">
            <w:pPr>
              <w:spacing w:line="240" w:lineRule="auto"/>
              <w:jc w:val="center"/>
              <w:rPr>
                <w:snapToGrid w:val="0"/>
                <w:color w:val="auto"/>
              </w:rPr>
            </w:pPr>
            <w:r w:rsidRPr="00041AE8">
              <w:rPr>
                <w:snapToGrid w:val="0"/>
                <w:color w:val="auto"/>
              </w:rPr>
              <w:t>6</w:t>
            </w:r>
          </w:p>
        </w:tc>
        <w:tc>
          <w:tcPr>
            <w:tcW w:w="3465" w:type="dxa"/>
            <w:tcBorders>
              <w:top w:val="threeDEmboss" w:sz="6" w:space="0" w:color="auto"/>
              <w:left w:val="threeDEmboss" w:sz="6" w:space="0" w:color="auto"/>
              <w:bottom w:val="threeDEmboss" w:sz="6" w:space="0" w:color="auto"/>
              <w:right w:val="threeDEmboss" w:sz="6" w:space="0" w:color="auto"/>
            </w:tcBorders>
          </w:tcPr>
          <w:p w:rsidR="00581A14" w:rsidRPr="00041AE8" w:rsidRDefault="00581A14" w:rsidP="00041AE8">
            <w:pPr>
              <w:spacing w:line="240" w:lineRule="auto"/>
              <w:rPr>
                <w:snapToGrid w:val="0"/>
                <w:color w:val="auto"/>
              </w:rPr>
            </w:pPr>
            <w:r w:rsidRPr="00041AE8">
              <w:rPr>
                <w:snapToGrid w:val="0"/>
                <w:color w:val="auto"/>
              </w:rPr>
              <w:t>Nośność podbudowy:</w:t>
            </w:r>
          </w:p>
          <w:p w:rsidR="00581A14" w:rsidRPr="00041AE8" w:rsidRDefault="00581A14" w:rsidP="00041AE8">
            <w:pPr>
              <w:spacing w:line="240" w:lineRule="auto"/>
              <w:rPr>
                <w:snapToGrid w:val="0"/>
                <w:color w:val="auto"/>
              </w:rPr>
            </w:pPr>
            <w:r w:rsidRPr="00041AE8">
              <w:rPr>
                <w:snapToGrid w:val="0"/>
                <w:color w:val="auto"/>
              </w:rPr>
              <w:t>- moduł odkształcenia</w:t>
            </w:r>
          </w:p>
          <w:p w:rsidR="00581A14" w:rsidRPr="00041AE8" w:rsidRDefault="00581A14" w:rsidP="00041AE8">
            <w:pPr>
              <w:spacing w:line="240" w:lineRule="auto"/>
              <w:rPr>
                <w:snapToGrid w:val="0"/>
                <w:color w:val="auto"/>
              </w:rPr>
            </w:pPr>
            <w:r w:rsidRPr="00041AE8">
              <w:rPr>
                <w:snapToGrid w:val="0"/>
                <w:color w:val="auto"/>
              </w:rPr>
              <w:t>- ugięcie sprężyste</w:t>
            </w:r>
          </w:p>
        </w:tc>
        <w:tc>
          <w:tcPr>
            <w:tcW w:w="4245" w:type="dxa"/>
            <w:tcBorders>
              <w:top w:val="threeDEmboss" w:sz="6" w:space="0" w:color="auto"/>
              <w:left w:val="threeDEmboss" w:sz="6" w:space="0" w:color="auto"/>
              <w:bottom w:val="threeDEmboss" w:sz="6" w:space="0" w:color="auto"/>
              <w:right w:val="threeDEmboss" w:sz="6" w:space="0" w:color="auto"/>
            </w:tcBorders>
          </w:tcPr>
          <w:p w:rsidR="00581A14" w:rsidRPr="00041AE8" w:rsidRDefault="00581A14" w:rsidP="00041AE8">
            <w:pPr>
              <w:spacing w:line="240" w:lineRule="auto"/>
              <w:rPr>
                <w:snapToGrid w:val="0"/>
                <w:color w:val="auto"/>
              </w:rPr>
            </w:pPr>
            <w:r w:rsidRPr="00041AE8">
              <w:rPr>
                <w:snapToGrid w:val="0"/>
                <w:color w:val="auto"/>
              </w:rPr>
              <w:t>co 200 m</w:t>
            </w:r>
          </w:p>
        </w:tc>
      </w:tr>
    </w:tbl>
    <w:p w:rsidR="00581A14" w:rsidRPr="00041AE8" w:rsidRDefault="00581A14" w:rsidP="00041AE8">
      <w:pPr>
        <w:spacing w:after="0" w:line="240" w:lineRule="auto"/>
        <w:rPr>
          <w:snapToGrid w:val="0"/>
          <w:color w:val="auto"/>
        </w:rPr>
      </w:pPr>
      <w:r w:rsidRPr="00041AE8">
        <w:rPr>
          <w:snapToGrid w:val="0"/>
          <w:color w:val="auto"/>
        </w:rPr>
        <w:t>*) Dodatkowe pomiary spadków poprzecznych i ukształtowania osi w planie należy wykonać w punktach głównych łuków poziomych.</w:t>
      </w:r>
    </w:p>
    <w:p w:rsidR="00581A14" w:rsidRPr="00041AE8" w:rsidRDefault="00581A14" w:rsidP="00041AE8">
      <w:pPr>
        <w:spacing w:after="0" w:line="240" w:lineRule="auto"/>
        <w:ind w:left="284" w:right="-11" w:hanging="284"/>
        <w:rPr>
          <w:rFonts w:eastAsia="Lucida Sans Unicode"/>
          <w:color w:val="auto"/>
        </w:rPr>
      </w:pPr>
      <w:r w:rsidRPr="00041AE8">
        <w:rPr>
          <w:rFonts w:eastAsia="Lucida Sans Unicode"/>
          <w:b/>
          <w:color w:val="auto"/>
        </w:rPr>
        <w:t>6.3.1. Szerokość podbudowy</w:t>
      </w:r>
      <w:r w:rsidRPr="00041AE8">
        <w:rPr>
          <w:rFonts w:eastAsia="Lucida Sans Unicode"/>
          <w:color w:val="auto"/>
        </w:rPr>
        <w:t xml:space="preserve"> </w:t>
      </w:r>
    </w:p>
    <w:p w:rsidR="00581A14" w:rsidRPr="00041AE8" w:rsidRDefault="00581A14" w:rsidP="00041AE8">
      <w:pPr>
        <w:spacing w:after="0" w:line="240" w:lineRule="auto"/>
        <w:rPr>
          <w:rFonts w:eastAsia="TimesNewRomanPSMT"/>
          <w:color w:val="auto"/>
        </w:rPr>
      </w:pPr>
      <w:r w:rsidRPr="00041AE8">
        <w:rPr>
          <w:rFonts w:eastAsia="TimesNewRomanPSMT"/>
          <w:color w:val="auto"/>
        </w:rPr>
        <w:t>Kontrola szerokości podbudowy i jej obramowania polega na bezpośrednich pomiarach co 100 m. Szerokość</w:t>
      </w:r>
    </w:p>
    <w:p w:rsidR="00581A14" w:rsidRPr="00041AE8" w:rsidRDefault="00581A14" w:rsidP="00041AE8">
      <w:pPr>
        <w:spacing w:after="0" w:line="240" w:lineRule="auto"/>
        <w:rPr>
          <w:snapToGrid w:val="0"/>
          <w:color w:val="auto"/>
        </w:rPr>
      </w:pPr>
      <w:r w:rsidRPr="00041AE8">
        <w:rPr>
          <w:rFonts w:eastAsia="TimesNewRomanPSMT"/>
          <w:color w:val="auto"/>
        </w:rPr>
        <w:t xml:space="preserve">podbudowy nie może różnić się od szerokości projektowanej o więcej niż +10 cm. </w:t>
      </w:r>
      <w:r w:rsidRPr="00041AE8">
        <w:rPr>
          <w:snapToGrid w:val="0"/>
          <w:color w:val="auto"/>
        </w:rPr>
        <w:t>Na jezdniach bez krawężników szerokość podbudowy powinna być większa od szerokości warstwy wyżej leżącej o 10 cm.</w:t>
      </w:r>
    </w:p>
    <w:p w:rsidR="00581A14" w:rsidRPr="00041AE8" w:rsidRDefault="00581A14" w:rsidP="00041AE8">
      <w:pPr>
        <w:spacing w:after="0" w:line="240" w:lineRule="auto"/>
        <w:rPr>
          <w:rFonts w:eastAsia="TimesNewRomanPS-BoldMT"/>
          <w:b/>
          <w:color w:val="auto"/>
        </w:rPr>
      </w:pPr>
      <w:r w:rsidRPr="00041AE8">
        <w:rPr>
          <w:rFonts w:eastAsia="TimesNewRomanPS-BoldMT"/>
          <w:b/>
          <w:color w:val="auto"/>
        </w:rPr>
        <w:t>6.3.2. Równość podbudowy</w:t>
      </w:r>
    </w:p>
    <w:p w:rsidR="00581A14" w:rsidRPr="00041AE8" w:rsidRDefault="00581A14" w:rsidP="00041AE8">
      <w:pPr>
        <w:spacing w:after="0" w:line="240" w:lineRule="auto"/>
        <w:rPr>
          <w:rFonts w:eastAsia="TimesNewRomanPSMT"/>
          <w:color w:val="auto"/>
        </w:rPr>
      </w:pPr>
      <w:r w:rsidRPr="00041AE8">
        <w:rPr>
          <w:rFonts w:eastAsia="TimesNewRomanPSMT"/>
          <w:color w:val="auto"/>
        </w:rPr>
        <w:t>Kontrola równości w przekroju podłużnym mierzona 4-metrową łatą zgodnie z BN-68/8931-04 co 100 m;</w:t>
      </w:r>
    </w:p>
    <w:p w:rsidR="00581A14" w:rsidRPr="00041AE8" w:rsidRDefault="00581A14" w:rsidP="00041AE8">
      <w:pPr>
        <w:spacing w:after="0" w:line="240" w:lineRule="auto"/>
        <w:rPr>
          <w:rFonts w:eastAsia="TimesNewRomanPSMT"/>
          <w:color w:val="auto"/>
        </w:rPr>
      </w:pPr>
      <w:r w:rsidRPr="00041AE8">
        <w:rPr>
          <w:rFonts w:eastAsia="TimesNewRomanPSMT"/>
          <w:color w:val="auto"/>
        </w:rPr>
        <w:t>dopuszczalne nierówności pod łatą 10 mm.</w:t>
      </w:r>
    </w:p>
    <w:p w:rsidR="00581A14" w:rsidRPr="00041AE8" w:rsidRDefault="00581A14" w:rsidP="00041AE8">
      <w:pPr>
        <w:spacing w:after="0" w:line="240" w:lineRule="auto"/>
        <w:rPr>
          <w:rFonts w:eastAsia="TimesNewRomanPSMT"/>
          <w:color w:val="auto"/>
        </w:rPr>
      </w:pPr>
      <w:r w:rsidRPr="00041AE8">
        <w:rPr>
          <w:rFonts w:eastAsia="TimesNewRomanPSMT"/>
          <w:color w:val="auto"/>
        </w:rPr>
        <w:t>Kontrola równości poprzecznej mierzona 4-metrową łatą zgodnie z BN-68/8931-04 co 100 m; dopuszczalne</w:t>
      </w:r>
    </w:p>
    <w:p w:rsidR="00581A14" w:rsidRPr="00041AE8" w:rsidRDefault="00581A14" w:rsidP="00041AE8">
      <w:pPr>
        <w:spacing w:after="0" w:line="240" w:lineRule="auto"/>
        <w:rPr>
          <w:rFonts w:eastAsia="TimesNewRomanPSMT"/>
          <w:color w:val="auto"/>
        </w:rPr>
      </w:pPr>
      <w:r w:rsidRPr="00041AE8">
        <w:rPr>
          <w:rFonts w:eastAsia="TimesNewRomanPSMT"/>
          <w:color w:val="auto"/>
        </w:rPr>
        <w:t>odchyłki pod łatą 10 mm.</w:t>
      </w:r>
    </w:p>
    <w:p w:rsidR="00581A14" w:rsidRPr="00041AE8" w:rsidRDefault="00581A14" w:rsidP="00041AE8">
      <w:pPr>
        <w:spacing w:after="0" w:line="240" w:lineRule="auto"/>
        <w:rPr>
          <w:rFonts w:eastAsia="TimesNewRomanPS-BoldMT"/>
          <w:b/>
          <w:color w:val="auto"/>
        </w:rPr>
      </w:pPr>
      <w:r w:rsidRPr="00041AE8">
        <w:rPr>
          <w:rFonts w:eastAsia="TimesNewRomanPS-BoldMT"/>
          <w:b/>
          <w:color w:val="auto"/>
        </w:rPr>
        <w:lastRenderedPageBreak/>
        <w:t>6.3.3. Spadki poprzeczne</w:t>
      </w:r>
    </w:p>
    <w:p w:rsidR="00581A14" w:rsidRPr="00041AE8" w:rsidRDefault="00581A14" w:rsidP="00041AE8">
      <w:pPr>
        <w:spacing w:after="0" w:line="240" w:lineRule="auto"/>
        <w:rPr>
          <w:rFonts w:eastAsia="TimesNewRomanPSMT"/>
          <w:color w:val="auto"/>
        </w:rPr>
      </w:pPr>
      <w:r w:rsidRPr="00041AE8">
        <w:rPr>
          <w:rFonts w:eastAsia="TimesNewRomanPSMT"/>
          <w:color w:val="auto"/>
        </w:rPr>
        <w:t>Kontroli spadków poprzecznych dokonuje się łatą profilową z poziomnicą co 100 m.</w:t>
      </w:r>
    </w:p>
    <w:p w:rsidR="00581A14" w:rsidRPr="00041AE8" w:rsidRDefault="00581A14" w:rsidP="00041AE8">
      <w:pPr>
        <w:spacing w:after="0" w:line="240" w:lineRule="auto"/>
        <w:rPr>
          <w:rFonts w:eastAsia="TimesNewRomanPSMT"/>
          <w:color w:val="auto"/>
        </w:rPr>
      </w:pPr>
      <w:r w:rsidRPr="00041AE8">
        <w:rPr>
          <w:rFonts w:eastAsia="TimesNewRomanPSMT"/>
          <w:color w:val="auto"/>
        </w:rPr>
        <w:t xml:space="preserve">Dopuszczalne odchyłki spadku </w:t>
      </w:r>
      <w:r w:rsidRPr="00041AE8">
        <w:rPr>
          <w:rFonts w:eastAsia="Symbol"/>
          <w:color w:val="auto"/>
        </w:rPr>
        <w:t xml:space="preserve">± </w:t>
      </w:r>
      <w:r w:rsidRPr="00041AE8">
        <w:rPr>
          <w:rFonts w:eastAsia="TimesNewRomanPSMT"/>
          <w:color w:val="auto"/>
        </w:rPr>
        <w:t>1 %.</w:t>
      </w:r>
    </w:p>
    <w:p w:rsidR="00581A14" w:rsidRPr="00041AE8" w:rsidRDefault="00581A14" w:rsidP="00041AE8">
      <w:pPr>
        <w:spacing w:after="0" w:line="240" w:lineRule="auto"/>
        <w:rPr>
          <w:rFonts w:eastAsia="TimesNewRomanPS-BoldMT"/>
          <w:b/>
          <w:color w:val="auto"/>
        </w:rPr>
      </w:pPr>
      <w:r w:rsidRPr="00041AE8">
        <w:rPr>
          <w:rFonts w:eastAsia="TimesNewRomanPS-BoldMT"/>
          <w:b/>
          <w:color w:val="auto"/>
        </w:rPr>
        <w:t>6.3.4. Nośność podbudowy</w:t>
      </w:r>
    </w:p>
    <w:p w:rsidR="00581A14" w:rsidRPr="00041AE8" w:rsidRDefault="00581A14" w:rsidP="00041AE8">
      <w:pPr>
        <w:spacing w:after="0" w:line="240" w:lineRule="auto"/>
        <w:rPr>
          <w:rFonts w:eastAsia="TimesNewRomanPSMT"/>
          <w:color w:val="auto"/>
        </w:rPr>
      </w:pPr>
      <w:r w:rsidRPr="00041AE8">
        <w:rPr>
          <w:rFonts w:eastAsia="Symbol"/>
          <w:color w:val="auto"/>
        </w:rPr>
        <w:t>-</w:t>
      </w:r>
      <w:r w:rsidRPr="00041AE8">
        <w:rPr>
          <w:rFonts w:eastAsia="TimesNewRomanPSMT"/>
          <w:color w:val="auto"/>
        </w:rPr>
        <w:t>moduł odkształcenia wg „Instrukcji Badań Podłoża Gruntowego - Załącznik” powinien być zgodny</w:t>
      </w:r>
    </w:p>
    <w:p w:rsidR="00581A14" w:rsidRPr="00041AE8" w:rsidRDefault="00581A14" w:rsidP="00041AE8">
      <w:pPr>
        <w:spacing w:after="0" w:line="240" w:lineRule="auto"/>
        <w:rPr>
          <w:rFonts w:eastAsia="TimesNewRomanPSMT"/>
          <w:color w:val="auto"/>
        </w:rPr>
      </w:pPr>
      <w:r w:rsidRPr="00041AE8">
        <w:rPr>
          <w:rFonts w:eastAsia="TimesNewRomanPSMT"/>
          <w:color w:val="auto"/>
        </w:rPr>
        <w:t>z podanym w tablicy 4,</w:t>
      </w:r>
    </w:p>
    <w:p w:rsidR="00581A14" w:rsidRPr="00041AE8" w:rsidRDefault="00581A14" w:rsidP="00041AE8">
      <w:pPr>
        <w:spacing w:after="0" w:line="240" w:lineRule="auto"/>
        <w:rPr>
          <w:rFonts w:eastAsia="TimesNewRomanPSMT"/>
          <w:color w:val="auto"/>
        </w:rPr>
      </w:pPr>
      <w:r w:rsidRPr="00041AE8">
        <w:rPr>
          <w:rFonts w:eastAsia="Symbol"/>
          <w:color w:val="auto"/>
        </w:rPr>
        <w:t>-</w:t>
      </w:r>
      <w:r w:rsidRPr="00041AE8">
        <w:rPr>
          <w:rFonts w:eastAsia="TimesNewRomanPSMT"/>
          <w:color w:val="auto"/>
        </w:rPr>
        <w:t>ugięcie sprężyste wg BN-70/8931-06 powinno być zgodne z podanym w tablicy 4.</w:t>
      </w:r>
    </w:p>
    <w:p w:rsidR="00581A14" w:rsidRPr="00041AE8" w:rsidRDefault="00581A14" w:rsidP="00041AE8">
      <w:pPr>
        <w:spacing w:after="0" w:line="240" w:lineRule="auto"/>
        <w:ind w:right="-11"/>
        <w:rPr>
          <w:rFonts w:eastAsia="Lucida Sans Unicode"/>
          <w:color w:val="auto"/>
        </w:rPr>
      </w:pPr>
      <w:r w:rsidRPr="00041AE8">
        <w:rPr>
          <w:rFonts w:eastAsia="TimesNewRomanPSMT"/>
          <w:color w:val="auto"/>
        </w:rPr>
        <w:t>Tabela 4. Cechy podbudowy</w:t>
      </w:r>
      <w:r w:rsidRPr="00041AE8">
        <w:rPr>
          <w:rFonts w:eastAsia="Lucida Sans Unicode"/>
          <w:color w:val="auto"/>
        </w:rPr>
        <w:tab/>
      </w:r>
    </w:p>
    <w:tbl>
      <w:tblPr>
        <w:tblW w:w="0" w:type="auto"/>
        <w:tblInd w:w="65" w:type="dxa"/>
        <w:tblLayout w:type="fixed"/>
        <w:tblCellMar>
          <w:left w:w="0" w:type="dxa"/>
          <w:right w:w="0" w:type="dxa"/>
        </w:tblCellMar>
        <w:tblLook w:val="0000" w:firstRow="0" w:lastRow="0" w:firstColumn="0" w:lastColumn="0" w:noHBand="0" w:noVBand="0"/>
      </w:tblPr>
      <w:tblGrid>
        <w:gridCol w:w="1409"/>
        <w:gridCol w:w="1305"/>
        <w:gridCol w:w="26"/>
        <w:gridCol w:w="1134"/>
        <w:gridCol w:w="50"/>
        <w:gridCol w:w="990"/>
        <w:gridCol w:w="72"/>
        <w:gridCol w:w="1458"/>
        <w:gridCol w:w="101"/>
        <w:gridCol w:w="1796"/>
      </w:tblGrid>
      <w:tr w:rsidR="00581A14" w:rsidRPr="00041AE8" w:rsidTr="00C35996">
        <w:trPr>
          <w:cantSplit/>
          <w:trHeight w:hRule="exact" w:val="273"/>
        </w:trPr>
        <w:tc>
          <w:tcPr>
            <w:tcW w:w="1409" w:type="dxa"/>
            <w:vMerge w:val="restart"/>
            <w:tcBorders>
              <w:top w:val="single" w:sz="4" w:space="0" w:color="000000"/>
              <w:left w:val="single" w:sz="4" w:space="0" w:color="000000"/>
              <w:bottom w:val="double" w:sz="1" w:space="0" w:color="000000"/>
            </w:tcBorders>
          </w:tcPr>
          <w:p w:rsidR="00581A14" w:rsidRPr="00041AE8" w:rsidRDefault="00581A14" w:rsidP="00041AE8">
            <w:pPr>
              <w:snapToGrid w:val="0"/>
              <w:spacing w:line="240" w:lineRule="auto"/>
              <w:jc w:val="center"/>
              <w:rPr>
                <w:rFonts w:eastAsia="Lucida Sans Unicode"/>
                <w:color w:val="auto"/>
              </w:rPr>
            </w:pPr>
            <w:r w:rsidRPr="00041AE8">
              <w:rPr>
                <w:rFonts w:eastAsia="Lucida Sans Unicode"/>
                <w:color w:val="auto"/>
              </w:rPr>
              <w:t>Podbudowa</w:t>
            </w:r>
          </w:p>
          <w:p w:rsidR="00581A14" w:rsidRPr="00041AE8" w:rsidRDefault="00581A14" w:rsidP="00041AE8">
            <w:pPr>
              <w:spacing w:line="240" w:lineRule="auto"/>
              <w:jc w:val="center"/>
              <w:rPr>
                <w:rFonts w:eastAsia="Lucida Sans Unicode"/>
                <w:color w:val="auto"/>
              </w:rPr>
            </w:pPr>
            <w:r w:rsidRPr="00041AE8">
              <w:rPr>
                <w:rFonts w:eastAsia="Lucida Sans Unicode"/>
                <w:color w:val="auto"/>
              </w:rPr>
              <w:t>z kruszywa o wskaźniku w</w:t>
            </w:r>
            <w:r w:rsidRPr="00041AE8">
              <w:rPr>
                <w:rFonts w:eastAsia="Lucida Sans Unicode"/>
                <w:color w:val="auto"/>
                <w:vertAlign w:val="subscript"/>
              </w:rPr>
              <w:t>noś</w:t>
            </w:r>
            <w:r w:rsidRPr="00041AE8">
              <w:rPr>
                <w:rFonts w:eastAsia="Lucida Sans Unicode"/>
                <w:color w:val="auto"/>
              </w:rPr>
              <w:t xml:space="preserve"> nie mniejszym  niż,   %</w:t>
            </w:r>
          </w:p>
        </w:tc>
        <w:tc>
          <w:tcPr>
            <w:tcW w:w="6932" w:type="dxa"/>
            <w:gridSpan w:val="9"/>
            <w:tcBorders>
              <w:top w:val="single" w:sz="4" w:space="0" w:color="000000"/>
              <w:left w:val="single" w:sz="4" w:space="0" w:color="000000"/>
              <w:bottom w:val="single" w:sz="4" w:space="0" w:color="000000"/>
              <w:right w:val="single" w:sz="4" w:space="0" w:color="000000"/>
            </w:tcBorders>
          </w:tcPr>
          <w:p w:rsidR="00581A14" w:rsidRPr="00041AE8" w:rsidRDefault="00581A14" w:rsidP="00041AE8">
            <w:pPr>
              <w:snapToGrid w:val="0"/>
              <w:spacing w:line="240" w:lineRule="auto"/>
              <w:jc w:val="center"/>
              <w:rPr>
                <w:rFonts w:eastAsia="Lucida Sans Unicode"/>
                <w:color w:val="auto"/>
              </w:rPr>
            </w:pPr>
            <w:r w:rsidRPr="00041AE8">
              <w:rPr>
                <w:rFonts w:eastAsia="Lucida Sans Unicode"/>
                <w:color w:val="auto"/>
              </w:rPr>
              <w:t>Wymagane cechy podbudowy</w:t>
            </w:r>
          </w:p>
        </w:tc>
      </w:tr>
      <w:tr w:rsidR="00581A14" w:rsidRPr="00041AE8" w:rsidTr="00C35996">
        <w:trPr>
          <w:cantSplit/>
          <w:trHeight w:hRule="exact" w:val="1142"/>
        </w:trPr>
        <w:tc>
          <w:tcPr>
            <w:tcW w:w="1409" w:type="dxa"/>
            <w:vMerge/>
            <w:tcBorders>
              <w:top w:val="single" w:sz="4" w:space="0" w:color="000000"/>
              <w:left w:val="single" w:sz="4" w:space="0" w:color="000000"/>
              <w:bottom w:val="double" w:sz="1" w:space="0" w:color="000000"/>
            </w:tcBorders>
          </w:tcPr>
          <w:p w:rsidR="00581A14" w:rsidRPr="00041AE8" w:rsidRDefault="00581A14" w:rsidP="00041AE8">
            <w:pPr>
              <w:spacing w:line="240" w:lineRule="auto"/>
              <w:rPr>
                <w:color w:val="auto"/>
              </w:rPr>
            </w:pPr>
          </w:p>
        </w:tc>
        <w:tc>
          <w:tcPr>
            <w:tcW w:w="1331" w:type="dxa"/>
            <w:gridSpan w:val="2"/>
            <w:vMerge w:val="restart"/>
            <w:tcBorders>
              <w:left w:val="single" w:sz="4" w:space="0" w:color="000000"/>
              <w:bottom w:val="double" w:sz="1" w:space="0" w:color="000000"/>
            </w:tcBorders>
          </w:tcPr>
          <w:p w:rsidR="00581A14" w:rsidRPr="00041AE8" w:rsidRDefault="00581A14" w:rsidP="00041AE8">
            <w:pPr>
              <w:snapToGrid w:val="0"/>
              <w:spacing w:line="240" w:lineRule="auto"/>
              <w:jc w:val="center"/>
              <w:rPr>
                <w:rFonts w:eastAsia="Lucida Sans Unicode"/>
                <w:color w:val="auto"/>
              </w:rPr>
            </w:pPr>
          </w:p>
          <w:p w:rsidR="00581A14" w:rsidRPr="00041AE8" w:rsidRDefault="00581A14" w:rsidP="00041AE8">
            <w:pPr>
              <w:spacing w:line="240" w:lineRule="auto"/>
              <w:jc w:val="center"/>
              <w:rPr>
                <w:rFonts w:eastAsia="Lucida Sans Unicode"/>
                <w:color w:val="auto"/>
              </w:rPr>
            </w:pPr>
            <w:r w:rsidRPr="00041AE8">
              <w:rPr>
                <w:rFonts w:eastAsia="Lucida Sans Unicode"/>
                <w:color w:val="auto"/>
              </w:rPr>
              <w:t>Wskaźnik zagęszczenia I</w:t>
            </w:r>
            <w:r w:rsidRPr="00041AE8">
              <w:rPr>
                <w:rFonts w:eastAsia="Lucida Sans Unicode"/>
                <w:color w:val="auto"/>
                <w:vertAlign w:val="subscript"/>
              </w:rPr>
              <w:t>S</w:t>
            </w:r>
            <w:r w:rsidRPr="00041AE8">
              <w:rPr>
                <w:rFonts w:eastAsia="Lucida Sans Unicode"/>
                <w:color w:val="auto"/>
              </w:rPr>
              <w:t xml:space="preserve">   nie</w:t>
            </w:r>
          </w:p>
          <w:p w:rsidR="00581A14" w:rsidRPr="00041AE8" w:rsidRDefault="00581A14" w:rsidP="00041AE8">
            <w:pPr>
              <w:spacing w:line="240" w:lineRule="auto"/>
              <w:jc w:val="center"/>
              <w:rPr>
                <w:rFonts w:eastAsia="Lucida Sans Unicode"/>
                <w:color w:val="auto"/>
              </w:rPr>
            </w:pPr>
            <w:r w:rsidRPr="00041AE8">
              <w:rPr>
                <w:rFonts w:eastAsia="Lucida Sans Unicode"/>
                <w:color w:val="auto"/>
              </w:rPr>
              <w:t xml:space="preserve">mniejszy niż </w:t>
            </w:r>
          </w:p>
        </w:tc>
        <w:tc>
          <w:tcPr>
            <w:tcW w:w="2246" w:type="dxa"/>
            <w:gridSpan w:val="4"/>
            <w:tcBorders>
              <w:left w:val="single" w:sz="4" w:space="0" w:color="000000"/>
              <w:bottom w:val="single" w:sz="4" w:space="0" w:color="000000"/>
            </w:tcBorders>
          </w:tcPr>
          <w:p w:rsidR="00581A14" w:rsidRPr="00041AE8" w:rsidRDefault="00581A14" w:rsidP="00041AE8">
            <w:pPr>
              <w:snapToGrid w:val="0"/>
              <w:spacing w:line="240" w:lineRule="auto"/>
              <w:jc w:val="center"/>
              <w:rPr>
                <w:rFonts w:eastAsia="Lucida Sans Unicode"/>
                <w:color w:val="auto"/>
              </w:rPr>
            </w:pPr>
          </w:p>
          <w:p w:rsidR="00581A14" w:rsidRPr="00041AE8" w:rsidRDefault="00581A14" w:rsidP="00041AE8">
            <w:pPr>
              <w:spacing w:before="120" w:line="240" w:lineRule="auto"/>
              <w:jc w:val="center"/>
              <w:rPr>
                <w:rFonts w:eastAsia="Lucida Sans Unicode"/>
                <w:color w:val="auto"/>
              </w:rPr>
            </w:pPr>
            <w:r w:rsidRPr="00041AE8">
              <w:rPr>
                <w:rFonts w:eastAsia="Lucida Sans Unicode"/>
                <w:color w:val="auto"/>
              </w:rPr>
              <w:t>Maksymalne ugięcie sprężyste pod kołem, mm</w:t>
            </w:r>
          </w:p>
        </w:tc>
        <w:tc>
          <w:tcPr>
            <w:tcW w:w="3355" w:type="dxa"/>
            <w:gridSpan w:val="3"/>
            <w:tcBorders>
              <w:left w:val="single" w:sz="4" w:space="0" w:color="000000"/>
              <w:bottom w:val="single" w:sz="4" w:space="0" w:color="000000"/>
              <w:right w:val="single" w:sz="4" w:space="0" w:color="000000"/>
            </w:tcBorders>
          </w:tcPr>
          <w:p w:rsidR="00581A14" w:rsidRPr="00041AE8" w:rsidRDefault="00581A14" w:rsidP="00041AE8">
            <w:pPr>
              <w:snapToGrid w:val="0"/>
              <w:spacing w:before="180" w:line="240" w:lineRule="auto"/>
              <w:jc w:val="center"/>
              <w:rPr>
                <w:rFonts w:eastAsia="Lucida Sans Unicode"/>
                <w:color w:val="auto"/>
              </w:rPr>
            </w:pPr>
            <w:r w:rsidRPr="00041AE8">
              <w:rPr>
                <w:rFonts w:eastAsia="Lucida Sans Unicode"/>
                <w:color w:val="auto"/>
              </w:rPr>
              <w:t>Minimalny moduł odkształ-cenia mierzony płytą o średnicy 30 cm, MPa</w:t>
            </w:r>
          </w:p>
        </w:tc>
      </w:tr>
      <w:tr w:rsidR="00581A14" w:rsidRPr="00041AE8" w:rsidTr="00C35996">
        <w:trPr>
          <w:cantSplit/>
        </w:trPr>
        <w:tc>
          <w:tcPr>
            <w:tcW w:w="1409" w:type="dxa"/>
            <w:vMerge/>
            <w:tcBorders>
              <w:top w:val="single" w:sz="4" w:space="0" w:color="000000"/>
              <w:left w:val="single" w:sz="4" w:space="0" w:color="000000"/>
              <w:bottom w:val="double" w:sz="1" w:space="0" w:color="000000"/>
            </w:tcBorders>
          </w:tcPr>
          <w:p w:rsidR="00581A14" w:rsidRPr="00041AE8" w:rsidRDefault="00581A14" w:rsidP="00041AE8">
            <w:pPr>
              <w:spacing w:line="240" w:lineRule="auto"/>
              <w:rPr>
                <w:color w:val="auto"/>
              </w:rPr>
            </w:pPr>
          </w:p>
        </w:tc>
        <w:tc>
          <w:tcPr>
            <w:tcW w:w="1331" w:type="dxa"/>
            <w:gridSpan w:val="2"/>
            <w:vMerge/>
            <w:tcBorders>
              <w:left w:val="single" w:sz="4" w:space="0" w:color="000000"/>
              <w:bottom w:val="double" w:sz="1" w:space="0" w:color="000000"/>
            </w:tcBorders>
          </w:tcPr>
          <w:p w:rsidR="00581A14" w:rsidRPr="00041AE8" w:rsidRDefault="00581A14" w:rsidP="00041AE8">
            <w:pPr>
              <w:spacing w:line="240" w:lineRule="auto"/>
              <w:rPr>
                <w:color w:val="auto"/>
              </w:rPr>
            </w:pPr>
          </w:p>
        </w:tc>
        <w:tc>
          <w:tcPr>
            <w:tcW w:w="1184" w:type="dxa"/>
            <w:gridSpan w:val="2"/>
            <w:tcBorders>
              <w:left w:val="single" w:sz="4" w:space="0" w:color="000000"/>
              <w:bottom w:val="double" w:sz="1" w:space="0" w:color="000000"/>
            </w:tcBorders>
          </w:tcPr>
          <w:p w:rsidR="00581A14" w:rsidRPr="00041AE8" w:rsidRDefault="00581A14" w:rsidP="00041AE8">
            <w:pPr>
              <w:snapToGrid w:val="0"/>
              <w:spacing w:before="60" w:line="240" w:lineRule="auto"/>
              <w:jc w:val="center"/>
              <w:rPr>
                <w:rFonts w:eastAsia="Lucida Sans Unicode"/>
                <w:color w:val="auto"/>
              </w:rPr>
            </w:pPr>
            <w:r w:rsidRPr="00041AE8">
              <w:rPr>
                <w:rFonts w:eastAsia="Lucida Sans Unicode"/>
                <w:color w:val="auto"/>
              </w:rPr>
              <w:t>40 kN</w:t>
            </w:r>
          </w:p>
        </w:tc>
        <w:tc>
          <w:tcPr>
            <w:tcW w:w="1062" w:type="dxa"/>
            <w:gridSpan w:val="2"/>
            <w:tcBorders>
              <w:left w:val="single" w:sz="4" w:space="0" w:color="000000"/>
              <w:bottom w:val="double" w:sz="1" w:space="0" w:color="000000"/>
            </w:tcBorders>
          </w:tcPr>
          <w:p w:rsidR="00581A14" w:rsidRPr="00041AE8" w:rsidRDefault="00581A14" w:rsidP="00041AE8">
            <w:pPr>
              <w:snapToGrid w:val="0"/>
              <w:spacing w:before="60" w:line="240" w:lineRule="auto"/>
              <w:jc w:val="center"/>
              <w:rPr>
                <w:rFonts w:eastAsia="Lucida Sans Unicode"/>
                <w:color w:val="auto"/>
              </w:rPr>
            </w:pPr>
            <w:r w:rsidRPr="00041AE8">
              <w:rPr>
                <w:rFonts w:eastAsia="Lucida Sans Unicode"/>
                <w:color w:val="auto"/>
              </w:rPr>
              <w:t>50 kN</w:t>
            </w:r>
          </w:p>
        </w:tc>
        <w:tc>
          <w:tcPr>
            <w:tcW w:w="1559" w:type="dxa"/>
            <w:gridSpan w:val="2"/>
            <w:tcBorders>
              <w:left w:val="single" w:sz="4" w:space="0" w:color="000000"/>
              <w:bottom w:val="double" w:sz="1" w:space="0" w:color="000000"/>
            </w:tcBorders>
          </w:tcPr>
          <w:p w:rsidR="00581A14" w:rsidRPr="00041AE8" w:rsidRDefault="00581A14" w:rsidP="00041AE8">
            <w:pPr>
              <w:snapToGrid w:val="0"/>
              <w:spacing w:line="240" w:lineRule="auto"/>
              <w:jc w:val="center"/>
              <w:rPr>
                <w:rFonts w:eastAsia="Lucida Sans Unicode"/>
                <w:color w:val="auto"/>
                <w:vertAlign w:val="subscript"/>
              </w:rPr>
            </w:pPr>
            <w:r w:rsidRPr="00041AE8">
              <w:rPr>
                <w:rFonts w:eastAsia="Lucida Sans Unicode"/>
                <w:color w:val="auto"/>
              </w:rPr>
              <w:t>od pierwszego obciążenia E</w:t>
            </w:r>
            <w:r w:rsidRPr="00041AE8">
              <w:rPr>
                <w:rFonts w:eastAsia="Lucida Sans Unicode"/>
                <w:color w:val="auto"/>
                <w:vertAlign w:val="subscript"/>
              </w:rPr>
              <w:t>1</w:t>
            </w:r>
          </w:p>
        </w:tc>
        <w:tc>
          <w:tcPr>
            <w:tcW w:w="1796" w:type="dxa"/>
            <w:tcBorders>
              <w:left w:val="single" w:sz="4" w:space="0" w:color="000000"/>
              <w:bottom w:val="double" w:sz="1" w:space="0" w:color="000000"/>
              <w:right w:val="single" w:sz="4" w:space="0" w:color="000000"/>
            </w:tcBorders>
          </w:tcPr>
          <w:p w:rsidR="00581A14" w:rsidRPr="00041AE8" w:rsidRDefault="00581A14" w:rsidP="00041AE8">
            <w:pPr>
              <w:snapToGrid w:val="0"/>
              <w:spacing w:line="240" w:lineRule="auto"/>
              <w:jc w:val="center"/>
              <w:rPr>
                <w:rFonts w:eastAsia="Lucida Sans Unicode"/>
                <w:color w:val="auto"/>
                <w:vertAlign w:val="subscript"/>
              </w:rPr>
            </w:pPr>
            <w:r w:rsidRPr="00041AE8">
              <w:rPr>
                <w:rFonts w:eastAsia="Lucida Sans Unicode"/>
                <w:color w:val="auto"/>
              </w:rPr>
              <w:t>od drugiego obciążenia E</w:t>
            </w:r>
            <w:r w:rsidRPr="00041AE8">
              <w:rPr>
                <w:rFonts w:eastAsia="Lucida Sans Unicode"/>
                <w:color w:val="auto"/>
                <w:vertAlign w:val="subscript"/>
              </w:rPr>
              <w:t>2</w:t>
            </w:r>
          </w:p>
        </w:tc>
      </w:tr>
      <w:tr w:rsidR="00581A14" w:rsidRPr="00041AE8" w:rsidTr="00C35996">
        <w:tc>
          <w:tcPr>
            <w:tcW w:w="1409" w:type="dxa"/>
            <w:tcBorders>
              <w:left w:val="single" w:sz="4" w:space="0" w:color="000000"/>
              <w:bottom w:val="single" w:sz="4" w:space="0" w:color="000000"/>
            </w:tcBorders>
          </w:tcPr>
          <w:p w:rsidR="00581A14" w:rsidRPr="00041AE8" w:rsidRDefault="00581A14" w:rsidP="00041AE8">
            <w:pPr>
              <w:spacing w:after="60" w:line="240" w:lineRule="auto"/>
              <w:jc w:val="center"/>
              <w:rPr>
                <w:rFonts w:eastAsia="Lucida Sans Unicode"/>
                <w:color w:val="auto"/>
              </w:rPr>
            </w:pPr>
            <w:r w:rsidRPr="00041AE8">
              <w:rPr>
                <w:rFonts w:eastAsia="Lucida Sans Unicode"/>
                <w:color w:val="auto"/>
              </w:rPr>
              <w:t>100</w:t>
            </w:r>
          </w:p>
        </w:tc>
        <w:tc>
          <w:tcPr>
            <w:tcW w:w="1305" w:type="dxa"/>
            <w:tcBorders>
              <w:left w:val="single" w:sz="4" w:space="0" w:color="000000"/>
              <w:bottom w:val="single" w:sz="4" w:space="0" w:color="000000"/>
            </w:tcBorders>
          </w:tcPr>
          <w:p w:rsidR="00581A14" w:rsidRPr="00041AE8" w:rsidRDefault="00581A14" w:rsidP="00041AE8">
            <w:pPr>
              <w:spacing w:line="240" w:lineRule="auto"/>
              <w:jc w:val="center"/>
              <w:rPr>
                <w:rFonts w:eastAsia="Lucida Sans Unicode"/>
                <w:color w:val="auto"/>
              </w:rPr>
            </w:pPr>
            <w:r w:rsidRPr="00041AE8">
              <w:rPr>
                <w:rFonts w:eastAsia="Lucida Sans Unicode"/>
                <w:color w:val="auto"/>
              </w:rPr>
              <w:t>1,00</w:t>
            </w:r>
          </w:p>
          <w:p w:rsidR="00581A14" w:rsidRPr="00041AE8" w:rsidRDefault="00581A14" w:rsidP="00041AE8">
            <w:pPr>
              <w:spacing w:line="240" w:lineRule="auto"/>
              <w:jc w:val="center"/>
              <w:rPr>
                <w:rFonts w:eastAsia="Lucida Sans Unicode"/>
                <w:color w:val="auto"/>
              </w:rPr>
            </w:pPr>
          </w:p>
        </w:tc>
        <w:tc>
          <w:tcPr>
            <w:tcW w:w="1160" w:type="dxa"/>
            <w:gridSpan w:val="2"/>
            <w:tcBorders>
              <w:left w:val="single" w:sz="4" w:space="0" w:color="000000"/>
              <w:bottom w:val="single" w:sz="4" w:space="0" w:color="000000"/>
            </w:tcBorders>
          </w:tcPr>
          <w:p w:rsidR="00581A14" w:rsidRPr="00041AE8" w:rsidRDefault="00581A14" w:rsidP="00041AE8">
            <w:pPr>
              <w:snapToGrid w:val="0"/>
              <w:spacing w:before="60" w:line="240" w:lineRule="auto"/>
              <w:jc w:val="center"/>
              <w:rPr>
                <w:rFonts w:eastAsia="Lucida Sans Unicode"/>
                <w:color w:val="auto"/>
              </w:rPr>
            </w:pPr>
            <w:r w:rsidRPr="00041AE8">
              <w:rPr>
                <w:rFonts w:eastAsia="Lucida Sans Unicode"/>
                <w:color w:val="auto"/>
              </w:rPr>
              <w:t>1,25</w:t>
            </w:r>
          </w:p>
          <w:p w:rsidR="00581A14" w:rsidRPr="00041AE8" w:rsidRDefault="00581A14" w:rsidP="00041AE8">
            <w:pPr>
              <w:spacing w:line="240" w:lineRule="auto"/>
              <w:jc w:val="center"/>
              <w:rPr>
                <w:rFonts w:eastAsia="Lucida Sans Unicode"/>
                <w:color w:val="auto"/>
              </w:rPr>
            </w:pPr>
          </w:p>
        </w:tc>
        <w:tc>
          <w:tcPr>
            <w:tcW w:w="1040" w:type="dxa"/>
            <w:gridSpan w:val="2"/>
            <w:tcBorders>
              <w:left w:val="single" w:sz="4" w:space="0" w:color="000000"/>
              <w:bottom w:val="single" w:sz="4" w:space="0" w:color="000000"/>
            </w:tcBorders>
          </w:tcPr>
          <w:p w:rsidR="00581A14" w:rsidRPr="00041AE8" w:rsidRDefault="00581A14" w:rsidP="00041AE8">
            <w:pPr>
              <w:snapToGrid w:val="0"/>
              <w:spacing w:before="60" w:line="240" w:lineRule="auto"/>
              <w:jc w:val="center"/>
              <w:rPr>
                <w:rFonts w:eastAsia="Lucida Sans Unicode"/>
                <w:color w:val="auto"/>
              </w:rPr>
            </w:pPr>
            <w:r w:rsidRPr="00041AE8">
              <w:rPr>
                <w:rFonts w:eastAsia="Lucida Sans Unicode"/>
                <w:color w:val="auto"/>
              </w:rPr>
              <w:t>1,40</w:t>
            </w:r>
          </w:p>
          <w:p w:rsidR="00581A14" w:rsidRPr="00041AE8" w:rsidRDefault="00581A14" w:rsidP="00041AE8">
            <w:pPr>
              <w:spacing w:line="240" w:lineRule="auto"/>
              <w:jc w:val="center"/>
              <w:rPr>
                <w:rFonts w:eastAsia="Lucida Sans Unicode"/>
                <w:color w:val="auto"/>
              </w:rPr>
            </w:pPr>
          </w:p>
        </w:tc>
        <w:tc>
          <w:tcPr>
            <w:tcW w:w="1530" w:type="dxa"/>
            <w:gridSpan w:val="2"/>
            <w:tcBorders>
              <w:left w:val="single" w:sz="4" w:space="0" w:color="000000"/>
              <w:bottom w:val="single" w:sz="4" w:space="0" w:color="000000"/>
            </w:tcBorders>
          </w:tcPr>
          <w:p w:rsidR="00581A14" w:rsidRPr="00041AE8" w:rsidRDefault="00581A14" w:rsidP="00041AE8">
            <w:pPr>
              <w:spacing w:line="240" w:lineRule="auto"/>
              <w:jc w:val="center"/>
              <w:rPr>
                <w:rFonts w:eastAsia="Lucida Sans Unicode"/>
                <w:color w:val="auto"/>
              </w:rPr>
            </w:pPr>
            <w:r w:rsidRPr="00041AE8">
              <w:rPr>
                <w:rFonts w:eastAsia="Lucida Sans Unicode"/>
                <w:color w:val="auto"/>
              </w:rPr>
              <w:t>100</w:t>
            </w:r>
          </w:p>
        </w:tc>
        <w:tc>
          <w:tcPr>
            <w:tcW w:w="1897" w:type="dxa"/>
            <w:gridSpan w:val="2"/>
            <w:tcBorders>
              <w:left w:val="single" w:sz="4" w:space="0" w:color="000000"/>
              <w:bottom w:val="single" w:sz="4" w:space="0" w:color="000000"/>
              <w:right w:val="single" w:sz="4" w:space="0" w:color="000000"/>
            </w:tcBorders>
          </w:tcPr>
          <w:p w:rsidR="00581A14" w:rsidRPr="00041AE8" w:rsidRDefault="00581A14" w:rsidP="00041AE8">
            <w:pPr>
              <w:snapToGrid w:val="0"/>
              <w:spacing w:before="60" w:line="240" w:lineRule="auto"/>
              <w:jc w:val="center"/>
              <w:rPr>
                <w:rFonts w:eastAsia="Lucida Sans Unicode"/>
                <w:color w:val="auto"/>
              </w:rPr>
            </w:pPr>
            <w:r w:rsidRPr="00041AE8">
              <w:rPr>
                <w:rFonts w:eastAsia="Lucida Sans Unicode"/>
                <w:color w:val="auto"/>
              </w:rPr>
              <w:t>140</w:t>
            </w:r>
          </w:p>
        </w:tc>
      </w:tr>
    </w:tbl>
    <w:p w:rsidR="00581A14" w:rsidRPr="00041AE8" w:rsidRDefault="00581A14" w:rsidP="00041AE8">
      <w:pPr>
        <w:spacing w:after="0" w:line="240" w:lineRule="auto"/>
        <w:rPr>
          <w:rFonts w:eastAsia="TimesNewRomanPS-BoldMT"/>
          <w:b/>
          <w:color w:val="auto"/>
        </w:rPr>
      </w:pPr>
    </w:p>
    <w:p w:rsidR="00581A14" w:rsidRPr="00041AE8" w:rsidRDefault="00581A14" w:rsidP="00041AE8">
      <w:pPr>
        <w:spacing w:after="0" w:line="240" w:lineRule="auto"/>
        <w:rPr>
          <w:rFonts w:eastAsia="TimesNewRomanPS-BoldMT"/>
          <w:b/>
          <w:color w:val="auto"/>
        </w:rPr>
      </w:pPr>
      <w:r w:rsidRPr="00041AE8">
        <w:rPr>
          <w:rFonts w:eastAsia="TimesNewRomanPS-BoldMT"/>
          <w:b/>
          <w:color w:val="auto"/>
        </w:rPr>
        <w:t>6.4. Zasady postępowania z wadliwie wykonanymi odcinkami podbudowy</w:t>
      </w:r>
    </w:p>
    <w:p w:rsidR="00581A14" w:rsidRPr="00041AE8" w:rsidRDefault="00581A14" w:rsidP="00041AE8">
      <w:pPr>
        <w:spacing w:after="0" w:line="240" w:lineRule="auto"/>
        <w:rPr>
          <w:rFonts w:eastAsia="TimesNewRomanPS-BoldMT"/>
          <w:b/>
          <w:color w:val="auto"/>
        </w:rPr>
      </w:pPr>
      <w:r w:rsidRPr="00041AE8">
        <w:rPr>
          <w:rFonts w:eastAsia="TimesNewRomanPS-BoldMT"/>
          <w:b/>
          <w:color w:val="auto"/>
        </w:rPr>
        <w:t>6.4.1. Niewłaściwe cechy geometryczne podbudowy</w:t>
      </w:r>
    </w:p>
    <w:p w:rsidR="00581A14" w:rsidRPr="00041AE8" w:rsidRDefault="00581A14" w:rsidP="00041AE8">
      <w:pPr>
        <w:spacing w:after="0" w:line="240" w:lineRule="auto"/>
        <w:rPr>
          <w:rFonts w:eastAsia="TimesNewRomanPSMT"/>
          <w:color w:val="auto"/>
        </w:rPr>
      </w:pPr>
      <w:r w:rsidRPr="00041AE8">
        <w:rPr>
          <w:rFonts w:eastAsia="TimesNewRomanPSMT"/>
          <w:color w:val="auto"/>
        </w:rPr>
        <w:t>Wszystkie powierzchnie podbudowy, które wykazują większe odchylenia cech geometrycznych od określonych w pkt. 6.2. powinny być naprawione przez spulchnienie lub zerwanie do głębokości co najmniej 10 cm, wyrównanie i powtórne zagęszczenie. Dodanie nowego materiału bez spulchnienia wykonanej warstwy jest niedopuszczalne.</w:t>
      </w:r>
    </w:p>
    <w:p w:rsidR="00581A14" w:rsidRPr="00041AE8" w:rsidRDefault="00581A14" w:rsidP="00041AE8">
      <w:pPr>
        <w:spacing w:after="0" w:line="240" w:lineRule="auto"/>
        <w:rPr>
          <w:rFonts w:eastAsia="TimesNewRomanPS-BoldMT"/>
          <w:b/>
          <w:color w:val="auto"/>
        </w:rPr>
      </w:pPr>
      <w:r w:rsidRPr="00041AE8">
        <w:rPr>
          <w:rFonts w:eastAsia="TimesNewRomanPS-BoldMT"/>
          <w:b/>
          <w:color w:val="auto"/>
        </w:rPr>
        <w:t>6.4.2. Niewłaściwa grubość podbudowy</w:t>
      </w:r>
    </w:p>
    <w:p w:rsidR="00581A14" w:rsidRPr="00041AE8" w:rsidRDefault="00581A14" w:rsidP="00041AE8">
      <w:pPr>
        <w:spacing w:after="0" w:line="240" w:lineRule="auto"/>
        <w:rPr>
          <w:rFonts w:eastAsia="TimesNewRomanPSMT"/>
          <w:color w:val="auto"/>
        </w:rPr>
      </w:pPr>
      <w:r w:rsidRPr="00041AE8">
        <w:rPr>
          <w:rFonts w:eastAsia="TimesNewRomanPSMT"/>
          <w:color w:val="auto"/>
        </w:rPr>
        <w:t>Na wszystkich powierzchniach wadliwych pod względem grubości Wykonawca wykona naprawę podbudowy.</w:t>
      </w:r>
    </w:p>
    <w:p w:rsidR="00581A14" w:rsidRPr="00041AE8" w:rsidRDefault="00581A14" w:rsidP="00041AE8">
      <w:pPr>
        <w:spacing w:after="0" w:line="240" w:lineRule="auto"/>
        <w:rPr>
          <w:rFonts w:eastAsia="TimesNewRomanPSMT"/>
          <w:color w:val="auto"/>
        </w:rPr>
      </w:pPr>
      <w:r w:rsidRPr="00041AE8">
        <w:rPr>
          <w:rFonts w:eastAsia="TimesNewRomanPSMT"/>
          <w:color w:val="auto"/>
        </w:rPr>
        <w:t>Powierzchnie powinny być naprawione przez spulchnienie lub wybranie warstwy na odpowiednią głębokość</w:t>
      </w:r>
    </w:p>
    <w:p w:rsidR="00581A14" w:rsidRPr="00041AE8" w:rsidRDefault="00581A14" w:rsidP="00041AE8">
      <w:pPr>
        <w:spacing w:after="0" w:line="240" w:lineRule="auto"/>
        <w:rPr>
          <w:rFonts w:eastAsia="TimesNewRomanPSMT"/>
          <w:color w:val="auto"/>
        </w:rPr>
      </w:pPr>
      <w:r w:rsidRPr="00041AE8">
        <w:rPr>
          <w:rFonts w:eastAsia="TimesNewRomanPSMT"/>
          <w:color w:val="auto"/>
        </w:rPr>
        <w:t>zgodnie z decyzją Inżyniera, uzupełnione nowym materiałem o odpowiednich właściwościach i ponownie</w:t>
      </w:r>
    </w:p>
    <w:p w:rsidR="00581A14" w:rsidRPr="00041AE8" w:rsidRDefault="00581A14" w:rsidP="00041AE8">
      <w:pPr>
        <w:spacing w:after="0" w:line="240" w:lineRule="auto"/>
        <w:rPr>
          <w:rFonts w:eastAsia="TimesNewRomanPSMT"/>
          <w:color w:val="auto"/>
        </w:rPr>
      </w:pPr>
      <w:r w:rsidRPr="00041AE8">
        <w:rPr>
          <w:rFonts w:eastAsia="TimesNewRomanPSMT"/>
          <w:color w:val="auto"/>
        </w:rPr>
        <w:t>zagęszczone. Roboty te Wykonawca wykona na własny koszt. Po wykonaniu tych Robót nastąpi ponowny</w:t>
      </w:r>
    </w:p>
    <w:p w:rsidR="00581A14" w:rsidRPr="00041AE8" w:rsidRDefault="00581A14" w:rsidP="00041AE8">
      <w:pPr>
        <w:spacing w:after="0" w:line="240" w:lineRule="auto"/>
        <w:rPr>
          <w:rFonts w:eastAsia="TimesNewRomanPSMT"/>
          <w:color w:val="auto"/>
        </w:rPr>
      </w:pPr>
      <w:r w:rsidRPr="00041AE8">
        <w:rPr>
          <w:rFonts w:eastAsia="TimesNewRomanPSMT"/>
          <w:color w:val="auto"/>
        </w:rPr>
        <w:t>pomiar i ocena grubości warstwy na koszt Wykonawcy.</w:t>
      </w:r>
    </w:p>
    <w:p w:rsidR="00581A14" w:rsidRPr="00041AE8" w:rsidRDefault="00581A14" w:rsidP="00041AE8">
      <w:pPr>
        <w:spacing w:after="0" w:line="240" w:lineRule="auto"/>
        <w:rPr>
          <w:rFonts w:eastAsia="TimesNewRomanPS-BoldMT"/>
          <w:b/>
          <w:color w:val="auto"/>
        </w:rPr>
      </w:pPr>
      <w:r w:rsidRPr="00041AE8">
        <w:rPr>
          <w:rFonts w:eastAsia="TimesNewRomanPS-BoldMT"/>
          <w:b/>
          <w:color w:val="auto"/>
        </w:rPr>
        <w:t>6.4.3. Niewłaściwa nośność podbudowy</w:t>
      </w:r>
    </w:p>
    <w:p w:rsidR="00581A14" w:rsidRPr="00041AE8" w:rsidRDefault="00581A14" w:rsidP="00041AE8">
      <w:pPr>
        <w:spacing w:after="0" w:line="240" w:lineRule="auto"/>
        <w:rPr>
          <w:rFonts w:eastAsia="TimesNewRomanPSMT"/>
          <w:color w:val="auto"/>
        </w:rPr>
      </w:pPr>
      <w:r w:rsidRPr="00041AE8">
        <w:rPr>
          <w:rFonts w:eastAsia="TimesNewRomanPSMT"/>
          <w:color w:val="auto"/>
        </w:rPr>
        <w:t>Jeżeli nośność podbudowy będzie mniejsza od wymaganej, to Wykonawca wykona wszelkie roboty niezbędne do zapewnienia wymaganej nośności, zalecone przez Inżyniera.</w:t>
      </w:r>
    </w:p>
    <w:p w:rsidR="00581A14" w:rsidRPr="00041AE8" w:rsidRDefault="00581A14" w:rsidP="00041AE8">
      <w:pPr>
        <w:spacing w:after="0" w:line="240" w:lineRule="auto"/>
        <w:rPr>
          <w:rFonts w:eastAsia="TimesNewRomanPSMT"/>
          <w:color w:val="auto"/>
        </w:rPr>
      </w:pPr>
      <w:r w:rsidRPr="00041AE8">
        <w:rPr>
          <w:rFonts w:eastAsia="TimesNewRomanPSMT"/>
          <w:color w:val="auto"/>
        </w:rPr>
        <w:t>Koszty dodatkowych robót poniesie Wykonawca podbudowy tylko wtedy, gdy zaniżenie nośności podbudowy wynikło z niewłaściwego wykonania robót przez Wykonawcę.</w:t>
      </w:r>
    </w:p>
    <w:p w:rsidR="00581A14" w:rsidRPr="00041AE8" w:rsidRDefault="00581A14" w:rsidP="00041AE8">
      <w:pPr>
        <w:spacing w:after="0" w:line="240" w:lineRule="auto"/>
        <w:rPr>
          <w:rFonts w:eastAsia="TimesNewRomanPS-BoldMT"/>
          <w:b/>
          <w:color w:val="auto"/>
        </w:rPr>
      </w:pPr>
      <w:r w:rsidRPr="00041AE8">
        <w:rPr>
          <w:rFonts w:eastAsia="TimesNewRomanPS-BoldMT"/>
          <w:b/>
          <w:color w:val="auto"/>
        </w:rPr>
        <w:t>7. OBMIAR ROBÓT</w:t>
      </w:r>
    </w:p>
    <w:p w:rsidR="00581A14" w:rsidRPr="00041AE8" w:rsidRDefault="00581A14" w:rsidP="00041AE8">
      <w:pPr>
        <w:spacing w:after="0" w:line="240" w:lineRule="auto"/>
        <w:rPr>
          <w:rFonts w:eastAsia="TimesNewRomanPSMT"/>
          <w:color w:val="auto"/>
        </w:rPr>
      </w:pPr>
      <w:r w:rsidRPr="00041AE8">
        <w:rPr>
          <w:rFonts w:eastAsia="TimesNewRomanPSMT"/>
          <w:color w:val="auto"/>
        </w:rPr>
        <w:t>Ogólne zasady obmiaru robót podano w ST D-00.00.00 „Wymagania ogólne” pkt. 7.</w:t>
      </w:r>
    </w:p>
    <w:p w:rsidR="00581A14" w:rsidRPr="00041AE8" w:rsidRDefault="00581A14" w:rsidP="00041AE8">
      <w:pPr>
        <w:spacing w:after="0" w:line="240" w:lineRule="auto"/>
        <w:rPr>
          <w:rFonts w:eastAsia="TimesNewRomanPS-BoldMT"/>
          <w:b/>
          <w:color w:val="auto"/>
        </w:rPr>
      </w:pPr>
      <w:r w:rsidRPr="00041AE8">
        <w:rPr>
          <w:rFonts w:eastAsia="TimesNewRomanPS-BoldMT"/>
          <w:b/>
          <w:color w:val="auto"/>
        </w:rPr>
        <w:t>7.1 Jednostka obmiarowa</w:t>
      </w:r>
    </w:p>
    <w:p w:rsidR="00581A14" w:rsidRPr="00041AE8" w:rsidRDefault="00581A14" w:rsidP="00041AE8">
      <w:pPr>
        <w:spacing w:after="0" w:line="240" w:lineRule="auto"/>
        <w:rPr>
          <w:rFonts w:eastAsia="TimesNewRomanPSMT"/>
          <w:color w:val="auto"/>
        </w:rPr>
      </w:pPr>
      <w:r w:rsidRPr="00041AE8">
        <w:rPr>
          <w:rFonts w:eastAsia="TimesNewRomanPSMT"/>
          <w:color w:val="auto"/>
        </w:rPr>
        <w:t>Jednostką obmiarową jest 1 m2 (metr kwadratowy) wykonanej podbudowy z kruszywa łamanego</w:t>
      </w:r>
    </w:p>
    <w:p w:rsidR="00581A14" w:rsidRPr="00041AE8" w:rsidRDefault="00581A14" w:rsidP="00041AE8">
      <w:pPr>
        <w:spacing w:after="0" w:line="240" w:lineRule="auto"/>
        <w:rPr>
          <w:rFonts w:eastAsia="TimesNewRomanPSMT"/>
          <w:color w:val="auto"/>
        </w:rPr>
      </w:pPr>
      <w:r w:rsidRPr="00041AE8">
        <w:rPr>
          <w:rFonts w:eastAsia="TimesNewRomanPSMT"/>
          <w:color w:val="auto"/>
        </w:rPr>
        <w:t>stabilizowanego mechanicznie o określonej grubości.</w:t>
      </w:r>
    </w:p>
    <w:p w:rsidR="00581A14" w:rsidRPr="00041AE8" w:rsidRDefault="00581A14" w:rsidP="00041AE8">
      <w:pPr>
        <w:spacing w:after="0" w:line="240" w:lineRule="auto"/>
        <w:rPr>
          <w:rFonts w:eastAsia="TimesNewRomanPS-BoldMT"/>
          <w:b/>
          <w:color w:val="auto"/>
        </w:rPr>
      </w:pPr>
      <w:r w:rsidRPr="00041AE8">
        <w:rPr>
          <w:rFonts w:eastAsia="TimesNewRomanPS-BoldMT"/>
          <w:b/>
          <w:color w:val="auto"/>
        </w:rPr>
        <w:t>8. ODBIÓR ROBÓT</w:t>
      </w:r>
    </w:p>
    <w:p w:rsidR="00581A14" w:rsidRPr="00041AE8" w:rsidRDefault="00581A14" w:rsidP="00041AE8">
      <w:pPr>
        <w:spacing w:after="0" w:line="240" w:lineRule="auto"/>
        <w:rPr>
          <w:rFonts w:eastAsia="TimesNewRomanPSMT"/>
          <w:color w:val="auto"/>
        </w:rPr>
      </w:pPr>
      <w:r w:rsidRPr="00041AE8">
        <w:rPr>
          <w:rFonts w:eastAsia="TimesNewRomanPSMT"/>
          <w:color w:val="auto"/>
        </w:rPr>
        <w:t>Ogólne zasady odbioru Robót podano w ST D-00.00.00. "Wymagania ogólne" pkt. 8.</w:t>
      </w:r>
    </w:p>
    <w:p w:rsidR="00581A14" w:rsidRPr="00041AE8" w:rsidRDefault="00581A14" w:rsidP="00041AE8">
      <w:pPr>
        <w:spacing w:after="0" w:line="240" w:lineRule="auto"/>
        <w:rPr>
          <w:rFonts w:eastAsia="TimesNewRomanPSMT"/>
          <w:color w:val="auto"/>
        </w:rPr>
      </w:pPr>
      <w:r w:rsidRPr="00041AE8">
        <w:rPr>
          <w:rFonts w:eastAsia="TimesNewRomanPSMT"/>
          <w:color w:val="auto"/>
        </w:rPr>
        <w:t>Roboty uznaje się za wykonane zgodnie z Dokumentacją Projektową i ST jeżeli wszystkie badania i pomiary</w:t>
      </w:r>
    </w:p>
    <w:p w:rsidR="00581A14" w:rsidRPr="00041AE8" w:rsidRDefault="00581A14" w:rsidP="00041AE8">
      <w:pPr>
        <w:spacing w:after="0" w:line="240" w:lineRule="auto"/>
        <w:rPr>
          <w:rFonts w:eastAsia="TimesNewRomanPSMT"/>
          <w:color w:val="auto"/>
        </w:rPr>
      </w:pPr>
      <w:r w:rsidRPr="00041AE8">
        <w:rPr>
          <w:rFonts w:eastAsia="TimesNewRomanPSMT"/>
          <w:color w:val="auto"/>
        </w:rPr>
        <w:t>z zachowaniem tolerancji wg pkt. 6 dały wyniki pozytywne.</w:t>
      </w:r>
    </w:p>
    <w:p w:rsidR="00581A14" w:rsidRPr="00041AE8" w:rsidRDefault="00581A14" w:rsidP="00041AE8">
      <w:pPr>
        <w:spacing w:after="0" w:line="240" w:lineRule="auto"/>
        <w:rPr>
          <w:rFonts w:eastAsia="TimesNewRomanPS-BoldMT"/>
          <w:b/>
          <w:color w:val="auto"/>
        </w:rPr>
      </w:pPr>
      <w:r w:rsidRPr="00041AE8">
        <w:rPr>
          <w:rFonts w:eastAsia="TimesNewRomanPS-BoldMT"/>
          <w:b/>
          <w:color w:val="auto"/>
        </w:rPr>
        <w:t>9. PODSTAWA PŁATNOŚCI</w:t>
      </w:r>
    </w:p>
    <w:p w:rsidR="00581A14" w:rsidRPr="00041AE8" w:rsidRDefault="00581A14" w:rsidP="00041AE8">
      <w:pPr>
        <w:spacing w:after="0" w:line="240" w:lineRule="auto"/>
        <w:rPr>
          <w:rFonts w:eastAsia="TimesNewRomanPSMT"/>
          <w:color w:val="auto"/>
        </w:rPr>
      </w:pPr>
      <w:r w:rsidRPr="00041AE8">
        <w:rPr>
          <w:rFonts w:eastAsia="TimesNewRomanPSMT"/>
          <w:color w:val="auto"/>
        </w:rPr>
        <w:t>Ogólne ustalenia dotyczące podstawy płatności podano w ST D-00.00.00 „Wymagania ogólne” pkt. 9.</w:t>
      </w:r>
    </w:p>
    <w:p w:rsidR="00581A14" w:rsidRPr="00041AE8" w:rsidRDefault="00581A14" w:rsidP="00041AE8">
      <w:pPr>
        <w:spacing w:after="0" w:line="240" w:lineRule="auto"/>
        <w:rPr>
          <w:rFonts w:eastAsia="TimesNewRomanPS-BoldMT"/>
          <w:b/>
          <w:color w:val="auto"/>
        </w:rPr>
      </w:pPr>
      <w:r w:rsidRPr="00041AE8">
        <w:rPr>
          <w:rFonts w:eastAsia="TimesNewRomanPS-BoldMT"/>
          <w:b/>
          <w:color w:val="auto"/>
        </w:rPr>
        <w:t>9.1. Cena jednostki obmiarowej</w:t>
      </w:r>
    </w:p>
    <w:p w:rsidR="00581A14" w:rsidRPr="00041AE8" w:rsidRDefault="00581A14" w:rsidP="00041AE8">
      <w:pPr>
        <w:spacing w:after="0" w:line="240" w:lineRule="auto"/>
        <w:rPr>
          <w:rFonts w:eastAsia="TimesNewRomanPSMT"/>
          <w:color w:val="auto"/>
        </w:rPr>
      </w:pPr>
      <w:r w:rsidRPr="00041AE8">
        <w:rPr>
          <w:rFonts w:eastAsia="TimesNewRomanPSMT"/>
          <w:color w:val="auto"/>
        </w:rPr>
        <w:t>Cena jednostkowa wykonania 1 m</w:t>
      </w:r>
      <w:r w:rsidRPr="00041AE8">
        <w:rPr>
          <w:rFonts w:eastAsia="TimesNewRomanPSMT"/>
          <w:color w:val="auto"/>
          <w:vertAlign w:val="superscript"/>
        </w:rPr>
        <w:t>2</w:t>
      </w:r>
      <w:r w:rsidRPr="00041AE8">
        <w:rPr>
          <w:rFonts w:eastAsia="TimesNewRomanPSMT"/>
          <w:color w:val="auto"/>
        </w:rPr>
        <w:t xml:space="preserve"> podbudowy uwzględnia:</w:t>
      </w:r>
    </w:p>
    <w:p w:rsidR="00581A14" w:rsidRPr="00041AE8" w:rsidRDefault="00581A14" w:rsidP="00041AE8">
      <w:pPr>
        <w:spacing w:after="0" w:line="240" w:lineRule="auto"/>
        <w:rPr>
          <w:rFonts w:eastAsia="TimesNewRomanPSMT"/>
          <w:color w:val="auto"/>
        </w:rPr>
      </w:pPr>
      <w:r w:rsidRPr="00041AE8">
        <w:rPr>
          <w:rFonts w:eastAsia="Symbol"/>
          <w:color w:val="auto"/>
        </w:rPr>
        <w:t>-</w:t>
      </w:r>
      <w:r w:rsidRPr="00041AE8">
        <w:rPr>
          <w:rFonts w:eastAsia="TimesNewRomanPSMT"/>
          <w:color w:val="auto"/>
        </w:rPr>
        <w:t>prace pomiarowe i przygotowawcze,</w:t>
      </w:r>
    </w:p>
    <w:p w:rsidR="00581A14" w:rsidRPr="00041AE8" w:rsidRDefault="00581A14" w:rsidP="00041AE8">
      <w:pPr>
        <w:spacing w:after="0" w:line="240" w:lineRule="auto"/>
        <w:rPr>
          <w:rFonts w:eastAsia="TimesNewRomanPSMT"/>
          <w:color w:val="auto"/>
        </w:rPr>
      </w:pPr>
      <w:r w:rsidRPr="00041AE8">
        <w:rPr>
          <w:rFonts w:eastAsia="Symbol"/>
          <w:color w:val="auto"/>
        </w:rPr>
        <w:t>-</w:t>
      </w:r>
      <w:r w:rsidRPr="00041AE8">
        <w:rPr>
          <w:rFonts w:eastAsia="TimesNewRomanPSMT"/>
          <w:color w:val="auto"/>
        </w:rPr>
        <w:t>oznakowanie miejsca robót,</w:t>
      </w:r>
    </w:p>
    <w:p w:rsidR="00581A14" w:rsidRPr="00041AE8" w:rsidRDefault="00581A14" w:rsidP="00041AE8">
      <w:pPr>
        <w:spacing w:after="0" w:line="240" w:lineRule="auto"/>
        <w:rPr>
          <w:rFonts w:eastAsia="TimesNewRomanPSMT"/>
          <w:color w:val="auto"/>
        </w:rPr>
      </w:pPr>
      <w:r w:rsidRPr="00041AE8">
        <w:rPr>
          <w:rFonts w:eastAsia="Symbol"/>
          <w:color w:val="auto"/>
        </w:rPr>
        <w:t>-</w:t>
      </w:r>
      <w:r w:rsidRPr="00041AE8">
        <w:rPr>
          <w:rFonts w:eastAsia="TimesNewRomanPSMT"/>
          <w:color w:val="auto"/>
        </w:rPr>
        <w:t>zakup i transport mieszanki lub kruszywa na miejsce składowania,</w:t>
      </w:r>
    </w:p>
    <w:p w:rsidR="00581A14" w:rsidRPr="00041AE8" w:rsidRDefault="00581A14" w:rsidP="00041AE8">
      <w:pPr>
        <w:spacing w:after="0" w:line="240" w:lineRule="auto"/>
        <w:rPr>
          <w:rFonts w:eastAsia="TimesNewRomanPSMT"/>
          <w:color w:val="auto"/>
        </w:rPr>
      </w:pPr>
      <w:r w:rsidRPr="00041AE8">
        <w:rPr>
          <w:rFonts w:eastAsia="Symbol"/>
          <w:color w:val="auto"/>
        </w:rPr>
        <w:t>-</w:t>
      </w:r>
      <w:r w:rsidRPr="00041AE8">
        <w:rPr>
          <w:rFonts w:eastAsia="TimesNewRomanPSMT"/>
          <w:color w:val="auto"/>
        </w:rPr>
        <w:t>przygotowanie mieszanki,</w:t>
      </w:r>
    </w:p>
    <w:p w:rsidR="00581A14" w:rsidRPr="00041AE8" w:rsidRDefault="00581A14" w:rsidP="00041AE8">
      <w:pPr>
        <w:spacing w:after="0" w:line="240" w:lineRule="auto"/>
        <w:rPr>
          <w:rFonts w:eastAsia="TimesNewRomanPSMT"/>
          <w:color w:val="auto"/>
        </w:rPr>
      </w:pPr>
      <w:r w:rsidRPr="00041AE8">
        <w:rPr>
          <w:rFonts w:eastAsia="Symbol"/>
          <w:color w:val="auto"/>
        </w:rPr>
        <w:t>-</w:t>
      </w:r>
      <w:r w:rsidRPr="00041AE8">
        <w:rPr>
          <w:rFonts w:eastAsia="TimesNewRomanPSMT"/>
          <w:color w:val="auto"/>
        </w:rPr>
        <w:t>wykonanie odcinka próbnego,</w:t>
      </w:r>
    </w:p>
    <w:p w:rsidR="00581A14" w:rsidRPr="00041AE8" w:rsidRDefault="00581A14" w:rsidP="00041AE8">
      <w:pPr>
        <w:spacing w:after="0" w:line="240" w:lineRule="auto"/>
        <w:rPr>
          <w:rFonts w:eastAsia="TimesNewRomanPSMT"/>
          <w:color w:val="auto"/>
        </w:rPr>
      </w:pPr>
      <w:r w:rsidRPr="00041AE8">
        <w:rPr>
          <w:rFonts w:eastAsia="Symbol"/>
          <w:color w:val="auto"/>
        </w:rPr>
        <w:t>-</w:t>
      </w:r>
      <w:r w:rsidRPr="00041AE8">
        <w:rPr>
          <w:rFonts w:eastAsia="TimesNewRomanPSMT"/>
          <w:color w:val="auto"/>
        </w:rPr>
        <w:t>transport i rozłożenie mieszanki,</w:t>
      </w:r>
    </w:p>
    <w:p w:rsidR="00581A14" w:rsidRPr="00041AE8" w:rsidRDefault="00581A14" w:rsidP="00041AE8">
      <w:pPr>
        <w:spacing w:after="0" w:line="240" w:lineRule="auto"/>
        <w:rPr>
          <w:rFonts w:eastAsia="TimesNewRomanPSMT"/>
          <w:color w:val="auto"/>
        </w:rPr>
      </w:pPr>
      <w:r w:rsidRPr="00041AE8">
        <w:rPr>
          <w:rFonts w:eastAsia="Symbol"/>
          <w:color w:val="auto"/>
        </w:rPr>
        <w:t>-</w:t>
      </w:r>
      <w:r w:rsidRPr="00041AE8">
        <w:rPr>
          <w:rFonts w:eastAsia="TimesNewRomanPSMT"/>
          <w:color w:val="auto"/>
        </w:rPr>
        <w:t>profilowanie,</w:t>
      </w:r>
    </w:p>
    <w:p w:rsidR="00581A14" w:rsidRPr="00041AE8" w:rsidRDefault="00581A14" w:rsidP="00041AE8">
      <w:pPr>
        <w:spacing w:after="0" w:line="240" w:lineRule="auto"/>
        <w:rPr>
          <w:rFonts w:eastAsia="TimesNewRomanPSMT"/>
          <w:color w:val="auto"/>
        </w:rPr>
      </w:pPr>
      <w:r w:rsidRPr="00041AE8">
        <w:rPr>
          <w:rFonts w:eastAsia="Symbol"/>
          <w:color w:val="auto"/>
        </w:rPr>
        <w:t>-</w:t>
      </w:r>
      <w:r w:rsidRPr="00041AE8">
        <w:rPr>
          <w:rFonts w:eastAsia="TimesNewRomanPSMT"/>
          <w:color w:val="auto"/>
        </w:rPr>
        <w:t>zagęszczenie,</w:t>
      </w:r>
    </w:p>
    <w:p w:rsidR="00581A14" w:rsidRPr="00041AE8" w:rsidRDefault="00581A14" w:rsidP="00041AE8">
      <w:pPr>
        <w:spacing w:after="0" w:line="240" w:lineRule="auto"/>
        <w:rPr>
          <w:rFonts w:eastAsia="TimesNewRomanPSMT"/>
          <w:color w:val="auto"/>
        </w:rPr>
      </w:pPr>
      <w:r w:rsidRPr="00041AE8">
        <w:rPr>
          <w:rFonts w:eastAsia="Symbol"/>
          <w:color w:val="auto"/>
        </w:rPr>
        <w:t>-</w:t>
      </w:r>
      <w:r w:rsidRPr="00041AE8">
        <w:rPr>
          <w:rFonts w:eastAsia="TimesNewRomanPSMT"/>
          <w:color w:val="auto"/>
        </w:rPr>
        <w:t>utrzymanie podbudowy,</w:t>
      </w:r>
    </w:p>
    <w:p w:rsidR="00581A14" w:rsidRPr="00041AE8" w:rsidRDefault="00581A14" w:rsidP="00041AE8">
      <w:pPr>
        <w:spacing w:after="0" w:line="240" w:lineRule="auto"/>
        <w:rPr>
          <w:rFonts w:eastAsia="TimesNewRomanPSMT"/>
          <w:color w:val="auto"/>
        </w:rPr>
      </w:pPr>
      <w:r w:rsidRPr="00041AE8">
        <w:rPr>
          <w:rFonts w:eastAsia="Symbol"/>
          <w:color w:val="auto"/>
        </w:rPr>
        <w:t>-</w:t>
      </w:r>
      <w:r w:rsidRPr="00041AE8">
        <w:rPr>
          <w:rFonts w:eastAsia="TimesNewRomanPSMT"/>
          <w:color w:val="auto"/>
        </w:rPr>
        <w:t>badania materiałów, opracowanie recepty, wykonanie niezbędnych badań i pomiarów.</w:t>
      </w:r>
    </w:p>
    <w:p w:rsidR="00581A14" w:rsidRPr="00041AE8" w:rsidRDefault="00581A14" w:rsidP="00041AE8">
      <w:pPr>
        <w:spacing w:after="0" w:line="240" w:lineRule="auto"/>
        <w:rPr>
          <w:rFonts w:eastAsia="TimesNewRomanPS-BoldMT"/>
          <w:b/>
          <w:color w:val="auto"/>
        </w:rPr>
      </w:pPr>
      <w:r w:rsidRPr="00041AE8">
        <w:rPr>
          <w:rFonts w:eastAsia="TimesNewRomanPS-BoldMT"/>
          <w:b/>
          <w:color w:val="auto"/>
        </w:rPr>
        <w:t>10. PRZEPISY ZWIĄZANE</w:t>
      </w:r>
    </w:p>
    <w:p w:rsidR="00581A14" w:rsidRPr="00041AE8" w:rsidRDefault="00581A14" w:rsidP="00041AE8">
      <w:pPr>
        <w:spacing w:after="0" w:line="240" w:lineRule="auto"/>
        <w:rPr>
          <w:rFonts w:eastAsia="TimesNewRomanPS-BoldMT"/>
          <w:b/>
          <w:color w:val="auto"/>
        </w:rPr>
      </w:pPr>
      <w:r w:rsidRPr="00041AE8">
        <w:rPr>
          <w:rFonts w:eastAsia="TimesNewRomanPS-BoldMT"/>
          <w:b/>
          <w:color w:val="auto"/>
        </w:rPr>
        <w:t>10.1. Normy</w:t>
      </w:r>
    </w:p>
    <w:p w:rsidR="00581A14" w:rsidRPr="00041AE8" w:rsidRDefault="00581A14" w:rsidP="00041AE8">
      <w:pPr>
        <w:spacing w:after="0" w:line="240" w:lineRule="auto"/>
        <w:rPr>
          <w:rFonts w:eastAsia="TimesNewRomanPSMT"/>
          <w:color w:val="auto"/>
        </w:rPr>
      </w:pPr>
      <w:r w:rsidRPr="00041AE8">
        <w:rPr>
          <w:rFonts w:eastAsia="TimesNewRomanPSMT"/>
          <w:color w:val="auto"/>
        </w:rPr>
        <w:t>1. PN-B-06714/15 Kruszywa mineralne. Badania. Oznaczanie składu ziarnowego.</w:t>
      </w:r>
    </w:p>
    <w:p w:rsidR="00581A14" w:rsidRPr="00041AE8" w:rsidRDefault="00581A14" w:rsidP="00041AE8">
      <w:pPr>
        <w:spacing w:after="0" w:line="240" w:lineRule="auto"/>
        <w:rPr>
          <w:rFonts w:eastAsia="TimesNewRomanPSMT"/>
          <w:color w:val="auto"/>
        </w:rPr>
      </w:pPr>
      <w:r w:rsidRPr="00041AE8">
        <w:rPr>
          <w:rFonts w:eastAsia="TimesNewRomanPSMT"/>
          <w:color w:val="auto"/>
        </w:rPr>
        <w:t>2. BN-64/8931-01 Drogi samochodowe. Oznaczenie wskaźnika piaskowego</w:t>
      </w:r>
    </w:p>
    <w:p w:rsidR="00581A14" w:rsidRPr="00041AE8" w:rsidRDefault="00581A14" w:rsidP="00041AE8">
      <w:pPr>
        <w:spacing w:after="0" w:line="240" w:lineRule="auto"/>
        <w:rPr>
          <w:rFonts w:eastAsia="TimesNewRomanPSMT"/>
          <w:color w:val="auto"/>
        </w:rPr>
      </w:pPr>
      <w:r w:rsidRPr="00041AE8">
        <w:rPr>
          <w:rFonts w:eastAsia="TimesNewRomanPSMT"/>
          <w:color w:val="auto"/>
        </w:rPr>
        <w:t>3. PN-B-06714/12 Kruszywa mineralne. Badania. Oznaczanie zawartości zanieczyszczeń obcych.</w:t>
      </w:r>
    </w:p>
    <w:p w:rsidR="00581A14" w:rsidRPr="00041AE8" w:rsidRDefault="00581A14" w:rsidP="00041AE8">
      <w:pPr>
        <w:spacing w:after="0" w:line="240" w:lineRule="auto"/>
        <w:rPr>
          <w:rFonts w:eastAsia="TimesNewRomanPSMT"/>
          <w:color w:val="auto"/>
        </w:rPr>
      </w:pPr>
      <w:r w:rsidRPr="00041AE8">
        <w:rPr>
          <w:rFonts w:eastAsia="TimesNewRomanPSMT"/>
          <w:color w:val="auto"/>
        </w:rPr>
        <w:t xml:space="preserve">4. PN-B-06714/16 Kruszywa mineralne. Oznaczanie kształtu </w:t>
      </w:r>
      <w:proofErr w:type="spellStart"/>
      <w:r w:rsidRPr="00041AE8">
        <w:rPr>
          <w:rFonts w:eastAsia="TimesNewRomanPSMT"/>
          <w:color w:val="auto"/>
        </w:rPr>
        <w:t>ziarn</w:t>
      </w:r>
      <w:proofErr w:type="spellEnd"/>
      <w:r w:rsidRPr="00041AE8">
        <w:rPr>
          <w:rFonts w:eastAsia="TimesNewRomanPSMT"/>
          <w:color w:val="auto"/>
        </w:rPr>
        <w:t>.</w:t>
      </w:r>
    </w:p>
    <w:p w:rsidR="00581A14" w:rsidRPr="00041AE8" w:rsidRDefault="00581A14" w:rsidP="00041AE8">
      <w:pPr>
        <w:spacing w:after="0" w:line="240" w:lineRule="auto"/>
        <w:rPr>
          <w:rFonts w:eastAsia="TimesNewRomanPSMT"/>
          <w:color w:val="auto"/>
        </w:rPr>
      </w:pPr>
      <w:r w:rsidRPr="00041AE8">
        <w:rPr>
          <w:rFonts w:eastAsia="TimesNewRomanPSMT"/>
          <w:color w:val="auto"/>
        </w:rPr>
        <w:t>5. PN-B-06714/17 Kruszywa mineralne. Badania. oznaczanie wilgotności.</w:t>
      </w:r>
    </w:p>
    <w:p w:rsidR="00581A14" w:rsidRPr="00041AE8" w:rsidRDefault="00581A14" w:rsidP="00041AE8">
      <w:pPr>
        <w:spacing w:after="0" w:line="240" w:lineRule="auto"/>
        <w:rPr>
          <w:rFonts w:eastAsia="TimesNewRomanPSMT"/>
          <w:color w:val="auto"/>
        </w:rPr>
      </w:pPr>
      <w:r w:rsidRPr="00041AE8">
        <w:rPr>
          <w:rFonts w:eastAsia="TimesNewRomanPSMT"/>
          <w:color w:val="auto"/>
        </w:rPr>
        <w:lastRenderedPageBreak/>
        <w:t>6. PN-B-06714/18 Kruszywa mineralne. Badania. Oznaczanie nasiąkliwości</w:t>
      </w:r>
    </w:p>
    <w:p w:rsidR="00581A14" w:rsidRPr="00041AE8" w:rsidRDefault="00581A14" w:rsidP="00041AE8">
      <w:pPr>
        <w:spacing w:after="0" w:line="240" w:lineRule="auto"/>
        <w:rPr>
          <w:rFonts w:eastAsia="TimesNewRomanPSMT"/>
          <w:color w:val="auto"/>
        </w:rPr>
      </w:pPr>
      <w:r w:rsidRPr="00041AE8">
        <w:rPr>
          <w:rFonts w:eastAsia="TimesNewRomanPSMT"/>
          <w:color w:val="auto"/>
        </w:rPr>
        <w:t>7. PN-B-06714/19 Kruszywa mineralne. Badania. Oznaczanie mrozoodporności metodą bezpośrednią.</w:t>
      </w:r>
    </w:p>
    <w:p w:rsidR="00581A14" w:rsidRPr="00041AE8" w:rsidRDefault="00581A14" w:rsidP="00041AE8">
      <w:pPr>
        <w:spacing w:after="0" w:line="240" w:lineRule="auto"/>
        <w:rPr>
          <w:rFonts w:eastAsia="TimesNewRomanPSMT"/>
          <w:color w:val="auto"/>
        </w:rPr>
      </w:pPr>
      <w:r w:rsidRPr="00041AE8">
        <w:rPr>
          <w:rFonts w:eastAsia="TimesNewRomanPSMT"/>
          <w:color w:val="auto"/>
        </w:rPr>
        <w:t>8. PN-B-06714/28 Kruszywa mineralne. Badania. Oznaczanie zawartości siarki metodą bromową.</w:t>
      </w:r>
    </w:p>
    <w:p w:rsidR="00581A14" w:rsidRPr="00041AE8" w:rsidRDefault="00581A14" w:rsidP="00041AE8">
      <w:pPr>
        <w:spacing w:after="0" w:line="240" w:lineRule="auto"/>
        <w:rPr>
          <w:rFonts w:eastAsia="TimesNewRomanPSMT"/>
          <w:color w:val="auto"/>
        </w:rPr>
      </w:pPr>
      <w:r w:rsidRPr="00041AE8">
        <w:rPr>
          <w:rFonts w:eastAsia="TimesNewRomanPSMT"/>
          <w:color w:val="auto"/>
        </w:rPr>
        <w:t>9. PN-B-06714/42 Kruszywa mineralne. Oznaczanie ścieralności w bębnie Los Angeles.</w:t>
      </w:r>
    </w:p>
    <w:p w:rsidR="00581A14" w:rsidRPr="00041AE8" w:rsidRDefault="00581A14" w:rsidP="00041AE8">
      <w:pPr>
        <w:spacing w:after="0" w:line="240" w:lineRule="auto"/>
        <w:rPr>
          <w:rFonts w:eastAsia="TimesNewRomanPSMT"/>
          <w:color w:val="auto"/>
        </w:rPr>
      </w:pPr>
      <w:r w:rsidRPr="00041AE8">
        <w:rPr>
          <w:rFonts w:eastAsia="TimesNewRomanPSMT"/>
          <w:color w:val="auto"/>
        </w:rPr>
        <w:t>10. PN-B-11112 Kruszywa mineralne. Kruszywa łamane do nawierzchni drogowych.</w:t>
      </w:r>
    </w:p>
    <w:p w:rsidR="00581A14" w:rsidRPr="00041AE8" w:rsidRDefault="00581A14" w:rsidP="00041AE8">
      <w:pPr>
        <w:spacing w:after="0" w:line="240" w:lineRule="auto"/>
        <w:rPr>
          <w:rFonts w:eastAsia="TimesNewRomanPSMT"/>
          <w:color w:val="auto"/>
        </w:rPr>
      </w:pPr>
      <w:r w:rsidRPr="00041AE8">
        <w:rPr>
          <w:rFonts w:eastAsia="TimesNewRomanPSMT"/>
          <w:color w:val="auto"/>
        </w:rPr>
        <w:t>11. PN-B-32250 Materiały budowlane. Woda do betonu i zapraw.</w:t>
      </w:r>
    </w:p>
    <w:p w:rsidR="00581A14" w:rsidRPr="00041AE8" w:rsidRDefault="00581A14" w:rsidP="00041AE8">
      <w:pPr>
        <w:spacing w:after="0" w:line="240" w:lineRule="auto"/>
        <w:rPr>
          <w:rFonts w:eastAsia="TimesNewRomanPSMT"/>
          <w:color w:val="auto"/>
        </w:rPr>
      </w:pPr>
      <w:r w:rsidRPr="00041AE8">
        <w:rPr>
          <w:rFonts w:eastAsia="TimesNewRomanPSMT"/>
          <w:color w:val="auto"/>
        </w:rPr>
        <w:t>12.PN-S-06102 Drogi samochodowe. Podbudowy z kruszyw stabilizowanych mechanicznie.</w:t>
      </w:r>
    </w:p>
    <w:p w:rsidR="00581A14" w:rsidRPr="00041AE8" w:rsidRDefault="00581A14" w:rsidP="00041AE8">
      <w:pPr>
        <w:spacing w:after="0" w:line="240" w:lineRule="auto"/>
        <w:rPr>
          <w:rFonts w:eastAsia="TimesNewRomanPSMT"/>
          <w:color w:val="auto"/>
        </w:rPr>
      </w:pPr>
      <w:r w:rsidRPr="00041AE8">
        <w:rPr>
          <w:rFonts w:eastAsia="TimesNewRomanPSMT"/>
          <w:color w:val="auto"/>
        </w:rPr>
        <w:t xml:space="preserve">13. BN-68/8931-04 Pomiar równości nawierzchni </w:t>
      </w:r>
      <w:proofErr w:type="spellStart"/>
      <w:r w:rsidRPr="00041AE8">
        <w:rPr>
          <w:rFonts w:eastAsia="TimesNewRomanPSMT"/>
          <w:color w:val="auto"/>
        </w:rPr>
        <w:t>planografem</w:t>
      </w:r>
      <w:proofErr w:type="spellEnd"/>
      <w:r w:rsidRPr="00041AE8">
        <w:rPr>
          <w:rFonts w:eastAsia="TimesNewRomanPSMT"/>
          <w:color w:val="auto"/>
        </w:rPr>
        <w:t xml:space="preserve"> i łatą.</w:t>
      </w:r>
    </w:p>
    <w:p w:rsidR="00581A14" w:rsidRPr="00041AE8" w:rsidRDefault="00581A14" w:rsidP="00041AE8">
      <w:pPr>
        <w:spacing w:after="0" w:line="240" w:lineRule="auto"/>
        <w:rPr>
          <w:rFonts w:eastAsia="TimesNewRomanPSMT"/>
          <w:color w:val="auto"/>
        </w:rPr>
      </w:pPr>
      <w:r w:rsidRPr="00041AE8">
        <w:rPr>
          <w:rFonts w:eastAsia="TimesNewRomanPSMT"/>
          <w:color w:val="auto"/>
        </w:rPr>
        <w:t xml:space="preserve">14. BN-70/8931-06 Pomiar ugięć nawierzchni podatnych </w:t>
      </w:r>
      <w:proofErr w:type="spellStart"/>
      <w:r w:rsidRPr="00041AE8">
        <w:rPr>
          <w:rFonts w:eastAsia="TimesNewRomanPSMT"/>
          <w:color w:val="auto"/>
        </w:rPr>
        <w:t>ugięciomierzem</w:t>
      </w:r>
      <w:proofErr w:type="spellEnd"/>
      <w:r w:rsidRPr="00041AE8">
        <w:rPr>
          <w:rFonts w:eastAsia="TimesNewRomanPSMT"/>
          <w:color w:val="auto"/>
        </w:rPr>
        <w:t xml:space="preserve"> belkowym</w:t>
      </w:r>
    </w:p>
    <w:p w:rsidR="00581A14" w:rsidRPr="00041AE8" w:rsidRDefault="00581A14" w:rsidP="00041AE8">
      <w:pPr>
        <w:spacing w:after="0" w:line="240" w:lineRule="auto"/>
        <w:rPr>
          <w:rFonts w:eastAsia="TimesNewRomanPSMT"/>
          <w:color w:val="auto"/>
        </w:rPr>
      </w:pPr>
      <w:r w:rsidRPr="00041AE8">
        <w:rPr>
          <w:rFonts w:eastAsia="TimesNewRomanPSMT"/>
          <w:color w:val="auto"/>
        </w:rPr>
        <w:t>15. BN-77/8931-12 Oznaczanie wskaźnika zagęszczenia gruntu.</w:t>
      </w:r>
    </w:p>
    <w:p w:rsidR="00581A14" w:rsidRPr="00041AE8" w:rsidRDefault="00581A14" w:rsidP="00041AE8">
      <w:pPr>
        <w:spacing w:after="0" w:line="240" w:lineRule="auto"/>
        <w:rPr>
          <w:rFonts w:eastAsia="TimesNewRomanPSMT"/>
          <w:color w:val="auto"/>
        </w:rPr>
      </w:pPr>
      <w:r w:rsidRPr="00041AE8">
        <w:rPr>
          <w:rFonts w:eastAsia="TimesNewRomanPSMT"/>
          <w:color w:val="auto"/>
        </w:rPr>
        <w:t>16. PN-84/S96023 Konstrukcje drogowe. Podbudowa i nawierzchnia z tłucznia kamiennego.</w:t>
      </w:r>
    </w:p>
    <w:p w:rsidR="00581A14" w:rsidRPr="00041AE8" w:rsidRDefault="00581A14" w:rsidP="00041AE8">
      <w:pPr>
        <w:spacing w:after="0" w:line="240" w:lineRule="auto"/>
        <w:rPr>
          <w:rFonts w:eastAsia="TimesNewRomanPS-BoldMT"/>
          <w:b/>
          <w:color w:val="auto"/>
        </w:rPr>
      </w:pPr>
      <w:r w:rsidRPr="00041AE8">
        <w:rPr>
          <w:rFonts w:eastAsia="TimesNewRomanPS-BoldMT"/>
          <w:b/>
          <w:color w:val="auto"/>
        </w:rPr>
        <w:t>10.2. Inne dokumenty</w:t>
      </w:r>
    </w:p>
    <w:p w:rsidR="00581A14" w:rsidRPr="00041AE8" w:rsidRDefault="00581A14" w:rsidP="00041AE8">
      <w:pPr>
        <w:spacing w:after="0" w:line="240" w:lineRule="auto"/>
        <w:rPr>
          <w:rFonts w:eastAsia="TimesNewRomanPSMT"/>
          <w:color w:val="auto"/>
        </w:rPr>
      </w:pPr>
      <w:r w:rsidRPr="00041AE8">
        <w:rPr>
          <w:rFonts w:eastAsia="TimesNewRomanPSMT"/>
          <w:color w:val="auto"/>
        </w:rPr>
        <w:t>17. „Instrukcja Badań Podłoża Gruntowego Budowli Drogowych i Mostowych – Część 2. Załącznik” GDDP,</w:t>
      </w:r>
    </w:p>
    <w:p w:rsidR="00581A14" w:rsidRPr="00041AE8" w:rsidRDefault="00581A14" w:rsidP="00041AE8">
      <w:pPr>
        <w:spacing w:after="0" w:line="240" w:lineRule="auto"/>
        <w:rPr>
          <w:rFonts w:eastAsia="TimesNewRomanPSMT"/>
          <w:color w:val="auto"/>
        </w:rPr>
      </w:pPr>
      <w:r w:rsidRPr="00041AE8">
        <w:rPr>
          <w:rFonts w:eastAsia="TimesNewRomanPSMT"/>
          <w:color w:val="auto"/>
        </w:rPr>
        <w:t>Warszawa 1998 r.</w:t>
      </w:r>
    </w:p>
    <w:p w:rsidR="00581A14" w:rsidRPr="00041AE8" w:rsidRDefault="00581A14" w:rsidP="00041AE8">
      <w:pPr>
        <w:spacing w:after="0" w:line="240" w:lineRule="auto"/>
        <w:rPr>
          <w:rFonts w:eastAsia="TimesNewRomanPSMT"/>
          <w:color w:val="auto"/>
        </w:rPr>
      </w:pPr>
      <w:r w:rsidRPr="00041AE8">
        <w:rPr>
          <w:rFonts w:eastAsia="TimesNewRomanPSMT"/>
          <w:color w:val="auto"/>
        </w:rPr>
        <w:t xml:space="preserve">18. Katalog typowych konstrukcji nawierzchni podatnych i półsztywnych . </w:t>
      </w:r>
      <w:proofErr w:type="spellStart"/>
      <w:r w:rsidRPr="00041AE8">
        <w:rPr>
          <w:rFonts w:eastAsia="TimesNewRomanPSMT"/>
          <w:color w:val="auto"/>
        </w:rPr>
        <w:t>IBDiM</w:t>
      </w:r>
      <w:proofErr w:type="spellEnd"/>
      <w:r w:rsidRPr="00041AE8">
        <w:rPr>
          <w:rFonts w:eastAsia="TimesNewRomanPSMT"/>
          <w:color w:val="auto"/>
        </w:rPr>
        <w:t xml:space="preserve"> 1997.</w:t>
      </w:r>
    </w:p>
    <w:p w:rsidR="00581A14" w:rsidRPr="00041AE8" w:rsidRDefault="00581A14" w:rsidP="00041AE8">
      <w:pPr>
        <w:spacing w:after="0" w:line="240" w:lineRule="auto"/>
        <w:rPr>
          <w:rFonts w:eastAsia="TimesNewRomanPSMT"/>
          <w:color w:val="auto"/>
        </w:rPr>
      </w:pPr>
      <w:r w:rsidRPr="00041AE8">
        <w:rPr>
          <w:rFonts w:eastAsia="TimesNewRomanPSMT"/>
          <w:color w:val="auto"/>
        </w:rPr>
        <w:t>19. Rozporządzenie Ministra Transportu i Gospodarki Morskiej w sprawie warunków technicznych, jakim</w:t>
      </w:r>
    </w:p>
    <w:p w:rsidR="00581A14" w:rsidRDefault="00581A14" w:rsidP="00041AE8">
      <w:pPr>
        <w:spacing w:after="0" w:line="240" w:lineRule="auto"/>
        <w:rPr>
          <w:rFonts w:eastAsia="TimesNewRomanPSMT"/>
          <w:color w:val="auto"/>
        </w:rPr>
      </w:pPr>
      <w:r w:rsidRPr="00041AE8">
        <w:rPr>
          <w:rFonts w:eastAsia="TimesNewRomanPSMT"/>
          <w:color w:val="auto"/>
        </w:rPr>
        <w:t>powinny odpowiadać drogi publiczne i ich usytuowanie. Dz.U. Nr 43 z dnia 14 maja 1999 r.</w:t>
      </w:r>
    </w:p>
    <w:p w:rsidR="002B6BAD" w:rsidRDefault="002B6BAD" w:rsidP="00041AE8">
      <w:pPr>
        <w:spacing w:after="0" w:line="240" w:lineRule="auto"/>
        <w:rPr>
          <w:rFonts w:eastAsia="TimesNewRomanPSMT"/>
          <w:color w:val="auto"/>
        </w:rPr>
      </w:pPr>
    </w:p>
    <w:p w:rsidR="00400E2C" w:rsidRPr="00041AE8" w:rsidRDefault="00400E2C" w:rsidP="00041AE8">
      <w:pPr>
        <w:pStyle w:val="Nagwek1"/>
        <w:spacing w:before="0" w:after="0"/>
        <w:rPr>
          <w:rFonts w:ascii="Trebuchet MS" w:eastAsia="TimesNewRomanPS-BoldMT" w:hAnsi="Trebuchet MS"/>
          <w:u w:val="single"/>
        </w:rPr>
      </w:pPr>
      <w:bookmarkStart w:id="56" w:name="_Toc470592871"/>
      <w:bookmarkStart w:id="57" w:name="_Toc16773162"/>
      <w:r w:rsidRPr="00041AE8">
        <w:rPr>
          <w:rFonts w:ascii="Trebuchet MS" w:eastAsia="TimesNewRomanPS-BoldMT" w:hAnsi="Trebuchet MS"/>
          <w:u w:val="single"/>
        </w:rPr>
        <w:t>D-04.06.01. PODBUDOWA Z CHUDEGO BETONU</w:t>
      </w:r>
      <w:bookmarkEnd w:id="56"/>
      <w:bookmarkEnd w:id="57"/>
    </w:p>
    <w:p w:rsidR="00400E2C" w:rsidRPr="00041AE8" w:rsidRDefault="00400E2C" w:rsidP="00041AE8">
      <w:pPr>
        <w:pStyle w:val="Nagwek1"/>
        <w:spacing w:before="0" w:after="0"/>
      </w:pPr>
      <w:bookmarkStart w:id="58" w:name="_Toc423845938"/>
      <w:bookmarkStart w:id="59" w:name="_Toc32644945"/>
      <w:bookmarkStart w:id="60" w:name="_Toc466461740"/>
      <w:bookmarkStart w:id="61" w:name="_Toc467078386"/>
      <w:bookmarkStart w:id="62" w:name="_Toc470592872"/>
      <w:bookmarkStart w:id="63" w:name="_Toc16773163"/>
      <w:r w:rsidRPr="00041AE8">
        <w:t>1. WSTĘP</w:t>
      </w:r>
      <w:bookmarkEnd w:id="58"/>
      <w:bookmarkEnd w:id="59"/>
      <w:bookmarkEnd w:id="60"/>
      <w:bookmarkEnd w:id="61"/>
      <w:bookmarkEnd w:id="62"/>
      <w:bookmarkEnd w:id="63"/>
    </w:p>
    <w:p w:rsidR="00400E2C" w:rsidRPr="000C1BA9" w:rsidRDefault="00400E2C" w:rsidP="00041AE8">
      <w:pPr>
        <w:pStyle w:val="Nagwek2"/>
        <w:spacing w:before="0" w:line="240" w:lineRule="auto"/>
        <w:rPr>
          <w:color w:val="auto"/>
          <w:sz w:val="20"/>
          <w:szCs w:val="20"/>
        </w:rPr>
      </w:pPr>
      <w:r w:rsidRPr="000C1BA9">
        <w:rPr>
          <w:color w:val="auto"/>
          <w:sz w:val="20"/>
          <w:szCs w:val="20"/>
        </w:rPr>
        <w:t>1.1. Przedmiot ST</w:t>
      </w:r>
    </w:p>
    <w:p w:rsidR="002B6BAD" w:rsidRDefault="00400E2C" w:rsidP="002B6BAD">
      <w:pPr>
        <w:tabs>
          <w:tab w:val="left" w:pos="0"/>
        </w:tabs>
        <w:spacing w:after="0" w:line="240" w:lineRule="auto"/>
        <w:rPr>
          <w:b/>
          <w:bCs/>
          <w:color w:val="auto"/>
        </w:rPr>
      </w:pPr>
      <w:r w:rsidRPr="00041AE8">
        <w:rPr>
          <w:b/>
          <w:color w:val="auto"/>
        </w:rPr>
        <w:tab/>
      </w:r>
      <w:r w:rsidRPr="00041AE8">
        <w:rPr>
          <w:color w:val="auto"/>
        </w:rPr>
        <w:t xml:space="preserve">Przedmiotem niniejszej specyfikacji technicznej (ST) są wymagania dotyczące wykonania i odbioru robót związanych z wykonywaniem podbudowy z chudego betonu w związku z </w:t>
      </w:r>
      <w:r w:rsidR="002B6BAD" w:rsidRPr="002B6BAD">
        <w:rPr>
          <w:b/>
          <w:bCs/>
          <w:color w:val="auto"/>
        </w:rPr>
        <w:t>BUDOW</w:t>
      </w:r>
      <w:r w:rsidR="002B6BAD" w:rsidRPr="002B6BAD">
        <w:rPr>
          <w:rFonts w:hint="eastAsia"/>
          <w:b/>
          <w:bCs/>
          <w:color w:val="auto"/>
        </w:rPr>
        <w:t>Ą</w:t>
      </w:r>
      <w:r w:rsidR="002B6BAD" w:rsidRPr="002B6BAD">
        <w:rPr>
          <w:b/>
          <w:bCs/>
          <w:color w:val="auto"/>
        </w:rPr>
        <w:t xml:space="preserve"> BOISKA DO GRY W KOSZYK</w:t>
      </w:r>
      <w:r w:rsidR="002B6BAD" w:rsidRPr="002B6BAD">
        <w:rPr>
          <w:rFonts w:hint="eastAsia"/>
          <w:b/>
          <w:bCs/>
          <w:color w:val="auto"/>
        </w:rPr>
        <w:t>Ó</w:t>
      </w:r>
      <w:r w:rsidR="002B6BAD" w:rsidRPr="002B6BAD">
        <w:rPr>
          <w:b/>
          <w:bCs/>
          <w:color w:val="auto"/>
        </w:rPr>
        <w:t>WK</w:t>
      </w:r>
      <w:r w:rsidR="002B6BAD" w:rsidRPr="002B6BAD">
        <w:rPr>
          <w:rFonts w:hint="eastAsia"/>
          <w:b/>
          <w:bCs/>
          <w:color w:val="auto"/>
        </w:rPr>
        <w:t>Ę</w:t>
      </w:r>
      <w:r w:rsidR="002B6BAD" w:rsidRPr="002B6BAD">
        <w:rPr>
          <w:b/>
          <w:bCs/>
          <w:color w:val="auto"/>
        </w:rPr>
        <w:t xml:space="preserve"> WRAZ Z NIEZB</w:t>
      </w:r>
      <w:r w:rsidR="002B6BAD" w:rsidRPr="002B6BAD">
        <w:rPr>
          <w:rFonts w:hint="eastAsia"/>
          <w:b/>
          <w:bCs/>
          <w:color w:val="auto"/>
        </w:rPr>
        <w:t>Ę</w:t>
      </w:r>
      <w:r w:rsidR="002B6BAD" w:rsidRPr="002B6BAD">
        <w:rPr>
          <w:b/>
          <w:bCs/>
          <w:color w:val="auto"/>
        </w:rPr>
        <w:t>DNYMI URZ</w:t>
      </w:r>
      <w:r w:rsidR="002B6BAD" w:rsidRPr="002B6BAD">
        <w:rPr>
          <w:rFonts w:hint="eastAsia"/>
          <w:b/>
          <w:bCs/>
          <w:color w:val="auto"/>
        </w:rPr>
        <w:t>Ą</w:t>
      </w:r>
      <w:r w:rsidR="002B6BAD" w:rsidRPr="002B6BAD">
        <w:rPr>
          <w:b/>
          <w:bCs/>
          <w:color w:val="auto"/>
        </w:rPr>
        <w:t xml:space="preserve">DZENIAMI BUDOWLANYMI ul. Kopernika  dz. geod. nr 513/33  </w:t>
      </w:r>
      <w:proofErr w:type="spellStart"/>
      <w:r w:rsidR="002B6BAD" w:rsidRPr="002B6BAD">
        <w:rPr>
          <w:b/>
          <w:bCs/>
          <w:color w:val="auto"/>
        </w:rPr>
        <w:t>obr</w:t>
      </w:r>
      <w:proofErr w:type="spellEnd"/>
      <w:r w:rsidR="002B6BAD" w:rsidRPr="002B6BAD">
        <w:rPr>
          <w:b/>
          <w:bCs/>
          <w:color w:val="auto"/>
        </w:rPr>
        <w:t>. 13w Szczecinku.</w:t>
      </w:r>
    </w:p>
    <w:p w:rsidR="002B6BAD" w:rsidRDefault="002B6BAD" w:rsidP="002B6BAD">
      <w:pPr>
        <w:tabs>
          <w:tab w:val="left" w:pos="0"/>
        </w:tabs>
        <w:spacing w:after="0" w:line="240" w:lineRule="auto"/>
        <w:rPr>
          <w:b/>
          <w:bCs/>
          <w:color w:val="auto"/>
        </w:rPr>
      </w:pPr>
    </w:p>
    <w:p w:rsidR="00400E2C" w:rsidRPr="00041AE8" w:rsidRDefault="00400E2C" w:rsidP="002B6BAD">
      <w:pPr>
        <w:tabs>
          <w:tab w:val="left" w:pos="0"/>
        </w:tabs>
        <w:spacing w:after="0" w:line="240" w:lineRule="auto"/>
        <w:rPr>
          <w:color w:val="auto"/>
        </w:rPr>
      </w:pPr>
      <w:r w:rsidRPr="00041AE8">
        <w:rPr>
          <w:color w:val="auto"/>
        </w:rPr>
        <w:t>1.2. Zakres stosowania ST</w:t>
      </w:r>
    </w:p>
    <w:p w:rsidR="00400E2C" w:rsidRPr="00041AE8" w:rsidRDefault="00400E2C" w:rsidP="00041AE8">
      <w:pPr>
        <w:spacing w:after="0" w:line="240" w:lineRule="auto"/>
        <w:rPr>
          <w:rFonts w:eastAsia="TimesNewRomanPSMT"/>
          <w:color w:val="auto"/>
        </w:rPr>
      </w:pPr>
      <w:r w:rsidRPr="00041AE8">
        <w:rPr>
          <w:rFonts w:eastAsia="TimesNewRomanPSMT"/>
          <w:color w:val="auto"/>
        </w:rPr>
        <w:t>Specyfikacja Techniczna jest stosowana jako dokument Przetargowy przy zlecaniu i realizacji Robót</w:t>
      </w:r>
    </w:p>
    <w:p w:rsidR="00400E2C" w:rsidRPr="00041AE8" w:rsidRDefault="00400E2C" w:rsidP="00041AE8">
      <w:pPr>
        <w:spacing w:after="0" w:line="240" w:lineRule="auto"/>
        <w:rPr>
          <w:rFonts w:eastAsia="TimesNewRomanPSMT"/>
          <w:color w:val="auto"/>
        </w:rPr>
      </w:pPr>
      <w:r w:rsidRPr="00041AE8">
        <w:rPr>
          <w:rFonts w:eastAsia="TimesNewRomanPSMT"/>
          <w:color w:val="auto"/>
        </w:rPr>
        <w:t>wymienionych w punkcie 1.1.</w:t>
      </w:r>
    </w:p>
    <w:p w:rsidR="00400E2C" w:rsidRPr="000C1BA9" w:rsidRDefault="00400E2C" w:rsidP="00041AE8">
      <w:pPr>
        <w:pStyle w:val="Nagwek2"/>
        <w:spacing w:before="0" w:line="240" w:lineRule="auto"/>
        <w:rPr>
          <w:color w:val="auto"/>
          <w:sz w:val="20"/>
          <w:szCs w:val="20"/>
        </w:rPr>
      </w:pPr>
      <w:r w:rsidRPr="000C1BA9">
        <w:rPr>
          <w:color w:val="auto"/>
          <w:sz w:val="20"/>
          <w:szCs w:val="20"/>
        </w:rPr>
        <w:t>1.3. Zakres robót objętych ST</w:t>
      </w:r>
    </w:p>
    <w:p w:rsidR="00400E2C" w:rsidRPr="00041AE8" w:rsidRDefault="00400E2C" w:rsidP="00041AE8">
      <w:pPr>
        <w:spacing w:after="0" w:line="240" w:lineRule="auto"/>
        <w:rPr>
          <w:color w:val="auto"/>
        </w:rPr>
      </w:pPr>
      <w:r w:rsidRPr="00041AE8">
        <w:rPr>
          <w:color w:val="auto"/>
        </w:rPr>
        <w:tab/>
        <w:t xml:space="preserve">Ustalenia zawarte w niniejszej specyfikacji dotyczą zasad prowadzenia robót związanych z wykonywaniem podbudowy z chudego betonu </w:t>
      </w:r>
      <w:r w:rsidR="002B6BAD">
        <w:rPr>
          <w:color w:val="auto"/>
        </w:rPr>
        <w:t>boiska sportowego</w:t>
      </w:r>
      <w:r w:rsidRPr="00041AE8">
        <w:rPr>
          <w:color w:val="auto"/>
        </w:rPr>
        <w:t>.</w:t>
      </w:r>
    </w:p>
    <w:p w:rsidR="00400E2C" w:rsidRPr="000C1BA9" w:rsidRDefault="00400E2C" w:rsidP="00041AE8">
      <w:pPr>
        <w:pStyle w:val="Nagwek2"/>
        <w:spacing w:before="0" w:line="240" w:lineRule="auto"/>
        <w:rPr>
          <w:color w:val="auto"/>
          <w:sz w:val="20"/>
          <w:szCs w:val="20"/>
        </w:rPr>
      </w:pPr>
      <w:r w:rsidRPr="000C1BA9">
        <w:rPr>
          <w:color w:val="auto"/>
          <w:sz w:val="20"/>
          <w:szCs w:val="20"/>
        </w:rPr>
        <w:t>1.4. Określenia podstawowe</w:t>
      </w:r>
    </w:p>
    <w:p w:rsidR="00400E2C" w:rsidRPr="00041AE8" w:rsidRDefault="00400E2C" w:rsidP="00041AE8">
      <w:pPr>
        <w:spacing w:after="0" w:line="240" w:lineRule="auto"/>
        <w:rPr>
          <w:color w:val="auto"/>
        </w:rPr>
      </w:pPr>
      <w:r w:rsidRPr="00041AE8">
        <w:rPr>
          <w:b/>
          <w:color w:val="auto"/>
        </w:rPr>
        <w:t xml:space="preserve">1.4.1. </w:t>
      </w:r>
      <w:r w:rsidRPr="00041AE8">
        <w:rPr>
          <w:color w:val="auto"/>
        </w:rPr>
        <w:t xml:space="preserve">Podbudowa z chudego betonu - warstwa zagęszczonej mieszanki betonowej, która po osiągnięciu wytrzymałości na ściskanie 2-5 </w:t>
      </w:r>
      <w:proofErr w:type="spellStart"/>
      <w:r w:rsidRPr="00041AE8">
        <w:rPr>
          <w:color w:val="auto"/>
        </w:rPr>
        <w:t>MPa</w:t>
      </w:r>
      <w:proofErr w:type="spellEnd"/>
      <w:r w:rsidRPr="00041AE8">
        <w:rPr>
          <w:color w:val="auto"/>
        </w:rPr>
        <w:t>, stanowi element nośnej części nawierzchni.</w:t>
      </w:r>
    </w:p>
    <w:p w:rsidR="00400E2C" w:rsidRPr="00041AE8" w:rsidRDefault="00400E2C" w:rsidP="00041AE8">
      <w:pPr>
        <w:spacing w:after="0" w:line="240" w:lineRule="auto"/>
        <w:rPr>
          <w:color w:val="auto"/>
        </w:rPr>
      </w:pPr>
      <w:r w:rsidRPr="00041AE8">
        <w:rPr>
          <w:b/>
          <w:color w:val="auto"/>
        </w:rPr>
        <w:t xml:space="preserve">1.4.2. </w:t>
      </w:r>
      <w:r w:rsidRPr="00041AE8">
        <w:rPr>
          <w:color w:val="auto"/>
        </w:rPr>
        <w:t>Chudy beton - materiał budowlany powstały przez wymieszanie mieszanki kruszyw z cementem w ilości od 5% do 7% w stosunku do kruszywa lecz nie przekraczającej 130 kg/m</w:t>
      </w:r>
      <w:r w:rsidRPr="00041AE8">
        <w:rPr>
          <w:color w:val="auto"/>
          <w:vertAlign w:val="superscript"/>
        </w:rPr>
        <w:t>3</w:t>
      </w:r>
      <w:r w:rsidRPr="00041AE8">
        <w:rPr>
          <w:color w:val="auto"/>
        </w:rPr>
        <w:t xml:space="preserve"> oraz optymalną ilością wody, który po zakończeniu procesu wiązania osiąga wytrzymałość na ściskanie R</w:t>
      </w:r>
      <w:r w:rsidRPr="00041AE8">
        <w:rPr>
          <w:color w:val="auto"/>
          <w:vertAlign w:val="subscript"/>
        </w:rPr>
        <w:t>28</w:t>
      </w:r>
      <w:r w:rsidRPr="00041AE8">
        <w:rPr>
          <w:color w:val="auto"/>
        </w:rPr>
        <w:t xml:space="preserve"> w granicach od 2 do 5 </w:t>
      </w:r>
      <w:proofErr w:type="spellStart"/>
      <w:r w:rsidRPr="00041AE8">
        <w:rPr>
          <w:color w:val="auto"/>
        </w:rPr>
        <w:t>MPa</w:t>
      </w:r>
      <w:proofErr w:type="spellEnd"/>
      <w:r w:rsidRPr="00041AE8">
        <w:rPr>
          <w:color w:val="auto"/>
        </w:rPr>
        <w:t>.</w:t>
      </w:r>
    </w:p>
    <w:p w:rsidR="00400E2C" w:rsidRPr="00041AE8" w:rsidRDefault="00400E2C" w:rsidP="00041AE8">
      <w:pPr>
        <w:spacing w:after="0" w:line="240" w:lineRule="auto"/>
        <w:rPr>
          <w:color w:val="auto"/>
        </w:rPr>
      </w:pPr>
      <w:r w:rsidRPr="00041AE8">
        <w:rPr>
          <w:b/>
          <w:color w:val="auto"/>
        </w:rPr>
        <w:t xml:space="preserve">1.4.2. </w:t>
      </w:r>
      <w:r w:rsidRPr="00041AE8">
        <w:rPr>
          <w:color w:val="auto"/>
        </w:rPr>
        <w:t xml:space="preserve">Pozostałe określenia podstawowe są zgodne z obowiązującymi, odpowiednimi polskimi normami i z definicjami podanymi w ST D-M-00.00.00 „Wymagania ogólne” pkt 1.4. </w:t>
      </w:r>
    </w:p>
    <w:p w:rsidR="00400E2C" w:rsidRPr="000C1BA9" w:rsidRDefault="00400E2C" w:rsidP="00041AE8">
      <w:pPr>
        <w:pStyle w:val="Nagwek2"/>
        <w:spacing w:before="0" w:line="240" w:lineRule="auto"/>
        <w:rPr>
          <w:color w:val="auto"/>
          <w:sz w:val="20"/>
          <w:szCs w:val="20"/>
        </w:rPr>
      </w:pPr>
      <w:r w:rsidRPr="000C1BA9">
        <w:rPr>
          <w:color w:val="auto"/>
          <w:sz w:val="20"/>
          <w:szCs w:val="20"/>
        </w:rPr>
        <w:t>1.5. Ogólne wymagania dotyczące robót</w:t>
      </w:r>
    </w:p>
    <w:p w:rsidR="00400E2C" w:rsidRPr="00041AE8" w:rsidRDefault="00400E2C" w:rsidP="00041AE8">
      <w:pPr>
        <w:spacing w:after="0" w:line="240" w:lineRule="auto"/>
        <w:rPr>
          <w:color w:val="auto"/>
        </w:rPr>
      </w:pPr>
      <w:r w:rsidRPr="00041AE8">
        <w:rPr>
          <w:color w:val="auto"/>
        </w:rPr>
        <w:tab/>
        <w:t>Ogólne wymagania dotyczące robót podano w ST D-M-00.00.00 „Wymagania ogólne” pkt 1.5.</w:t>
      </w:r>
    </w:p>
    <w:p w:rsidR="00400E2C" w:rsidRPr="00041AE8" w:rsidRDefault="00400E2C" w:rsidP="00041AE8">
      <w:pPr>
        <w:pStyle w:val="Nagwek1"/>
        <w:spacing w:before="0" w:after="0"/>
      </w:pPr>
      <w:bookmarkStart w:id="64" w:name="_Toc423845939"/>
      <w:bookmarkStart w:id="65" w:name="_Toc423398331"/>
      <w:bookmarkStart w:id="66" w:name="_Toc32644946"/>
      <w:bookmarkStart w:id="67" w:name="_Toc466461741"/>
      <w:bookmarkStart w:id="68" w:name="_Toc467078387"/>
      <w:bookmarkStart w:id="69" w:name="_Toc470592873"/>
      <w:bookmarkStart w:id="70" w:name="_Toc16773164"/>
      <w:r w:rsidRPr="00041AE8">
        <w:t>2. materiały</w:t>
      </w:r>
      <w:bookmarkEnd w:id="64"/>
      <w:bookmarkEnd w:id="65"/>
      <w:bookmarkEnd w:id="66"/>
      <w:bookmarkEnd w:id="67"/>
      <w:bookmarkEnd w:id="68"/>
      <w:bookmarkEnd w:id="69"/>
      <w:bookmarkEnd w:id="70"/>
    </w:p>
    <w:p w:rsidR="00400E2C" w:rsidRPr="000C1BA9" w:rsidRDefault="00400E2C" w:rsidP="00041AE8">
      <w:pPr>
        <w:pStyle w:val="Nagwek2"/>
        <w:spacing w:before="0" w:line="240" w:lineRule="auto"/>
        <w:rPr>
          <w:color w:val="auto"/>
          <w:sz w:val="20"/>
          <w:szCs w:val="20"/>
        </w:rPr>
      </w:pPr>
      <w:r w:rsidRPr="000C1BA9">
        <w:rPr>
          <w:color w:val="auto"/>
          <w:sz w:val="20"/>
          <w:szCs w:val="20"/>
        </w:rPr>
        <w:t>2.1. Wymagania dotyczące materiałów</w:t>
      </w:r>
    </w:p>
    <w:p w:rsidR="00400E2C" w:rsidRPr="00041AE8" w:rsidRDefault="00400E2C" w:rsidP="00041AE8">
      <w:pPr>
        <w:spacing w:after="0" w:line="240" w:lineRule="auto"/>
        <w:rPr>
          <w:color w:val="auto"/>
        </w:rPr>
      </w:pPr>
      <w:r w:rsidRPr="00041AE8">
        <w:rPr>
          <w:color w:val="auto"/>
        </w:rPr>
        <w:tab/>
        <w:t>Ogólne wymagania dotyczące materiałów, ich pozyskiwania i składowania podano w ST D-M-00.00.00 „Wymagania ogólne” pkt 2.</w:t>
      </w:r>
    </w:p>
    <w:p w:rsidR="00400E2C" w:rsidRPr="000C1BA9" w:rsidRDefault="00400E2C" w:rsidP="00041AE8">
      <w:pPr>
        <w:pStyle w:val="Nagwek2"/>
        <w:spacing w:before="0" w:line="240" w:lineRule="auto"/>
        <w:rPr>
          <w:color w:val="auto"/>
          <w:sz w:val="20"/>
          <w:szCs w:val="20"/>
        </w:rPr>
      </w:pPr>
      <w:r w:rsidRPr="000C1BA9">
        <w:rPr>
          <w:color w:val="auto"/>
          <w:sz w:val="20"/>
          <w:szCs w:val="20"/>
        </w:rPr>
        <w:t>2.2. Cement</w:t>
      </w:r>
    </w:p>
    <w:p w:rsidR="00400E2C" w:rsidRPr="00041AE8" w:rsidRDefault="00400E2C" w:rsidP="00041AE8">
      <w:pPr>
        <w:spacing w:after="0" w:line="240" w:lineRule="auto"/>
        <w:rPr>
          <w:color w:val="auto"/>
        </w:rPr>
      </w:pPr>
      <w:r w:rsidRPr="00041AE8">
        <w:rPr>
          <w:color w:val="auto"/>
        </w:rPr>
        <w:tab/>
        <w:t xml:space="preserve">Należy stosować cementy powszechnego użytku: portlandzki CEM I klasy 32,5 N, cement portlandzki wieloskładnikowy CEM II klasy 32,5 N, cement hutniczy CEM III klasy 32,5 N, cement </w:t>
      </w:r>
      <w:proofErr w:type="spellStart"/>
      <w:r w:rsidRPr="00041AE8">
        <w:rPr>
          <w:color w:val="auto"/>
        </w:rPr>
        <w:t>pucolanowy</w:t>
      </w:r>
      <w:proofErr w:type="spellEnd"/>
      <w:r w:rsidRPr="00041AE8">
        <w:rPr>
          <w:color w:val="auto"/>
        </w:rPr>
        <w:t xml:space="preserve"> CEM IV klasy 32,5 N według PN-EN 197-1:2002 [5] .</w:t>
      </w:r>
    </w:p>
    <w:p w:rsidR="00400E2C" w:rsidRPr="00041AE8" w:rsidRDefault="00400E2C" w:rsidP="00041AE8">
      <w:pPr>
        <w:spacing w:after="0" w:line="240" w:lineRule="auto"/>
        <w:rPr>
          <w:color w:val="auto"/>
        </w:rPr>
      </w:pPr>
      <w:r w:rsidRPr="00041AE8">
        <w:rPr>
          <w:color w:val="auto"/>
        </w:rPr>
        <w:tab/>
        <w:t>Wymagania dla cementu zestawiono w tablicy 2.</w:t>
      </w:r>
    </w:p>
    <w:p w:rsidR="00400E2C" w:rsidRPr="00041AE8" w:rsidRDefault="00400E2C" w:rsidP="00041AE8">
      <w:pPr>
        <w:spacing w:after="0" w:line="240" w:lineRule="auto"/>
        <w:rPr>
          <w:color w:val="auto"/>
        </w:rPr>
      </w:pPr>
      <w:r w:rsidRPr="00041AE8">
        <w:rPr>
          <w:color w:val="auto"/>
        </w:rPr>
        <w:t>Tablica 2. Wymagania dla cementu do chudego betonu</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5244"/>
        <w:gridCol w:w="1770"/>
      </w:tblGrid>
      <w:tr w:rsidR="00400E2C" w:rsidRPr="00041AE8" w:rsidTr="00C35996">
        <w:tc>
          <w:tcPr>
            <w:tcW w:w="496" w:type="dxa"/>
            <w:tcBorders>
              <w:bottom w:val="double" w:sz="6" w:space="0" w:color="auto"/>
            </w:tcBorders>
          </w:tcPr>
          <w:p w:rsidR="00400E2C" w:rsidRPr="00041AE8" w:rsidRDefault="00400E2C" w:rsidP="00041AE8">
            <w:pPr>
              <w:spacing w:line="240" w:lineRule="auto"/>
              <w:jc w:val="center"/>
              <w:rPr>
                <w:color w:val="auto"/>
              </w:rPr>
            </w:pPr>
            <w:r w:rsidRPr="00041AE8">
              <w:rPr>
                <w:color w:val="auto"/>
              </w:rPr>
              <w:t>Lp.</w:t>
            </w:r>
          </w:p>
        </w:tc>
        <w:tc>
          <w:tcPr>
            <w:tcW w:w="5244" w:type="dxa"/>
            <w:tcBorders>
              <w:bottom w:val="double" w:sz="6" w:space="0" w:color="auto"/>
            </w:tcBorders>
          </w:tcPr>
          <w:p w:rsidR="00400E2C" w:rsidRPr="00041AE8" w:rsidRDefault="00400E2C" w:rsidP="00041AE8">
            <w:pPr>
              <w:spacing w:line="240" w:lineRule="auto"/>
              <w:jc w:val="center"/>
              <w:rPr>
                <w:color w:val="auto"/>
              </w:rPr>
            </w:pPr>
            <w:r w:rsidRPr="00041AE8">
              <w:rPr>
                <w:color w:val="auto"/>
              </w:rPr>
              <w:t>Właściwości</w:t>
            </w:r>
          </w:p>
        </w:tc>
        <w:tc>
          <w:tcPr>
            <w:tcW w:w="1770" w:type="dxa"/>
            <w:tcBorders>
              <w:bottom w:val="double" w:sz="6" w:space="0" w:color="auto"/>
            </w:tcBorders>
          </w:tcPr>
          <w:p w:rsidR="00400E2C" w:rsidRPr="00041AE8" w:rsidRDefault="00400E2C" w:rsidP="00041AE8">
            <w:pPr>
              <w:spacing w:line="240" w:lineRule="auto"/>
              <w:jc w:val="center"/>
              <w:rPr>
                <w:color w:val="auto"/>
              </w:rPr>
            </w:pPr>
            <w:r w:rsidRPr="00041AE8">
              <w:rPr>
                <w:color w:val="auto"/>
              </w:rPr>
              <w:t>Klasa cementu 32,5</w:t>
            </w:r>
          </w:p>
        </w:tc>
      </w:tr>
      <w:tr w:rsidR="00400E2C" w:rsidRPr="00041AE8" w:rsidTr="00C35996">
        <w:tc>
          <w:tcPr>
            <w:tcW w:w="496" w:type="dxa"/>
            <w:tcBorders>
              <w:top w:val="nil"/>
            </w:tcBorders>
          </w:tcPr>
          <w:p w:rsidR="00400E2C" w:rsidRPr="00041AE8" w:rsidRDefault="00400E2C" w:rsidP="00041AE8">
            <w:pPr>
              <w:spacing w:line="240" w:lineRule="auto"/>
              <w:jc w:val="center"/>
              <w:rPr>
                <w:color w:val="auto"/>
              </w:rPr>
            </w:pPr>
            <w:r w:rsidRPr="00041AE8">
              <w:rPr>
                <w:color w:val="auto"/>
              </w:rPr>
              <w:t>1</w:t>
            </w:r>
          </w:p>
        </w:tc>
        <w:tc>
          <w:tcPr>
            <w:tcW w:w="5244" w:type="dxa"/>
            <w:tcBorders>
              <w:top w:val="nil"/>
            </w:tcBorders>
          </w:tcPr>
          <w:p w:rsidR="00400E2C" w:rsidRPr="00041AE8" w:rsidRDefault="00400E2C" w:rsidP="00041AE8">
            <w:pPr>
              <w:spacing w:line="240" w:lineRule="auto"/>
              <w:rPr>
                <w:color w:val="auto"/>
              </w:rPr>
            </w:pPr>
            <w:r w:rsidRPr="00041AE8">
              <w:rPr>
                <w:color w:val="auto"/>
              </w:rPr>
              <w:t>Wytrzymałość na ściskanie (</w:t>
            </w:r>
            <w:proofErr w:type="spellStart"/>
            <w:r w:rsidRPr="00041AE8">
              <w:rPr>
                <w:color w:val="auto"/>
              </w:rPr>
              <w:t>MPa</w:t>
            </w:r>
            <w:proofErr w:type="spellEnd"/>
            <w:r w:rsidRPr="00041AE8">
              <w:rPr>
                <w:color w:val="auto"/>
              </w:rPr>
              <w:t>), po 7 dniach, nie mniej niż:</w:t>
            </w:r>
          </w:p>
        </w:tc>
        <w:tc>
          <w:tcPr>
            <w:tcW w:w="1770" w:type="dxa"/>
            <w:tcBorders>
              <w:top w:val="nil"/>
            </w:tcBorders>
          </w:tcPr>
          <w:p w:rsidR="00400E2C" w:rsidRPr="00041AE8" w:rsidRDefault="00400E2C" w:rsidP="00041AE8">
            <w:pPr>
              <w:spacing w:line="240" w:lineRule="auto"/>
              <w:jc w:val="center"/>
              <w:rPr>
                <w:color w:val="auto"/>
              </w:rPr>
            </w:pPr>
            <w:r w:rsidRPr="00041AE8">
              <w:rPr>
                <w:color w:val="auto"/>
              </w:rPr>
              <w:t>16</w:t>
            </w:r>
          </w:p>
        </w:tc>
      </w:tr>
      <w:tr w:rsidR="00400E2C" w:rsidRPr="00041AE8" w:rsidTr="00C35996">
        <w:tc>
          <w:tcPr>
            <w:tcW w:w="496" w:type="dxa"/>
          </w:tcPr>
          <w:p w:rsidR="00400E2C" w:rsidRPr="00041AE8" w:rsidRDefault="00400E2C" w:rsidP="00041AE8">
            <w:pPr>
              <w:spacing w:line="240" w:lineRule="auto"/>
              <w:jc w:val="center"/>
              <w:rPr>
                <w:color w:val="auto"/>
              </w:rPr>
            </w:pPr>
            <w:r w:rsidRPr="00041AE8">
              <w:rPr>
                <w:color w:val="auto"/>
              </w:rPr>
              <w:t>2</w:t>
            </w:r>
          </w:p>
        </w:tc>
        <w:tc>
          <w:tcPr>
            <w:tcW w:w="5244" w:type="dxa"/>
          </w:tcPr>
          <w:p w:rsidR="00400E2C" w:rsidRPr="00041AE8" w:rsidRDefault="00400E2C" w:rsidP="00041AE8">
            <w:pPr>
              <w:spacing w:line="240" w:lineRule="auto"/>
              <w:rPr>
                <w:color w:val="auto"/>
              </w:rPr>
            </w:pPr>
            <w:r w:rsidRPr="00041AE8">
              <w:rPr>
                <w:color w:val="auto"/>
              </w:rPr>
              <w:t>Wytrzymałość na ściskanie (</w:t>
            </w:r>
            <w:proofErr w:type="spellStart"/>
            <w:r w:rsidRPr="00041AE8">
              <w:rPr>
                <w:color w:val="auto"/>
              </w:rPr>
              <w:t>MPa</w:t>
            </w:r>
            <w:proofErr w:type="spellEnd"/>
            <w:r w:rsidRPr="00041AE8">
              <w:rPr>
                <w:color w:val="auto"/>
              </w:rPr>
              <w:t>), po 28 dniach, nie mniej niż:</w:t>
            </w:r>
          </w:p>
        </w:tc>
        <w:tc>
          <w:tcPr>
            <w:tcW w:w="1770" w:type="dxa"/>
          </w:tcPr>
          <w:p w:rsidR="00400E2C" w:rsidRPr="00041AE8" w:rsidRDefault="00400E2C" w:rsidP="00041AE8">
            <w:pPr>
              <w:spacing w:line="240" w:lineRule="auto"/>
              <w:jc w:val="center"/>
              <w:rPr>
                <w:color w:val="auto"/>
              </w:rPr>
            </w:pPr>
            <w:r w:rsidRPr="00041AE8">
              <w:rPr>
                <w:color w:val="auto"/>
              </w:rPr>
              <w:t>32,5</w:t>
            </w:r>
          </w:p>
        </w:tc>
      </w:tr>
      <w:tr w:rsidR="00400E2C" w:rsidRPr="00041AE8" w:rsidTr="00C35996">
        <w:tc>
          <w:tcPr>
            <w:tcW w:w="496" w:type="dxa"/>
          </w:tcPr>
          <w:p w:rsidR="00400E2C" w:rsidRPr="00041AE8" w:rsidRDefault="00400E2C" w:rsidP="00041AE8">
            <w:pPr>
              <w:spacing w:line="240" w:lineRule="auto"/>
              <w:jc w:val="center"/>
              <w:rPr>
                <w:color w:val="auto"/>
              </w:rPr>
            </w:pPr>
            <w:r w:rsidRPr="00041AE8">
              <w:rPr>
                <w:color w:val="auto"/>
              </w:rPr>
              <w:t>3</w:t>
            </w:r>
          </w:p>
        </w:tc>
        <w:tc>
          <w:tcPr>
            <w:tcW w:w="5244" w:type="dxa"/>
          </w:tcPr>
          <w:p w:rsidR="00400E2C" w:rsidRPr="00041AE8" w:rsidRDefault="00400E2C" w:rsidP="00041AE8">
            <w:pPr>
              <w:spacing w:line="240" w:lineRule="auto"/>
              <w:rPr>
                <w:color w:val="auto"/>
              </w:rPr>
            </w:pPr>
            <w:r w:rsidRPr="00041AE8">
              <w:rPr>
                <w:color w:val="auto"/>
              </w:rPr>
              <w:t>Początek czasu wiązania, min , nie wcześniej niż:</w:t>
            </w:r>
          </w:p>
        </w:tc>
        <w:tc>
          <w:tcPr>
            <w:tcW w:w="1770" w:type="dxa"/>
          </w:tcPr>
          <w:p w:rsidR="00400E2C" w:rsidRPr="00041AE8" w:rsidRDefault="00400E2C" w:rsidP="00041AE8">
            <w:pPr>
              <w:spacing w:line="240" w:lineRule="auto"/>
              <w:jc w:val="center"/>
              <w:rPr>
                <w:color w:val="auto"/>
              </w:rPr>
            </w:pPr>
            <w:r w:rsidRPr="00041AE8">
              <w:rPr>
                <w:color w:val="auto"/>
              </w:rPr>
              <w:t>75</w:t>
            </w:r>
          </w:p>
        </w:tc>
      </w:tr>
      <w:tr w:rsidR="00400E2C" w:rsidRPr="00041AE8" w:rsidTr="00C35996">
        <w:tc>
          <w:tcPr>
            <w:tcW w:w="496" w:type="dxa"/>
          </w:tcPr>
          <w:p w:rsidR="00400E2C" w:rsidRPr="00041AE8" w:rsidRDefault="00400E2C" w:rsidP="00041AE8">
            <w:pPr>
              <w:spacing w:line="240" w:lineRule="auto"/>
              <w:jc w:val="center"/>
              <w:rPr>
                <w:color w:val="auto"/>
              </w:rPr>
            </w:pPr>
            <w:r w:rsidRPr="00041AE8">
              <w:rPr>
                <w:color w:val="auto"/>
              </w:rPr>
              <w:t>4</w:t>
            </w:r>
          </w:p>
        </w:tc>
        <w:tc>
          <w:tcPr>
            <w:tcW w:w="5244" w:type="dxa"/>
          </w:tcPr>
          <w:p w:rsidR="00400E2C" w:rsidRPr="00041AE8" w:rsidRDefault="00400E2C" w:rsidP="00041AE8">
            <w:pPr>
              <w:spacing w:line="240" w:lineRule="auto"/>
              <w:rPr>
                <w:color w:val="auto"/>
              </w:rPr>
            </w:pPr>
            <w:r w:rsidRPr="00041AE8">
              <w:rPr>
                <w:color w:val="auto"/>
              </w:rPr>
              <w:t>Stałość objętości, mm, nie więcej niż:</w:t>
            </w:r>
          </w:p>
        </w:tc>
        <w:tc>
          <w:tcPr>
            <w:tcW w:w="1770" w:type="dxa"/>
          </w:tcPr>
          <w:p w:rsidR="00400E2C" w:rsidRPr="00041AE8" w:rsidRDefault="00400E2C" w:rsidP="00041AE8">
            <w:pPr>
              <w:spacing w:line="240" w:lineRule="auto"/>
              <w:jc w:val="center"/>
              <w:rPr>
                <w:color w:val="auto"/>
              </w:rPr>
            </w:pPr>
            <w:r w:rsidRPr="00041AE8">
              <w:rPr>
                <w:color w:val="auto"/>
              </w:rPr>
              <w:t>10</w:t>
            </w:r>
          </w:p>
        </w:tc>
      </w:tr>
    </w:tbl>
    <w:p w:rsidR="00400E2C" w:rsidRPr="00041AE8" w:rsidRDefault="00400E2C" w:rsidP="00041AE8">
      <w:pPr>
        <w:spacing w:after="0" w:line="240" w:lineRule="auto"/>
        <w:rPr>
          <w:color w:val="auto"/>
        </w:rPr>
      </w:pPr>
      <w:r w:rsidRPr="00041AE8">
        <w:rPr>
          <w:color w:val="auto"/>
        </w:rPr>
        <w:tab/>
        <w:t>Przechowywanie cementu powinno się odbywać zgodnie z BN-88/6731-08 [22].</w:t>
      </w:r>
    </w:p>
    <w:p w:rsidR="00400E2C" w:rsidRPr="000C1BA9" w:rsidRDefault="00400E2C" w:rsidP="00041AE8">
      <w:pPr>
        <w:pStyle w:val="Nagwek2"/>
        <w:spacing w:before="0" w:line="240" w:lineRule="auto"/>
        <w:rPr>
          <w:color w:val="auto"/>
          <w:sz w:val="20"/>
          <w:szCs w:val="20"/>
        </w:rPr>
      </w:pPr>
      <w:r w:rsidRPr="000C1BA9">
        <w:rPr>
          <w:color w:val="auto"/>
          <w:sz w:val="20"/>
          <w:szCs w:val="20"/>
        </w:rPr>
        <w:t>2.3. Kruszywo</w:t>
      </w:r>
    </w:p>
    <w:p w:rsidR="00400E2C" w:rsidRPr="00041AE8" w:rsidRDefault="00400E2C" w:rsidP="00041AE8">
      <w:pPr>
        <w:spacing w:after="0" w:line="240" w:lineRule="auto"/>
        <w:rPr>
          <w:color w:val="auto"/>
        </w:rPr>
      </w:pPr>
      <w:r w:rsidRPr="00041AE8">
        <w:rPr>
          <w:color w:val="auto"/>
        </w:rPr>
        <w:tab/>
        <w:t>Do wykonania mieszanki chudego betonu należy stosować:</w:t>
      </w:r>
    </w:p>
    <w:p w:rsidR="00400E2C" w:rsidRPr="00041AE8" w:rsidRDefault="00400E2C" w:rsidP="00041AE8">
      <w:pPr>
        <w:numPr>
          <w:ilvl w:val="0"/>
          <w:numId w:val="1"/>
        </w:numPr>
        <w:overflowPunct w:val="0"/>
        <w:autoSpaceDE w:val="0"/>
        <w:autoSpaceDN w:val="0"/>
        <w:adjustRightInd w:val="0"/>
        <w:spacing w:after="0" w:line="240" w:lineRule="auto"/>
        <w:jc w:val="both"/>
        <w:textAlignment w:val="baseline"/>
        <w:rPr>
          <w:color w:val="auto"/>
        </w:rPr>
      </w:pPr>
      <w:r w:rsidRPr="00041AE8">
        <w:rPr>
          <w:color w:val="auto"/>
        </w:rPr>
        <w:t>żwir i mieszankę wg PN-B-11111:1996 [14],</w:t>
      </w:r>
    </w:p>
    <w:p w:rsidR="00400E2C" w:rsidRPr="00041AE8" w:rsidRDefault="00400E2C" w:rsidP="00041AE8">
      <w:pPr>
        <w:numPr>
          <w:ilvl w:val="0"/>
          <w:numId w:val="1"/>
        </w:numPr>
        <w:overflowPunct w:val="0"/>
        <w:autoSpaceDE w:val="0"/>
        <w:autoSpaceDN w:val="0"/>
        <w:adjustRightInd w:val="0"/>
        <w:spacing w:after="0" w:line="240" w:lineRule="auto"/>
        <w:jc w:val="both"/>
        <w:textAlignment w:val="baseline"/>
        <w:rPr>
          <w:color w:val="auto"/>
        </w:rPr>
      </w:pPr>
      <w:r w:rsidRPr="00041AE8">
        <w:rPr>
          <w:color w:val="auto"/>
        </w:rPr>
        <w:t>piasek wg PN-B-11113:1996 [16],</w:t>
      </w:r>
    </w:p>
    <w:p w:rsidR="00400E2C" w:rsidRPr="00041AE8" w:rsidRDefault="00400E2C" w:rsidP="00041AE8">
      <w:pPr>
        <w:numPr>
          <w:ilvl w:val="0"/>
          <w:numId w:val="1"/>
        </w:numPr>
        <w:overflowPunct w:val="0"/>
        <w:autoSpaceDE w:val="0"/>
        <w:autoSpaceDN w:val="0"/>
        <w:adjustRightInd w:val="0"/>
        <w:spacing w:after="0" w:line="240" w:lineRule="auto"/>
        <w:jc w:val="both"/>
        <w:textAlignment w:val="baseline"/>
        <w:rPr>
          <w:color w:val="auto"/>
        </w:rPr>
      </w:pPr>
      <w:r w:rsidRPr="00041AE8">
        <w:rPr>
          <w:color w:val="auto"/>
        </w:rPr>
        <w:t>kruszywo łamane wg PN-B-11112:1996 [15] i WT/MK-CZDP84 [26],</w:t>
      </w:r>
    </w:p>
    <w:p w:rsidR="00400E2C" w:rsidRPr="00041AE8" w:rsidRDefault="00400E2C" w:rsidP="00041AE8">
      <w:pPr>
        <w:numPr>
          <w:ilvl w:val="0"/>
          <w:numId w:val="1"/>
        </w:numPr>
        <w:overflowPunct w:val="0"/>
        <w:autoSpaceDE w:val="0"/>
        <w:autoSpaceDN w:val="0"/>
        <w:adjustRightInd w:val="0"/>
        <w:spacing w:after="0" w:line="240" w:lineRule="auto"/>
        <w:jc w:val="both"/>
        <w:textAlignment w:val="baseline"/>
        <w:rPr>
          <w:color w:val="auto"/>
        </w:rPr>
      </w:pPr>
      <w:r w:rsidRPr="00041AE8">
        <w:rPr>
          <w:color w:val="auto"/>
        </w:rPr>
        <w:lastRenderedPageBreak/>
        <w:t>kruszywo żużlowe z żużla wielkopiecowego kawałkowego wg PN-B-23004: 1988 [17],</w:t>
      </w:r>
    </w:p>
    <w:p w:rsidR="00400E2C" w:rsidRPr="00041AE8" w:rsidRDefault="00400E2C" w:rsidP="00041AE8">
      <w:pPr>
        <w:numPr>
          <w:ilvl w:val="0"/>
          <w:numId w:val="1"/>
        </w:numPr>
        <w:overflowPunct w:val="0"/>
        <w:autoSpaceDE w:val="0"/>
        <w:autoSpaceDN w:val="0"/>
        <w:adjustRightInd w:val="0"/>
        <w:spacing w:after="0" w:line="240" w:lineRule="auto"/>
        <w:jc w:val="both"/>
        <w:textAlignment w:val="baseline"/>
        <w:rPr>
          <w:color w:val="auto"/>
        </w:rPr>
      </w:pPr>
      <w:r w:rsidRPr="00041AE8">
        <w:rPr>
          <w:color w:val="auto"/>
        </w:rPr>
        <w:t>kruszywo z recyklingu betonu o ziarnach większych niż 4 mm.</w:t>
      </w:r>
    </w:p>
    <w:p w:rsidR="00400E2C" w:rsidRPr="00041AE8" w:rsidRDefault="00400E2C" w:rsidP="00041AE8">
      <w:pPr>
        <w:numPr>
          <w:ilvl w:val="12"/>
          <w:numId w:val="0"/>
        </w:numPr>
        <w:spacing w:after="0" w:line="240" w:lineRule="auto"/>
        <w:rPr>
          <w:color w:val="auto"/>
        </w:rPr>
      </w:pPr>
      <w:r w:rsidRPr="00041AE8">
        <w:rPr>
          <w:color w:val="auto"/>
        </w:rPr>
        <w:tab/>
        <w:t>Kruszywo powinno spełniać wymagania określone w normie PN-S-96013:1997 [20].</w:t>
      </w:r>
    </w:p>
    <w:p w:rsidR="00400E2C" w:rsidRPr="00041AE8" w:rsidRDefault="00400E2C" w:rsidP="00041AE8">
      <w:pPr>
        <w:numPr>
          <w:ilvl w:val="12"/>
          <w:numId w:val="0"/>
        </w:numPr>
        <w:spacing w:after="0" w:line="240" w:lineRule="auto"/>
        <w:rPr>
          <w:color w:val="auto"/>
        </w:rPr>
      </w:pPr>
      <w:r w:rsidRPr="00041AE8">
        <w:rPr>
          <w:color w:val="auto"/>
        </w:rPr>
        <w:tab/>
        <w:t>Kruszywo żużlowe powinno być całkowicie odporne na rozpad krzemianowy według PN-B-06714-37:1980 [12] i żelazawy według PN-B-06714-39:1978 [13].</w:t>
      </w:r>
    </w:p>
    <w:p w:rsidR="00400E2C" w:rsidRPr="000C1BA9" w:rsidRDefault="00400E2C" w:rsidP="00041AE8">
      <w:pPr>
        <w:pStyle w:val="Nagwek2"/>
        <w:numPr>
          <w:ilvl w:val="12"/>
          <w:numId w:val="0"/>
        </w:numPr>
        <w:spacing w:before="0" w:line="240" w:lineRule="auto"/>
        <w:rPr>
          <w:color w:val="auto"/>
          <w:sz w:val="20"/>
          <w:szCs w:val="20"/>
        </w:rPr>
      </w:pPr>
      <w:r w:rsidRPr="000C1BA9">
        <w:rPr>
          <w:color w:val="auto"/>
          <w:sz w:val="20"/>
          <w:szCs w:val="20"/>
        </w:rPr>
        <w:t>2.4. Woda</w:t>
      </w:r>
    </w:p>
    <w:p w:rsidR="00400E2C" w:rsidRPr="00041AE8" w:rsidRDefault="00400E2C" w:rsidP="00041AE8">
      <w:pPr>
        <w:numPr>
          <w:ilvl w:val="12"/>
          <w:numId w:val="0"/>
        </w:numPr>
        <w:spacing w:after="0" w:line="240" w:lineRule="auto"/>
        <w:rPr>
          <w:color w:val="auto"/>
        </w:rPr>
      </w:pPr>
      <w:r w:rsidRPr="00041AE8">
        <w:rPr>
          <w:color w:val="auto"/>
        </w:rPr>
        <w:tab/>
        <w:t xml:space="preserve">Do wytwarzania mieszanki betonowej jak i do pielęgnacji wykonanej podbudowy należy stosować wodę odpowiadającą wymaganiom normy PN-B-32250:1988 [18]. Bez badań laboratoryjnych można stosować wodociągową wodę pitną. </w:t>
      </w:r>
    </w:p>
    <w:p w:rsidR="00400E2C" w:rsidRPr="000C1BA9" w:rsidRDefault="00400E2C" w:rsidP="00041AE8">
      <w:pPr>
        <w:pStyle w:val="Nagwek2"/>
        <w:numPr>
          <w:ilvl w:val="12"/>
          <w:numId w:val="0"/>
        </w:numPr>
        <w:spacing w:before="0" w:line="240" w:lineRule="auto"/>
        <w:rPr>
          <w:color w:val="auto"/>
          <w:sz w:val="20"/>
          <w:szCs w:val="20"/>
        </w:rPr>
      </w:pPr>
      <w:r w:rsidRPr="000C1BA9">
        <w:rPr>
          <w:color w:val="auto"/>
          <w:sz w:val="20"/>
          <w:szCs w:val="20"/>
        </w:rPr>
        <w:t>2.6. Materiały do pielęgnacji podbudowy z chudego betonu</w:t>
      </w:r>
    </w:p>
    <w:p w:rsidR="00400E2C" w:rsidRPr="00041AE8" w:rsidRDefault="00400E2C" w:rsidP="00041AE8">
      <w:pPr>
        <w:numPr>
          <w:ilvl w:val="12"/>
          <w:numId w:val="0"/>
        </w:numPr>
        <w:spacing w:after="0" w:line="240" w:lineRule="auto"/>
        <w:rPr>
          <w:color w:val="auto"/>
        </w:rPr>
      </w:pPr>
      <w:r w:rsidRPr="00041AE8">
        <w:rPr>
          <w:color w:val="auto"/>
        </w:rPr>
        <w:tab/>
        <w:t>Do pielęgnacji podbudowy z chudego betonu mogą być stosowane:</w:t>
      </w:r>
    </w:p>
    <w:p w:rsidR="00400E2C" w:rsidRPr="00041AE8" w:rsidRDefault="00400E2C" w:rsidP="00041AE8">
      <w:pPr>
        <w:numPr>
          <w:ilvl w:val="0"/>
          <w:numId w:val="1"/>
        </w:numPr>
        <w:overflowPunct w:val="0"/>
        <w:autoSpaceDE w:val="0"/>
        <w:autoSpaceDN w:val="0"/>
        <w:adjustRightInd w:val="0"/>
        <w:spacing w:after="0" w:line="240" w:lineRule="auto"/>
        <w:jc w:val="both"/>
        <w:textAlignment w:val="baseline"/>
        <w:rPr>
          <w:color w:val="auto"/>
        </w:rPr>
      </w:pPr>
      <w:r w:rsidRPr="00041AE8">
        <w:rPr>
          <w:color w:val="auto"/>
        </w:rPr>
        <w:t>preparaty pielęgnacyjne posiadające aprobatę techniczną,</w:t>
      </w:r>
    </w:p>
    <w:p w:rsidR="00400E2C" w:rsidRPr="00041AE8" w:rsidRDefault="00400E2C" w:rsidP="00041AE8">
      <w:pPr>
        <w:numPr>
          <w:ilvl w:val="0"/>
          <w:numId w:val="1"/>
        </w:numPr>
        <w:overflowPunct w:val="0"/>
        <w:autoSpaceDE w:val="0"/>
        <w:autoSpaceDN w:val="0"/>
        <w:adjustRightInd w:val="0"/>
        <w:spacing w:after="0" w:line="240" w:lineRule="auto"/>
        <w:jc w:val="both"/>
        <w:textAlignment w:val="baseline"/>
        <w:rPr>
          <w:color w:val="auto"/>
        </w:rPr>
      </w:pPr>
      <w:r w:rsidRPr="00041AE8">
        <w:rPr>
          <w:color w:val="auto"/>
        </w:rPr>
        <w:t>folie z tworzyw sztucznych,</w:t>
      </w:r>
    </w:p>
    <w:p w:rsidR="00400E2C" w:rsidRPr="00041AE8" w:rsidRDefault="00400E2C" w:rsidP="00041AE8">
      <w:pPr>
        <w:numPr>
          <w:ilvl w:val="0"/>
          <w:numId w:val="1"/>
        </w:numPr>
        <w:overflowPunct w:val="0"/>
        <w:autoSpaceDE w:val="0"/>
        <w:autoSpaceDN w:val="0"/>
        <w:adjustRightInd w:val="0"/>
        <w:spacing w:after="0" w:line="240" w:lineRule="auto"/>
        <w:jc w:val="both"/>
        <w:textAlignment w:val="baseline"/>
        <w:rPr>
          <w:color w:val="auto"/>
        </w:rPr>
      </w:pPr>
      <w:r w:rsidRPr="00041AE8">
        <w:rPr>
          <w:color w:val="auto"/>
        </w:rPr>
        <w:t>włókniny według PN-P-01715:1985 [19],</w:t>
      </w:r>
    </w:p>
    <w:p w:rsidR="00400E2C" w:rsidRPr="00041AE8" w:rsidRDefault="00400E2C" w:rsidP="00041AE8">
      <w:pPr>
        <w:numPr>
          <w:ilvl w:val="0"/>
          <w:numId w:val="1"/>
        </w:numPr>
        <w:overflowPunct w:val="0"/>
        <w:autoSpaceDE w:val="0"/>
        <w:autoSpaceDN w:val="0"/>
        <w:adjustRightInd w:val="0"/>
        <w:spacing w:after="0" w:line="240" w:lineRule="auto"/>
        <w:jc w:val="both"/>
        <w:textAlignment w:val="baseline"/>
        <w:rPr>
          <w:color w:val="auto"/>
        </w:rPr>
      </w:pPr>
      <w:r w:rsidRPr="00041AE8">
        <w:rPr>
          <w:color w:val="auto"/>
        </w:rPr>
        <w:t>piasek i woda.</w:t>
      </w:r>
    </w:p>
    <w:p w:rsidR="00400E2C" w:rsidRPr="000C1BA9" w:rsidRDefault="00400E2C" w:rsidP="00041AE8">
      <w:pPr>
        <w:pStyle w:val="Nagwek1"/>
        <w:numPr>
          <w:ilvl w:val="12"/>
          <w:numId w:val="0"/>
        </w:numPr>
        <w:spacing w:before="0" w:after="0"/>
      </w:pPr>
      <w:bookmarkStart w:id="71" w:name="_Toc423845940"/>
      <w:bookmarkStart w:id="72" w:name="_Toc418394439"/>
      <w:bookmarkStart w:id="73" w:name="_Toc32644947"/>
      <w:bookmarkStart w:id="74" w:name="_Toc466461742"/>
      <w:bookmarkStart w:id="75" w:name="_Toc467078388"/>
      <w:bookmarkStart w:id="76" w:name="_Toc470592874"/>
      <w:bookmarkStart w:id="77" w:name="_Toc16773165"/>
      <w:r w:rsidRPr="000C1BA9">
        <w:t>3. SPRZĘT</w:t>
      </w:r>
      <w:bookmarkEnd w:id="71"/>
      <w:bookmarkEnd w:id="72"/>
      <w:bookmarkEnd w:id="73"/>
      <w:bookmarkEnd w:id="74"/>
      <w:bookmarkEnd w:id="75"/>
      <w:bookmarkEnd w:id="76"/>
      <w:bookmarkEnd w:id="77"/>
    </w:p>
    <w:p w:rsidR="00400E2C" w:rsidRPr="000C1BA9" w:rsidRDefault="00400E2C" w:rsidP="00041AE8">
      <w:pPr>
        <w:pStyle w:val="Nagwek2"/>
        <w:numPr>
          <w:ilvl w:val="12"/>
          <w:numId w:val="0"/>
        </w:numPr>
        <w:spacing w:before="0" w:line="240" w:lineRule="auto"/>
        <w:rPr>
          <w:color w:val="auto"/>
          <w:sz w:val="20"/>
          <w:szCs w:val="20"/>
        </w:rPr>
      </w:pPr>
      <w:r w:rsidRPr="000C1BA9">
        <w:rPr>
          <w:color w:val="auto"/>
          <w:sz w:val="20"/>
          <w:szCs w:val="20"/>
        </w:rPr>
        <w:t>3.1. Ogólne wymagania dotyczące sprzętu</w:t>
      </w:r>
    </w:p>
    <w:p w:rsidR="00400E2C" w:rsidRPr="00041AE8" w:rsidRDefault="00400E2C" w:rsidP="00041AE8">
      <w:pPr>
        <w:numPr>
          <w:ilvl w:val="12"/>
          <w:numId w:val="0"/>
        </w:numPr>
        <w:spacing w:after="0" w:line="240" w:lineRule="auto"/>
        <w:ind w:right="-11"/>
        <w:rPr>
          <w:color w:val="auto"/>
        </w:rPr>
      </w:pPr>
      <w:r w:rsidRPr="00041AE8">
        <w:rPr>
          <w:b/>
          <w:color w:val="auto"/>
        </w:rPr>
        <w:tab/>
      </w:r>
      <w:r w:rsidRPr="00041AE8">
        <w:rPr>
          <w:color w:val="auto"/>
        </w:rPr>
        <w:t>Ogólne wymagania dotyczące sprzętu podano w ST D-M-00.00.00 „Wymagania ogólne” pkt 3.</w:t>
      </w:r>
    </w:p>
    <w:p w:rsidR="00400E2C" w:rsidRPr="000C1BA9" w:rsidRDefault="00400E2C" w:rsidP="00041AE8">
      <w:pPr>
        <w:pStyle w:val="Nagwek2"/>
        <w:numPr>
          <w:ilvl w:val="12"/>
          <w:numId w:val="0"/>
        </w:numPr>
        <w:spacing w:before="0" w:line="240" w:lineRule="auto"/>
        <w:rPr>
          <w:color w:val="auto"/>
          <w:sz w:val="20"/>
          <w:szCs w:val="20"/>
        </w:rPr>
      </w:pPr>
      <w:r w:rsidRPr="000C1BA9">
        <w:rPr>
          <w:color w:val="auto"/>
          <w:sz w:val="20"/>
          <w:szCs w:val="20"/>
        </w:rPr>
        <w:t>3.2. Sprzęt do wykonywania podbudowy z chudego betonu</w:t>
      </w:r>
    </w:p>
    <w:p w:rsidR="00400E2C" w:rsidRPr="00041AE8" w:rsidRDefault="00400E2C" w:rsidP="00041AE8">
      <w:pPr>
        <w:numPr>
          <w:ilvl w:val="12"/>
          <w:numId w:val="0"/>
        </w:numPr>
        <w:spacing w:after="0" w:line="240" w:lineRule="auto"/>
        <w:ind w:right="-11"/>
        <w:rPr>
          <w:color w:val="auto"/>
        </w:rPr>
      </w:pPr>
      <w:r w:rsidRPr="00041AE8">
        <w:rPr>
          <w:color w:val="auto"/>
        </w:rPr>
        <w:tab/>
        <w:t>Wykonawca przystępujący do wykonania podbudowy z chudego betonu, powinien wykazać się możliwością korzystania z następującego sprzętu:</w:t>
      </w:r>
    </w:p>
    <w:p w:rsidR="00400E2C" w:rsidRPr="00041AE8" w:rsidRDefault="00400E2C" w:rsidP="00041AE8">
      <w:pPr>
        <w:numPr>
          <w:ilvl w:val="0"/>
          <w:numId w:val="1"/>
        </w:numPr>
        <w:overflowPunct w:val="0"/>
        <w:autoSpaceDE w:val="0"/>
        <w:autoSpaceDN w:val="0"/>
        <w:adjustRightInd w:val="0"/>
        <w:spacing w:after="0" w:line="240" w:lineRule="auto"/>
        <w:ind w:right="-14"/>
        <w:jc w:val="both"/>
        <w:textAlignment w:val="baseline"/>
        <w:rPr>
          <w:b/>
          <w:color w:val="auto"/>
        </w:rPr>
      </w:pPr>
      <w:r w:rsidRPr="00041AE8">
        <w:rPr>
          <w:color w:val="auto"/>
        </w:rPr>
        <w:t xml:space="preserve">wytwórni stacjonarnej lub mobilnej do wytwarzania chudej mieszanki betonowej. Wytwórnia powinna być wyposażona w urządzenia do wagowego dozowania wszystkich składników, gwarantujące następujące tolerancje dozowania, wyrażone w stosunku do masy poszczególnych składników: kruszywo </w:t>
      </w:r>
      <w:r w:rsidRPr="00041AE8">
        <w:rPr>
          <w:color w:val="auto"/>
        </w:rPr>
        <w:sym w:font="Symbol" w:char="F0B1"/>
      </w:r>
      <w:r w:rsidRPr="00041AE8">
        <w:rPr>
          <w:color w:val="auto"/>
        </w:rPr>
        <w:t xml:space="preserve"> 3%, cement </w:t>
      </w:r>
      <w:r w:rsidRPr="00041AE8">
        <w:rPr>
          <w:color w:val="auto"/>
        </w:rPr>
        <w:sym w:font="Symbol" w:char="F0B1"/>
      </w:r>
      <w:r w:rsidRPr="00041AE8">
        <w:rPr>
          <w:color w:val="auto"/>
        </w:rPr>
        <w:t xml:space="preserve"> 0,5%, woda </w:t>
      </w:r>
      <w:r w:rsidRPr="00041AE8">
        <w:rPr>
          <w:color w:val="auto"/>
        </w:rPr>
        <w:sym w:font="Symbol" w:char="F0B1"/>
      </w:r>
      <w:r w:rsidRPr="00041AE8">
        <w:rPr>
          <w:color w:val="auto"/>
        </w:rPr>
        <w:t xml:space="preserve"> 2%. Inżynier może dopuścić objętościowe dozowanie wody,</w:t>
      </w:r>
    </w:p>
    <w:p w:rsidR="00400E2C" w:rsidRPr="00041AE8" w:rsidRDefault="00400E2C" w:rsidP="00041AE8">
      <w:pPr>
        <w:numPr>
          <w:ilvl w:val="0"/>
          <w:numId w:val="1"/>
        </w:numPr>
        <w:overflowPunct w:val="0"/>
        <w:autoSpaceDE w:val="0"/>
        <w:autoSpaceDN w:val="0"/>
        <w:adjustRightInd w:val="0"/>
        <w:spacing w:after="0" w:line="240" w:lineRule="auto"/>
        <w:ind w:right="-14"/>
        <w:jc w:val="both"/>
        <w:textAlignment w:val="baseline"/>
        <w:rPr>
          <w:b/>
          <w:color w:val="auto"/>
        </w:rPr>
      </w:pPr>
      <w:r w:rsidRPr="00041AE8">
        <w:rPr>
          <w:color w:val="auto"/>
        </w:rPr>
        <w:t>przewoźnych zbiorników na wodę,</w:t>
      </w:r>
    </w:p>
    <w:p w:rsidR="00400E2C" w:rsidRPr="00041AE8" w:rsidRDefault="00400E2C" w:rsidP="00041AE8">
      <w:pPr>
        <w:numPr>
          <w:ilvl w:val="0"/>
          <w:numId w:val="1"/>
        </w:numPr>
        <w:overflowPunct w:val="0"/>
        <w:autoSpaceDE w:val="0"/>
        <w:autoSpaceDN w:val="0"/>
        <w:adjustRightInd w:val="0"/>
        <w:spacing w:after="0" w:line="240" w:lineRule="auto"/>
        <w:ind w:right="-14"/>
        <w:jc w:val="both"/>
        <w:textAlignment w:val="baseline"/>
        <w:rPr>
          <w:b/>
          <w:color w:val="auto"/>
        </w:rPr>
      </w:pPr>
      <w:r w:rsidRPr="00041AE8">
        <w:rPr>
          <w:color w:val="auto"/>
        </w:rPr>
        <w:t>układarek albo równiarek  do rozkładania chudej mieszanki betonowej,</w:t>
      </w:r>
    </w:p>
    <w:p w:rsidR="00400E2C" w:rsidRPr="00041AE8" w:rsidRDefault="00400E2C" w:rsidP="00041AE8">
      <w:pPr>
        <w:numPr>
          <w:ilvl w:val="0"/>
          <w:numId w:val="1"/>
        </w:numPr>
        <w:overflowPunct w:val="0"/>
        <w:autoSpaceDE w:val="0"/>
        <w:autoSpaceDN w:val="0"/>
        <w:adjustRightInd w:val="0"/>
        <w:spacing w:after="0" w:line="240" w:lineRule="auto"/>
        <w:ind w:right="-14"/>
        <w:jc w:val="both"/>
        <w:textAlignment w:val="baseline"/>
        <w:rPr>
          <w:b/>
          <w:color w:val="auto"/>
        </w:rPr>
      </w:pPr>
      <w:r w:rsidRPr="00041AE8">
        <w:rPr>
          <w:color w:val="auto"/>
        </w:rPr>
        <w:t>walców wibracyjnych lub statycznych do zagęszczania lub płyty wibracyjne,</w:t>
      </w:r>
    </w:p>
    <w:p w:rsidR="00400E2C" w:rsidRPr="00041AE8" w:rsidRDefault="00400E2C" w:rsidP="00041AE8">
      <w:pPr>
        <w:numPr>
          <w:ilvl w:val="0"/>
          <w:numId w:val="1"/>
        </w:numPr>
        <w:overflowPunct w:val="0"/>
        <w:autoSpaceDE w:val="0"/>
        <w:autoSpaceDN w:val="0"/>
        <w:adjustRightInd w:val="0"/>
        <w:spacing w:after="0" w:line="240" w:lineRule="auto"/>
        <w:ind w:right="-14"/>
        <w:jc w:val="both"/>
        <w:textAlignment w:val="baseline"/>
        <w:rPr>
          <w:b/>
          <w:color w:val="auto"/>
        </w:rPr>
      </w:pPr>
      <w:r w:rsidRPr="00041AE8">
        <w:rPr>
          <w:color w:val="auto"/>
        </w:rPr>
        <w:t>zagęszczarek płytowych, ubijaków mechanicznych lub małych walców wibracyjnych do zagęszczania w miejscach trudno dostępnych.</w:t>
      </w:r>
    </w:p>
    <w:p w:rsidR="00400E2C" w:rsidRPr="00041AE8" w:rsidRDefault="00400E2C" w:rsidP="00041AE8">
      <w:pPr>
        <w:pStyle w:val="Nagwek1"/>
        <w:numPr>
          <w:ilvl w:val="12"/>
          <w:numId w:val="0"/>
        </w:numPr>
        <w:spacing w:before="0" w:after="0"/>
      </w:pPr>
      <w:bookmarkStart w:id="78" w:name="_Toc423845941"/>
      <w:bookmarkStart w:id="79" w:name="_Toc418394440"/>
      <w:bookmarkStart w:id="80" w:name="_Toc32644948"/>
      <w:bookmarkStart w:id="81" w:name="_Toc466461743"/>
      <w:bookmarkStart w:id="82" w:name="_Toc467078389"/>
      <w:bookmarkStart w:id="83" w:name="_Toc470592875"/>
      <w:bookmarkStart w:id="84" w:name="_Toc16773166"/>
      <w:r w:rsidRPr="00041AE8">
        <w:t>4. TRANSPORT</w:t>
      </w:r>
      <w:bookmarkEnd w:id="78"/>
      <w:bookmarkEnd w:id="79"/>
      <w:bookmarkEnd w:id="80"/>
      <w:bookmarkEnd w:id="81"/>
      <w:bookmarkEnd w:id="82"/>
      <w:bookmarkEnd w:id="83"/>
      <w:bookmarkEnd w:id="84"/>
    </w:p>
    <w:p w:rsidR="00400E2C" w:rsidRPr="000C1BA9" w:rsidRDefault="00400E2C" w:rsidP="00041AE8">
      <w:pPr>
        <w:pStyle w:val="Nagwek2"/>
        <w:numPr>
          <w:ilvl w:val="12"/>
          <w:numId w:val="0"/>
        </w:numPr>
        <w:spacing w:before="0" w:line="240" w:lineRule="auto"/>
        <w:rPr>
          <w:color w:val="auto"/>
          <w:sz w:val="20"/>
          <w:szCs w:val="20"/>
        </w:rPr>
      </w:pPr>
      <w:r w:rsidRPr="000C1BA9">
        <w:rPr>
          <w:color w:val="auto"/>
          <w:sz w:val="20"/>
          <w:szCs w:val="20"/>
        </w:rPr>
        <w:t>4.1. Wymagania dotyczące transportu</w:t>
      </w:r>
    </w:p>
    <w:p w:rsidR="00400E2C" w:rsidRPr="00041AE8" w:rsidRDefault="00400E2C" w:rsidP="00041AE8">
      <w:pPr>
        <w:numPr>
          <w:ilvl w:val="12"/>
          <w:numId w:val="0"/>
        </w:numPr>
        <w:spacing w:after="0" w:line="240" w:lineRule="auto"/>
        <w:ind w:right="-11"/>
        <w:rPr>
          <w:color w:val="auto"/>
        </w:rPr>
      </w:pPr>
      <w:r w:rsidRPr="00041AE8">
        <w:rPr>
          <w:color w:val="auto"/>
        </w:rPr>
        <w:tab/>
        <w:t>Ogólne wymagania dotyczące transportu podano w ST D-M-00.00.00 „Wymagania ogólne” pkt 4.</w:t>
      </w:r>
    </w:p>
    <w:p w:rsidR="00400E2C" w:rsidRPr="000C1BA9" w:rsidRDefault="00400E2C" w:rsidP="00041AE8">
      <w:pPr>
        <w:pStyle w:val="Nagwek2"/>
        <w:numPr>
          <w:ilvl w:val="12"/>
          <w:numId w:val="0"/>
        </w:numPr>
        <w:spacing w:before="0" w:line="240" w:lineRule="auto"/>
        <w:rPr>
          <w:color w:val="auto"/>
          <w:sz w:val="20"/>
          <w:szCs w:val="20"/>
        </w:rPr>
      </w:pPr>
      <w:r w:rsidRPr="000C1BA9">
        <w:rPr>
          <w:color w:val="auto"/>
          <w:sz w:val="20"/>
          <w:szCs w:val="20"/>
        </w:rPr>
        <w:t>4.2. Transport materiałów</w:t>
      </w:r>
    </w:p>
    <w:p w:rsidR="00400E2C" w:rsidRPr="00041AE8" w:rsidRDefault="00400E2C" w:rsidP="00041AE8">
      <w:pPr>
        <w:numPr>
          <w:ilvl w:val="12"/>
          <w:numId w:val="0"/>
        </w:numPr>
        <w:spacing w:after="0" w:line="240" w:lineRule="auto"/>
        <w:rPr>
          <w:color w:val="auto"/>
        </w:rPr>
      </w:pPr>
      <w:r w:rsidRPr="00041AE8">
        <w:rPr>
          <w:color w:val="auto"/>
        </w:rPr>
        <w:tab/>
        <w:t>Transport cementu powinien odbywać się zgodnie z BN-88/6731-08 [22]. Cement luzem należy przewozić cementowozami, natomiast cement workowany można przewozić dowolnymi środkami transportu, w sposób zabezpieczony przed zawilgoceniem.</w:t>
      </w:r>
    </w:p>
    <w:p w:rsidR="00400E2C" w:rsidRPr="00041AE8" w:rsidRDefault="00400E2C" w:rsidP="00041AE8">
      <w:pPr>
        <w:numPr>
          <w:ilvl w:val="12"/>
          <w:numId w:val="0"/>
        </w:numPr>
        <w:spacing w:after="0" w:line="240" w:lineRule="auto"/>
        <w:ind w:right="-11"/>
        <w:rPr>
          <w:color w:val="auto"/>
        </w:rPr>
      </w:pPr>
      <w:r w:rsidRPr="00041AE8">
        <w:rPr>
          <w:color w:val="auto"/>
        </w:rPr>
        <w:tab/>
        <w:t>Kruszywo można przewozić dowolnymi środkami transportu w warunkach zabezpieczających je przed zanieczyszczeniem, zmieszaniem z innymi materiałami i zawilgoceniem.</w:t>
      </w:r>
    </w:p>
    <w:p w:rsidR="00400E2C" w:rsidRPr="00041AE8" w:rsidRDefault="00400E2C" w:rsidP="00041AE8">
      <w:pPr>
        <w:numPr>
          <w:ilvl w:val="12"/>
          <w:numId w:val="0"/>
        </w:numPr>
        <w:spacing w:after="0" w:line="240" w:lineRule="auto"/>
        <w:ind w:right="-11"/>
        <w:rPr>
          <w:color w:val="auto"/>
        </w:rPr>
      </w:pPr>
      <w:r w:rsidRPr="00041AE8">
        <w:rPr>
          <w:color w:val="auto"/>
        </w:rPr>
        <w:tab/>
        <w:t>Woda może być dostarczana wodociągiem lub przewoźnymi zbiornikami wody,</w:t>
      </w:r>
    </w:p>
    <w:p w:rsidR="00400E2C" w:rsidRPr="00041AE8" w:rsidRDefault="00400E2C" w:rsidP="00041AE8">
      <w:pPr>
        <w:numPr>
          <w:ilvl w:val="12"/>
          <w:numId w:val="0"/>
        </w:numPr>
        <w:spacing w:after="0" w:line="240" w:lineRule="auto"/>
        <w:ind w:right="-11"/>
        <w:rPr>
          <w:color w:val="auto"/>
        </w:rPr>
      </w:pPr>
      <w:r w:rsidRPr="00041AE8">
        <w:rPr>
          <w:color w:val="auto"/>
        </w:rPr>
        <w:tab/>
        <w:t>Transport mieszanki chudego betonu powinien odbywać się zgodnie z PN-S-96013:1997 [20].</w:t>
      </w:r>
    </w:p>
    <w:p w:rsidR="00400E2C" w:rsidRPr="00041AE8" w:rsidRDefault="00400E2C" w:rsidP="00041AE8">
      <w:pPr>
        <w:pStyle w:val="Nagwek1"/>
        <w:numPr>
          <w:ilvl w:val="12"/>
          <w:numId w:val="0"/>
        </w:numPr>
        <w:spacing w:before="0" w:after="0"/>
      </w:pPr>
      <w:bookmarkStart w:id="85" w:name="_Toc423845942"/>
      <w:bookmarkStart w:id="86" w:name="_Toc418394441"/>
      <w:bookmarkStart w:id="87" w:name="_Toc32644949"/>
      <w:bookmarkStart w:id="88" w:name="_Toc466461744"/>
      <w:bookmarkStart w:id="89" w:name="_Toc467078390"/>
      <w:bookmarkStart w:id="90" w:name="_Toc470592876"/>
      <w:bookmarkStart w:id="91" w:name="_Toc16773167"/>
      <w:r w:rsidRPr="00041AE8">
        <w:t>5. WYKONANIE ROBÓT</w:t>
      </w:r>
      <w:bookmarkEnd w:id="85"/>
      <w:bookmarkEnd w:id="86"/>
      <w:bookmarkEnd w:id="87"/>
      <w:bookmarkEnd w:id="88"/>
      <w:bookmarkEnd w:id="89"/>
      <w:bookmarkEnd w:id="90"/>
      <w:bookmarkEnd w:id="91"/>
    </w:p>
    <w:p w:rsidR="00400E2C" w:rsidRPr="000C1BA9" w:rsidRDefault="00400E2C" w:rsidP="00041AE8">
      <w:pPr>
        <w:pStyle w:val="Nagwek2"/>
        <w:numPr>
          <w:ilvl w:val="12"/>
          <w:numId w:val="0"/>
        </w:numPr>
        <w:spacing w:before="0" w:line="240" w:lineRule="auto"/>
        <w:rPr>
          <w:color w:val="auto"/>
          <w:sz w:val="20"/>
          <w:szCs w:val="20"/>
        </w:rPr>
      </w:pPr>
      <w:r w:rsidRPr="000C1BA9">
        <w:rPr>
          <w:color w:val="auto"/>
          <w:sz w:val="20"/>
          <w:szCs w:val="20"/>
        </w:rPr>
        <w:t>5.1. Ogólne zasady wykonania robót</w:t>
      </w:r>
    </w:p>
    <w:p w:rsidR="00400E2C" w:rsidRPr="00041AE8" w:rsidRDefault="00400E2C" w:rsidP="00041AE8">
      <w:pPr>
        <w:numPr>
          <w:ilvl w:val="12"/>
          <w:numId w:val="0"/>
        </w:numPr>
        <w:spacing w:after="0" w:line="240" w:lineRule="auto"/>
        <w:rPr>
          <w:color w:val="auto"/>
        </w:rPr>
      </w:pPr>
      <w:r w:rsidRPr="00041AE8">
        <w:rPr>
          <w:color w:val="auto"/>
        </w:rPr>
        <w:tab/>
        <w:t>Ogólne zasady wykonania robót podano w ST D-M-00.00.00 „Wymagania ogólne” pkt 5.</w:t>
      </w:r>
    </w:p>
    <w:p w:rsidR="00400E2C" w:rsidRPr="000C1BA9" w:rsidRDefault="00400E2C" w:rsidP="00041AE8">
      <w:pPr>
        <w:pStyle w:val="Nagwek2"/>
        <w:spacing w:before="0" w:line="240" w:lineRule="auto"/>
        <w:rPr>
          <w:color w:val="auto"/>
          <w:sz w:val="20"/>
          <w:szCs w:val="20"/>
        </w:rPr>
      </w:pPr>
      <w:r w:rsidRPr="000C1BA9">
        <w:rPr>
          <w:color w:val="auto"/>
          <w:sz w:val="20"/>
          <w:szCs w:val="20"/>
        </w:rPr>
        <w:t>5.2. Projektowanie mieszanki chudego betonu</w:t>
      </w:r>
    </w:p>
    <w:p w:rsidR="00400E2C" w:rsidRPr="00041AE8" w:rsidRDefault="00400E2C" w:rsidP="00041AE8">
      <w:pPr>
        <w:numPr>
          <w:ilvl w:val="12"/>
          <w:numId w:val="0"/>
        </w:numPr>
        <w:spacing w:after="0" w:line="240" w:lineRule="auto"/>
        <w:rPr>
          <w:color w:val="auto"/>
        </w:rPr>
      </w:pPr>
      <w:r w:rsidRPr="00041AE8">
        <w:rPr>
          <w:color w:val="auto"/>
        </w:rPr>
        <w:tab/>
        <w:t>Przed przystąpieniem do robót, w terminie uzgodnionym z Inżynierem, Wykonawca dostarczy Inżynierowi do akceptacji projekt składu mieszanki chudego betonu oraz wyniki badań laboratoryjnych poszczególnych składników i próbki materiałów pobrane w obecności Inżyniera do wykonania badań kontrolnych przez Inżyniera.</w:t>
      </w:r>
    </w:p>
    <w:p w:rsidR="00400E2C" w:rsidRPr="00041AE8" w:rsidRDefault="00400E2C" w:rsidP="00041AE8">
      <w:pPr>
        <w:numPr>
          <w:ilvl w:val="12"/>
          <w:numId w:val="0"/>
        </w:numPr>
        <w:spacing w:after="0" w:line="240" w:lineRule="auto"/>
        <w:rPr>
          <w:color w:val="auto"/>
        </w:rPr>
      </w:pPr>
      <w:r w:rsidRPr="00041AE8">
        <w:rPr>
          <w:color w:val="auto"/>
        </w:rPr>
        <w:tab/>
        <w:t>Projektowanie mieszanki chudego betonu polega na:</w:t>
      </w:r>
    </w:p>
    <w:p w:rsidR="00400E2C" w:rsidRPr="00041AE8" w:rsidRDefault="00400E2C" w:rsidP="00041AE8">
      <w:pPr>
        <w:numPr>
          <w:ilvl w:val="0"/>
          <w:numId w:val="2"/>
        </w:numPr>
        <w:tabs>
          <w:tab w:val="left" w:pos="360"/>
        </w:tabs>
        <w:overflowPunct w:val="0"/>
        <w:autoSpaceDE w:val="0"/>
        <w:autoSpaceDN w:val="0"/>
        <w:adjustRightInd w:val="0"/>
        <w:spacing w:after="0" w:line="240" w:lineRule="auto"/>
        <w:jc w:val="both"/>
        <w:textAlignment w:val="baseline"/>
        <w:rPr>
          <w:color w:val="auto"/>
        </w:rPr>
      </w:pPr>
      <w:r w:rsidRPr="00041AE8">
        <w:rPr>
          <w:color w:val="auto"/>
        </w:rPr>
        <w:t>doborze kruszywa do mieszanki,</w:t>
      </w:r>
    </w:p>
    <w:p w:rsidR="00400E2C" w:rsidRPr="00041AE8" w:rsidRDefault="00400E2C" w:rsidP="00041AE8">
      <w:pPr>
        <w:numPr>
          <w:ilvl w:val="0"/>
          <w:numId w:val="2"/>
        </w:numPr>
        <w:tabs>
          <w:tab w:val="left" w:pos="360"/>
        </w:tabs>
        <w:overflowPunct w:val="0"/>
        <w:autoSpaceDE w:val="0"/>
        <w:autoSpaceDN w:val="0"/>
        <w:adjustRightInd w:val="0"/>
        <w:spacing w:after="0" w:line="240" w:lineRule="auto"/>
        <w:jc w:val="both"/>
        <w:textAlignment w:val="baseline"/>
        <w:rPr>
          <w:color w:val="auto"/>
        </w:rPr>
      </w:pPr>
      <w:r w:rsidRPr="00041AE8">
        <w:rPr>
          <w:color w:val="auto"/>
        </w:rPr>
        <w:t>doborze ilości cementu,</w:t>
      </w:r>
    </w:p>
    <w:p w:rsidR="00400E2C" w:rsidRPr="00041AE8" w:rsidRDefault="00400E2C" w:rsidP="00041AE8">
      <w:pPr>
        <w:numPr>
          <w:ilvl w:val="0"/>
          <w:numId w:val="2"/>
        </w:numPr>
        <w:tabs>
          <w:tab w:val="left" w:pos="360"/>
        </w:tabs>
        <w:overflowPunct w:val="0"/>
        <w:autoSpaceDE w:val="0"/>
        <w:autoSpaceDN w:val="0"/>
        <w:adjustRightInd w:val="0"/>
        <w:spacing w:after="0" w:line="240" w:lineRule="auto"/>
        <w:jc w:val="both"/>
        <w:textAlignment w:val="baseline"/>
        <w:rPr>
          <w:color w:val="auto"/>
        </w:rPr>
      </w:pPr>
      <w:r w:rsidRPr="00041AE8">
        <w:rPr>
          <w:color w:val="auto"/>
        </w:rPr>
        <w:t>doborze ilości wody.</w:t>
      </w:r>
    </w:p>
    <w:p w:rsidR="00400E2C" w:rsidRPr="00041AE8" w:rsidRDefault="00400E2C" w:rsidP="00041AE8">
      <w:pPr>
        <w:numPr>
          <w:ilvl w:val="12"/>
          <w:numId w:val="0"/>
        </w:numPr>
        <w:spacing w:after="0" w:line="240" w:lineRule="auto"/>
        <w:rPr>
          <w:color w:val="auto"/>
        </w:rPr>
      </w:pPr>
      <w:r w:rsidRPr="00041AE8">
        <w:rPr>
          <w:color w:val="auto"/>
        </w:rPr>
        <w:tab/>
        <w:t>Krzywa uziarnienia mieszanki mineralnej powinna mieścić się w polu dobrego uziarnienia wyznaczonego przez krzywe graniczne wg PN-S-96013: 1997 [20].</w:t>
      </w:r>
    </w:p>
    <w:p w:rsidR="00400E2C" w:rsidRPr="00041AE8" w:rsidRDefault="00400E2C" w:rsidP="00041AE8">
      <w:pPr>
        <w:numPr>
          <w:ilvl w:val="12"/>
          <w:numId w:val="0"/>
        </w:numPr>
        <w:spacing w:after="0" w:line="240" w:lineRule="auto"/>
        <w:rPr>
          <w:color w:val="auto"/>
        </w:rPr>
      </w:pPr>
      <w:r w:rsidRPr="00041AE8">
        <w:rPr>
          <w:color w:val="auto"/>
        </w:rPr>
        <w:tab/>
        <w:t>Rzędne krzywych granicznych uziarnienia mieszanek mineralnych podano w tablicy 3 i na rysunku 1 i 2.</w:t>
      </w:r>
    </w:p>
    <w:p w:rsidR="00400E2C" w:rsidRPr="00041AE8" w:rsidRDefault="00400E2C" w:rsidP="00041AE8">
      <w:pPr>
        <w:numPr>
          <w:ilvl w:val="12"/>
          <w:numId w:val="0"/>
        </w:numPr>
        <w:spacing w:after="0" w:line="240" w:lineRule="auto"/>
        <w:rPr>
          <w:color w:val="auto"/>
        </w:rPr>
      </w:pPr>
      <w:r w:rsidRPr="00041AE8">
        <w:rPr>
          <w:color w:val="auto"/>
        </w:rPr>
        <w:tab/>
        <w:t>Uziarnienie kruszywa powinno być tak dobrane, aby mieszanka betonowa wykazywała maksymalną szczelność i urabialność przy minimalnym zużyciu cementu i wody.</w:t>
      </w:r>
    </w:p>
    <w:p w:rsidR="00400E2C" w:rsidRPr="00041AE8" w:rsidRDefault="00400E2C" w:rsidP="00041AE8">
      <w:pPr>
        <w:numPr>
          <w:ilvl w:val="12"/>
          <w:numId w:val="0"/>
        </w:numPr>
        <w:spacing w:after="0" w:line="240" w:lineRule="auto"/>
        <w:rPr>
          <w:color w:val="auto"/>
        </w:rPr>
      </w:pPr>
    </w:p>
    <w:p w:rsidR="00400E2C" w:rsidRPr="00041AE8" w:rsidRDefault="00400E2C" w:rsidP="00041AE8">
      <w:pPr>
        <w:numPr>
          <w:ilvl w:val="12"/>
          <w:numId w:val="0"/>
        </w:numPr>
        <w:spacing w:after="0" w:line="240" w:lineRule="auto"/>
        <w:rPr>
          <w:color w:val="auto"/>
        </w:rPr>
      </w:pPr>
      <w:r w:rsidRPr="00041AE8">
        <w:rPr>
          <w:color w:val="auto"/>
        </w:rPr>
        <w:t>Tablica 3.Rzędne krzywych granicznych uziarnienia mieszanki mineralnej.</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055"/>
        <w:gridCol w:w="2727"/>
        <w:gridCol w:w="2727"/>
      </w:tblGrid>
      <w:tr w:rsidR="00400E2C" w:rsidRPr="00041AE8" w:rsidTr="00C35996">
        <w:tc>
          <w:tcPr>
            <w:tcW w:w="2055" w:type="dxa"/>
            <w:tcBorders>
              <w:bottom w:val="double" w:sz="6" w:space="0" w:color="auto"/>
            </w:tcBorders>
          </w:tcPr>
          <w:p w:rsidR="00400E2C" w:rsidRPr="00041AE8" w:rsidRDefault="00400E2C" w:rsidP="00041AE8">
            <w:pPr>
              <w:numPr>
                <w:ilvl w:val="12"/>
                <w:numId w:val="0"/>
              </w:numPr>
              <w:spacing w:line="240" w:lineRule="auto"/>
              <w:jc w:val="center"/>
              <w:rPr>
                <w:color w:val="auto"/>
              </w:rPr>
            </w:pPr>
            <w:r w:rsidRPr="00041AE8">
              <w:rPr>
                <w:color w:val="auto"/>
              </w:rPr>
              <w:t>Sito o boku oczka kwadratowego (mm)</w:t>
            </w:r>
          </w:p>
        </w:tc>
        <w:tc>
          <w:tcPr>
            <w:tcW w:w="2727" w:type="dxa"/>
            <w:tcBorders>
              <w:bottom w:val="double" w:sz="6" w:space="0" w:color="auto"/>
            </w:tcBorders>
          </w:tcPr>
          <w:p w:rsidR="00400E2C" w:rsidRPr="00041AE8" w:rsidRDefault="00400E2C" w:rsidP="00041AE8">
            <w:pPr>
              <w:numPr>
                <w:ilvl w:val="12"/>
                <w:numId w:val="0"/>
              </w:numPr>
              <w:spacing w:line="240" w:lineRule="auto"/>
              <w:jc w:val="center"/>
              <w:rPr>
                <w:color w:val="auto"/>
              </w:rPr>
            </w:pPr>
            <w:r w:rsidRPr="00041AE8">
              <w:rPr>
                <w:color w:val="auto"/>
              </w:rPr>
              <w:t>Przechodzi przez sito</w:t>
            </w:r>
          </w:p>
          <w:p w:rsidR="00400E2C" w:rsidRPr="00041AE8" w:rsidRDefault="00400E2C" w:rsidP="00041AE8">
            <w:pPr>
              <w:numPr>
                <w:ilvl w:val="12"/>
                <w:numId w:val="0"/>
              </w:numPr>
              <w:spacing w:line="240" w:lineRule="auto"/>
              <w:jc w:val="center"/>
              <w:rPr>
                <w:color w:val="auto"/>
              </w:rPr>
            </w:pPr>
            <w:r w:rsidRPr="00041AE8">
              <w:rPr>
                <w:color w:val="auto"/>
              </w:rPr>
              <w:t>(%)</w:t>
            </w:r>
          </w:p>
        </w:tc>
        <w:tc>
          <w:tcPr>
            <w:tcW w:w="2727" w:type="dxa"/>
            <w:tcBorders>
              <w:bottom w:val="double" w:sz="6" w:space="0" w:color="auto"/>
            </w:tcBorders>
          </w:tcPr>
          <w:p w:rsidR="00400E2C" w:rsidRPr="00041AE8" w:rsidRDefault="00400E2C" w:rsidP="00041AE8">
            <w:pPr>
              <w:numPr>
                <w:ilvl w:val="12"/>
                <w:numId w:val="0"/>
              </w:numPr>
              <w:spacing w:line="240" w:lineRule="auto"/>
              <w:jc w:val="center"/>
              <w:rPr>
                <w:color w:val="auto"/>
              </w:rPr>
            </w:pPr>
            <w:r w:rsidRPr="00041AE8">
              <w:rPr>
                <w:color w:val="auto"/>
              </w:rPr>
              <w:t>Przechodzi przez sito</w:t>
            </w:r>
          </w:p>
          <w:p w:rsidR="00400E2C" w:rsidRPr="00041AE8" w:rsidRDefault="00400E2C" w:rsidP="00041AE8">
            <w:pPr>
              <w:numPr>
                <w:ilvl w:val="12"/>
                <w:numId w:val="0"/>
              </w:numPr>
              <w:spacing w:line="240" w:lineRule="auto"/>
              <w:jc w:val="center"/>
              <w:rPr>
                <w:color w:val="auto"/>
              </w:rPr>
            </w:pPr>
            <w:r w:rsidRPr="00041AE8">
              <w:rPr>
                <w:color w:val="auto"/>
              </w:rPr>
              <w:t>(%)</w:t>
            </w:r>
          </w:p>
        </w:tc>
      </w:tr>
      <w:tr w:rsidR="00400E2C" w:rsidRPr="00041AE8" w:rsidTr="00C35996">
        <w:tc>
          <w:tcPr>
            <w:tcW w:w="2055" w:type="dxa"/>
            <w:tcBorders>
              <w:top w:val="nil"/>
            </w:tcBorders>
          </w:tcPr>
          <w:p w:rsidR="00400E2C" w:rsidRPr="00041AE8" w:rsidRDefault="00400E2C" w:rsidP="00041AE8">
            <w:pPr>
              <w:numPr>
                <w:ilvl w:val="12"/>
                <w:numId w:val="0"/>
              </w:numPr>
              <w:spacing w:line="240" w:lineRule="auto"/>
              <w:jc w:val="center"/>
              <w:rPr>
                <w:color w:val="auto"/>
              </w:rPr>
            </w:pPr>
            <w:r w:rsidRPr="00041AE8">
              <w:rPr>
                <w:color w:val="auto"/>
              </w:rPr>
              <w:t>63</w:t>
            </w:r>
          </w:p>
          <w:p w:rsidR="00400E2C" w:rsidRPr="00041AE8" w:rsidRDefault="00400E2C" w:rsidP="00041AE8">
            <w:pPr>
              <w:numPr>
                <w:ilvl w:val="12"/>
                <w:numId w:val="0"/>
              </w:numPr>
              <w:spacing w:line="240" w:lineRule="auto"/>
              <w:jc w:val="center"/>
              <w:rPr>
                <w:color w:val="auto"/>
              </w:rPr>
            </w:pPr>
            <w:r w:rsidRPr="00041AE8">
              <w:rPr>
                <w:color w:val="auto"/>
              </w:rPr>
              <w:t>31,5</w:t>
            </w:r>
          </w:p>
          <w:p w:rsidR="00400E2C" w:rsidRPr="00041AE8" w:rsidRDefault="00400E2C" w:rsidP="00041AE8">
            <w:pPr>
              <w:numPr>
                <w:ilvl w:val="12"/>
                <w:numId w:val="0"/>
              </w:numPr>
              <w:spacing w:line="240" w:lineRule="auto"/>
              <w:jc w:val="center"/>
              <w:rPr>
                <w:color w:val="auto"/>
              </w:rPr>
            </w:pPr>
            <w:r w:rsidRPr="00041AE8">
              <w:rPr>
                <w:color w:val="auto"/>
              </w:rPr>
              <w:lastRenderedPageBreak/>
              <w:t>16</w:t>
            </w:r>
          </w:p>
          <w:p w:rsidR="00400E2C" w:rsidRPr="00041AE8" w:rsidRDefault="00400E2C" w:rsidP="00041AE8">
            <w:pPr>
              <w:numPr>
                <w:ilvl w:val="12"/>
                <w:numId w:val="0"/>
              </w:numPr>
              <w:spacing w:line="240" w:lineRule="auto"/>
              <w:jc w:val="center"/>
              <w:rPr>
                <w:color w:val="auto"/>
              </w:rPr>
            </w:pPr>
            <w:r w:rsidRPr="00041AE8">
              <w:rPr>
                <w:color w:val="auto"/>
              </w:rPr>
              <w:t>8</w:t>
            </w:r>
          </w:p>
          <w:p w:rsidR="00400E2C" w:rsidRPr="00041AE8" w:rsidRDefault="00400E2C" w:rsidP="00041AE8">
            <w:pPr>
              <w:numPr>
                <w:ilvl w:val="12"/>
                <w:numId w:val="0"/>
              </w:numPr>
              <w:spacing w:line="240" w:lineRule="auto"/>
              <w:jc w:val="center"/>
              <w:rPr>
                <w:color w:val="auto"/>
              </w:rPr>
            </w:pPr>
            <w:r w:rsidRPr="00041AE8">
              <w:rPr>
                <w:color w:val="auto"/>
              </w:rPr>
              <w:t>4</w:t>
            </w:r>
          </w:p>
          <w:p w:rsidR="00400E2C" w:rsidRPr="00041AE8" w:rsidRDefault="00400E2C" w:rsidP="00041AE8">
            <w:pPr>
              <w:numPr>
                <w:ilvl w:val="12"/>
                <w:numId w:val="0"/>
              </w:numPr>
              <w:spacing w:line="240" w:lineRule="auto"/>
              <w:jc w:val="center"/>
              <w:rPr>
                <w:color w:val="auto"/>
              </w:rPr>
            </w:pPr>
            <w:r w:rsidRPr="00041AE8">
              <w:rPr>
                <w:color w:val="auto"/>
              </w:rPr>
              <w:t>2</w:t>
            </w:r>
          </w:p>
          <w:p w:rsidR="00400E2C" w:rsidRPr="00041AE8" w:rsidRDefault="00400E2C" w:rsidP="00041AE8">
            <w:pPr>
              <w:numPr>
                <w:ilvl w:val="12"/>
                <w:numId w:val="0"/>
              </w:numPr>
              <w:spacing w:line="240" w:lineRule="auto"/>
              <w:jc w:val="center"/>
              <w:rPr>
                <w:color w:val="auto"/>
              </w:rPr>
            </w:pPr>
            <w:r w:rsidRPr="00041AE8">
              <w:rPr>
                <w:color w:val="auto"/>
              </w:rPr>
              <w:t>1</w:t>
            </w:r>
          </w:p>
          <w:p w:rsidR="00400E2C" w:rsidRPr="00041AE8" w:rsidRDefault="00400E2C" w:rsidP="00041AE8">
            <w:pPr>
              <w:numPr>
                <w:ilvl w:val="12"/>
                <w:numId w:val="0"/>
              </w:numPr>
              <w:spacing w:line="240" w:lineRule="auto"/>
              <w:jc w:val="center"/>
              <w:rPr>
                <w:color w:val="auto"/>
              </w:rPr>
            </w:pPr>
            <w:r w:rsidRPr="00041AE8">
              <w:rPr>
                <w:color w:val="auto"/>
              </w:rPr>
              <w:t>0,5</w:t>
            </w:r>
          </w:p>
          <w:p w:rsidR="00400E2C" w:rsidRPr="00041AE8" w:rsidRDefault="00400E2C" w:rsidP="00041AE8">
            <w:pPr>
              <w:numPr>
                <w:ilvl w:val="12"/>
                <w:numId w:val="0"/>
              </w:numPr>
              <w:spacing w:line="240" w:lineRule="auto"/>
              <w:jc w:val="center"/>
              <w:rPr>
                <w:color w:val="auto"/>
              </w:rPr>
            </w:pPr>
            <w:r w:rsidRPr="00041AE8">
              <w:rPr>
                <w:color w:val="auto"/>
              </w:rPr>
              <w:t>0,25</w:t>
            </w:r>
          </w:p>
          <w:p w:rsidR="00400E2C" w:rsidRPr="00041AE8" w:rsidRDefault="00400E2C" w:rsidP="00041AE8">
            <w:pPr>
              <w:numPr>
                <w:ilvl w:val="12"/>
                <w:numId w:val="0"/>
              </w:numPr>
              <w:spacing w:line="240" w:lineRule="auto"/>
              <w:jc w:val="center"/>
              <w:rPr>
                <w:color w:val="auto"/>
              </w:rPr>
            </w:pPr>
            <w:r w:rsidRPr="00041AE8">
              <w:rPr>
                <w:color w:val="auto"/>
              </w:rPr>
              <w:t>0,125</w:t>
            </w:r>
          </w:p>
        </w:tc>
        <w:tc>
          <w:tcPr>
            <w:tcW w:w="2727" w:type="dxa"/>
            <w:tcBorders>
              <w:top w:val="nil"/>
            </w:tcBorders>
          </w:tcPr>
          <w:p w:rsidR="00400E2C" w:rsidRPr="00041AE8" w:rsidRDefault="00400E2C" w:rsidP="00041AE8">
            <w:pPr>
              <w:numPr>
                <w:ilvl w:val="12"/>
                <w:numId w:val="0"/>
              </w:numPr>
              <w:spacing w:line="240" w:lineRule="auto"/>
              <w:jc w:val="center"/>
              <w:rPr>
                <w:color w:val="auto"/>
              </w:rPr>
            </w:pPr>
            <w:r w:rsidRPr="00041AE8">
              <w:rPr>
                <w:color w:val="auto"/>
              </w:rPr>
              <w:lastRenderedPageBreak/>
              <w:t>-</w:t>
            </w:r>
          </w:p>
          <w:p w:rsidR="00400E2C" w:rsidRPr="00041AE8" w:rsidRDefault="00400E2C" w:rsidP="00041AE8">
            <w:pPr>
              <w:numPr>
                <w:ilvl w:val="12"/>
                <w:numId w:val="0"/>
              </w:numPr>
              <w:spacing w:line="240" w:lineRule="auto"/>
              <w:jc w:val="center"/>
              <w:rPr>
                <w:color w:val="auto"/>
              </w:rPr>
            </w:pPr>
            <w:r w:rsidRPr="00041AE8">
              <w:rPr>
                <w:color w:val="auto"/>
              </w:rPr>
              <w:t>100</w:t>
            </w:r>
          </w:p>
          <w:p w:rsidR="00400E2C" w:rsidRPr="00041AE8" w:rsidRDefault="00400E2C" w:rsidP="00041AE8">
            <w:pPr>
              <w:numPr>
                <w:ilvl w:val="12"/>
                <w:numId w:val="0"/>
              </w:numPr>
              <w:spacing w:line="240" w:lineRule="auto"/>
              <w:jc w:val="center"/>
              <w:rPr>
                <w:color w:val="auto"/>
              </w:rPr>
            </w:pPr>
            <w:r w:rsidRPr="00041AE8">
              <w:rPr>
                <w:color w:val="auto"/>
              </w:rPr>
              <w:lastRenderedPageBreak/>
              <w:t>od 60 do 80</w:t>
            </w:r>
          </w:p>
          <w:p w:rsidR="00400E2C" w:rsidRPr="00041AE8" w:rsidRDefault="00400E2C" w:rsidP="00041AE8">
            <w:pPr>
              <w:numPr>
                <w:ilvl w:val="12"/>
                <w:numId w:val="0"/>
              </w:numPr>
              <w:spacing w:line="240" w:lineRule="auto"/>
              <w:jc w:val="center"/>
              <w:rPr>
                <w:color w:val="auto"/>
              </w:rPr>
            </w:pPr>
            <w:r w:rsidRPr="00041AE8">
              <w:rPr>
                <w:color w:val="auto"/>
              </w:rPr>
              <w:t>od 40 do 65</w:t>
            </w:r>
          </w:p>
          <w:p w:rsidR="00400E2C" w:rsidRPr="00041AE8" w:rsidRDefault="00400E2C" w:rsidP="00041AE8">
            <w:pPr>
              <w:numPr>
                <w:ilvl w:val="12"/>
                <w:numId w:val="0"/>
              </w:numPr>
              <w:spacing w:line="240" w:lineRule="auto"/>
              <w:jc w:val="center"/>
              <w:rPr>
                <w:color w:val="auto"/>
              </w:rPr>
            </w:pPr>
            <w:r w:rsidRPr="00041AE8">
              <w:rPr>
                <w:color w:val="auto"/>
              </w:rPr>
              <w:t>od 25 do 55</w:t>
            </w:r>
          </w:p>
          <w:p w:rsidR="00400E2C" w:rsidRPr="00041AE8" w:rsidRDefault="00400E2C" w:rsidP="00041AE8">
            <w:pPr>
              <w:numPr>
                <w:ilvl w:val="12"/>
                <w:numId w:val="0"/>
              </w:numPr>
              <w:spacing w:line="240" w:lineRule="auto"/>
              <w:jc w:val="center"/>
              <w:rPr>
                <w:color w:val="auto"/>
              </w:rPr>
            </w:pPr>
            <w:r w:rsidRPr="00041AE8">
              <w:rPr>
                <w:color w:val="auto"/>
              </w:rPr>
              <w:t>od 20 do 45</w:t>
            </w:r>
          </w:p>
          <w:p w:rsidR="00400E2C" w:rsidRPr="00041AE8" w:rsidRDefault="00400E2C" w:rsidP="00041AE8">
            <w:pPr>
              <w:numPr>
                <w:ilvl w:val="12"/>
                <w:numId w:val="0"/>
              </w:numPr>
              <w:spacing w:line="240" w:lineRule="auto"/>
              <w:jc w:val="center"/>
              <w:rPr>
                <w:color w:val="auto"/>
              </w:rPr>
            </w:pPr>
            <w:r w:rsidRPr="00041AE8">
              <w:rPr>
                <w:color w:val="auto"/>
              </w:rPr>
              <w:t>od 15 do 35</w:t>
            </w:r>
          </w:p>
          <w:p w:rsidR="00400E2C" w:rsidRPr="00041AE8" w:rsidRDefault="00400E2C" w:rsidP="00041AE8">
            <w:pPr>
              <w:numPr>
                <w:ilvl w:val="12"/>
                <w:numId w:val="0"/>
              </w:numPr>
              <w:spacing w:line="240" w:lineRule="auto"/>
              <w:jc w:val="center"/>
              <w:rPr>
                <w:color w:val="auto"/>
              </w:rPr>
            </w:pPr>
            <w:r w:rsidRPr="00041AE8">
              <w:rPr>
                <w:color w:val="auto"/>
              </w:rPr>
              <w:t>od 7 do 20</w:t>
            </w:r>
          </w:p>
          <w:p w:rsidR="00400E2C" w:rsidRPr="00041AE8" w:rsidRDefault="00400E2C" w:rsidP="00041AE8">
            <w:pPr>
              <w:numPr>
                <w:ilvl w:val="12"/>
                <w:numId w:val="0"/>
              </w:numPr>
              <w:spacing w:line="240" w:lineRule="auto"/>
              <w:jc w:val="center"/>
              <w:rPr>
                <w:color w:val="auto"/>
              </w:rPr>
            </w:pPr>
            <w:r w:rsidRPr="00041AE8">
              <w:rPr>
                <w:color w:val="auto"/>
              </w:rPr>
              <w:t>od 2 do 12</w:t>
            </w:r>
          </w:p>
          <w:p w:rsidR="00400E2C" w:rsidRPr="00041AE8" w:rsidRDefault="00400E2C" w:rsidP="00041AE8">
            <w:pPr>
              <w:numPr>
                <w:ilvl w:val="12"/>
                <w:numId w:val="0"/>
              </w:numPr>
              <w:spacing w:line="240" w:lineRule="auto"/>
              <w:jc w:val="center"/>
              <w:rPr>
                <w:color w:val="auto"/>
              </w:rPr>
            </w:pPr>
            <w:r w:rsidRPr="00041AE8">
              <w:rPr>
                <w:color w:val="auto"/>
              </w:rPr>
              <w:t>od 0 do 5</w:t>
            </w:r>
          </w:p>
        </w:tc>
        <w:tc>
          <w:tcPr>
            <w:tcW w:w="2727" w:type="dxa"/>
            <w:tcBorders>
              <w:top w:val="nil"/>
            </w:tcBorders>
          </w:tcPr>
          <w:p w:rsidR="00400E2C" w:rsidRPr="00041AE8" w:rsidRDefault="00400E2C" w:rsidP="00041AE8">
            <w:pPr>
              <w:numPr>
                <w:ilvl w:val="12"/>
                <w:numId w:val="0"/>
              </w:numPr>
              <w:spacing w:line="240" w:lineRule="auto"/>
              <w:jc w:val="center"/>
              <w:rPr>
                <w:color w:val="auto"/>
              </w:rPr>
            </w:pPr>
            <w:r w:rsidRPr="00041AE8">
              <w:rPr>
                <w:color w:val="auto"/>
              </w:rPr>
              <w:lastRenderedPageBreak/>
              <w:t>100</w:t>
            </w:r>
          </w:p>
          <w:p w:rsidR="00400E2C" w:rsidRPr="00041AE8" w:rsidRDefault="00400E2C" w:rsidP="00041AE8">
            <w:pPr>
              <w:numPr>
                <w:ilvl w:val="12"/>
                <w:numId w:val="0"/>
              </w:numPr>
              <w:spacing w:line="240" w:lineRule="auto"/>
              <w:jc w:val="center"/>
              <w:rPr>
                <w:color w:val="auto"/>
              </w:rPr>
            </w:pPr>
            <w:r w:rsidRPr="00041AE8">
              <w:rPr>
                <w:color w:val="auto"/>
              </w:rPr>
              <w:t>od 60 do 85</w:t>
            </w:r>
          </w:p>
          <w:p w:rsidR="00400E2C" w:rsidRPr="00041AE8" w:rsidRDefault="00400E2C" w:rsidP="00041AE8">
            <w:pPr>
              <w:numPr>
                <w:ilvl w:val="12"/>
                <w:numId w:val="0"/>
              </w:numPr>
              <w:spacing w:line="240" w:lineRule="auto"/>
              <w:jc w:val="center"/>
              <w:rPr>
                <w:color w:val="auto"/>
              </w:rPr>
            </w:pPr>
            <w:r w:rsidRPr="00041AE8">
              <w:rPr>
                <w:color w:val="auto"/>
              </w:rPr>
              <w:lastRenderedPageBreak/>
              <w:t>od 40 do 67</w:t>
            </w:r>
          </w:p>
          <w:p w:rsidR="00400E2C" w:rsidRPr="00041AE8" w:rsidRDefault="00400E2C" w:rsidP="00041AE8">
            <w:pPr>
              <w:numPr>
                <w:ilvl w:val="12"/>
                <w:numId w:val="0"/>
              </w:numPr>
              <w:spacing w:line="240" w:lineRule="auto"/>
              <w:jc w:val="center"/>
              <w:rPr>
                <w:color w:val="auto"/>
              </w:rPr>
            </w:pPr>
            <w:r w:rsidRPr="00041AE8">
              <w:rPr>
                <w:color w:val="auto"/>
              </w:rPr>
              <w:t>od 30 do 55</w:t>
            </w:r>
          </w:p>
          <w:p w:rsidR="00400E2C" w:rsidRPr="00041AE8" w:rsidRDefault="00400E2C" w:rsidP="00041AE8">
            <w:pPr>
              <w:numPr>
                <w:ilvl w:val="12"/>
                <w:numId w:val="0"/>
              </w:numPr>
              <w:spacing w:line="240" w:lineRule="auto"/>
              <w:jc w:val="center"/>
              <w:rPr>
                <w:color w:val="auto"/>
              </w:rPr>
            </w:pPr>
            <w:r w:rsidRPr="00041AE8">
              <w:rPr>
                <w:color w:val="auto"/>
              </w:rPr>
              <w:t>od 25 do 45</w:t>
            </w:r>
          </w:p>
          <w:p w:rsidR="00400E2C" w:rsidRPr="00041AE8" w:rsidRDefault="00400E2C" w:rsidP="00041AE8">
            <w:pPr>
              <w:numPr>
                <w:ilvl w:val="12"/>
                <w:numId w:val="0"/>
              </w:numPr>
              <w:spacing w:line="240" w:lineRule="auto"/>
              <w:jc w:val="center"/>
              <w:rPr>
                <w:color w:val="auto"/>
              </w:rPr>
            </w:pPr>
            <w:r w:rsidRPr="00041AE8">
              <w:rPr>
                <w:color w:val="auto"/>
              </w:rPr>
              <w:t>od 20 do 40</w:t>
            </w:r>
          </w:p>
          <w:p w:rsidR="00400E2C" w:rsidRPr="00041AE8" w:rsidRDefault="00400E2C" w:rsidP="00041AE8">
            <w:pPr>
              <w:numPr>
                <w:ilvl w:val="12"/>
                <w:numId w:val="0"/>
              </w:numPr>
              <w:spacing w:line="240" w:lineRule="auto"/>
              <w:jc w:val="center"/>
              <w:rPr>
                <w:color w:val="auto"/>
              </w:rPr>
            </w:pPr>
            <w:r w:rsidRPr="00041AE8">
              <w:rPr>
                <w:color w:val="auto"/>
              </w:rPr>
              <w:t>od 15 do 35</w:t>
            </w:r>
          </w:p>
          <w:p w:rsidR="00400E2C" w:rsidRPr="00041AE8" w:rsidRDefault="00400E2C" w:rsidP="00041AE8">
            <w:pPr>
              <w:numPr>
                <w:ilvl w:val="12"/>
                <w:numId w:val="0"/>
              </w:numPr>
              <w:spacing w:line="240" w:lineRule="auto"/>
              <w:jc w:val="center"/>
              <w:rPr>
                <w:color w:val="auto"/>
              </w:rPr>
            </w:pPr>
            <w:r w:rsidRPr="00041AE8">
              <w:rPr>
                <w:color w:val="auto"/>
              </w:rPr>
              <w:t>od 8 do 20</w:t>
            </w:r>
          </w:p>
          <w:p w:rsidR="00400E2C" w:rsidRPr="00041AE8" w:rsidRDefault="00400E2C" w:rsidP="00041AE8">
            <w:pPr>
              <w:numPr>
                <w:ilvl w:val="12"/>
                <w:numId w:val="0"/>
              </w:numPr>
              <w:spacing w:line="240" w:lineRule="auto"/>
              <w:jc w:val="center"/>
              <w:rPr>
                <w:color w:val="auto"/>
              </w:rPr>
            </w:pPr>
            <w:r w:rsidRPr="00041AE8">
              <w:rPr>
                <w:color w:val="auto"/>
              </w:rPr>
              <w:t>od 4 do 13</w:t>
            </w:r>
          </w:p>
          <w:p w:rsidR="00400E2C" w:rsidRPr="00041AE8" w:rsidRDefault="00400E2C" w:rsidP="00041AE8">
            <w:pPr>
              <w:numPr>
                <w:ilvl w:val="12"/>
                <w:numId w:val="0"/>
              </w:numPr>
              <w:spacing w:line="240" w:lineRule="auto"/>
              <w:jc w:val="center"/>
              <w:rPr>
                <w:color w:val="auto"/>
              </w:rPr>
            </w:pPr>
            <w:r w:rsidRPr="00041AE8">
              <w:rPr>
                <w:color w:val="auto"/>
              </w:rPr>
              <w:t>od 0 do 5</w:t>
            </w:r>
          </w:p>
        </w:tc>
      </w:tr>
    </w:tbl>
    <w:p w:rsidR="00400E2C" w:rsidRPr="00041AE8" w:rsidRDefault="00400E2C" w:rsidP="00041AE8">
      <w:pPr>
        <w:numPr>
          <w:ilvl w:val="12"/>
          <w:numId w:val="0"/>
        </w:numPr>
        <w:spacing w:after="0" w:line="240" w:lineRule="auto"/>
        <w:rPr>
          <w:color w:val="auto"/>
        </w:rPr>
      </w:pPr>
    </w:p>
    <w:p w:rsidR="00400E2C" w:rsidRPr="00041AE8" w:rsidRDefault="00400E2C" w:rsidP="00041AE8">
      <w:pPr>
        <w:numPr>
          <w:ilvl w:val="12"/>
          <w:numId w:val="0"/>
        </w:numPr>
        <w:spacing w:after="0" w:line="240" w:lineRule="auto"/>
        <w:rPr>
          <w:color w:val="auto"/>
        </w:rPr>
      </w:pPr>
      <w:r w:rsidRPr="00041AE8">
        <w:rPr>
          <w:color w:val="auto"/>
        </w:rPr>
        <w:tab/>
        <w:t>Zawartość cementu powinna wynosić od 5 do 7% w stosunku do kruszywa i nie powinna przekraczać 130 kg/m</w:t>
      </w:r>
      <w:r w:rsidRPr="00041AE8">
        <w:rPr>
          <w:color w:val="auto"/>
          <w:vertAlign w:val="superscript"/>
        </w:rPr>
        <w:t>3</w:t>
      </w:r>
      <w:r w:rsidRPr="00041AE8">
        <w:rPr>
          <w:color w:val="auto"/>
        </w:rPr>
        <w:t>.</w:t>
      </w:r>
    </w:p>
    <w:p w:rsidR="00400E2C" w:rsidRPr="00041AE8" w:rsidRDefault="00400E2C" w:rsidP="00041AE8">
      <w:pPr>
        <w:numPr>
          <w:ilvl w:val="12"/>
          <w:numId w:val="0"/>
        </w:numPr>
        <w:spacing w:after="0" w:line="240" w:lineRule="auto"/>
        <w:rPr>
          <w:color w:val="auto"/>
        </w:rPr>
      </w:pPr>
      <w:r w:rsidRPr="00041AE8">
        <w:rPr>
          <w:color w:val="auto"/>
        </w:rPr>
        <w:tab/>
        <w:t xml:space="preserve">Zawartość wody powinna odpowiadać wilgotności optymalnej, określonej według normalnej próby </w:t>
      </w:r>
      <w:proofErr w:type="spellStart"/>
      <w:r w:rsidRPr="00041AE8">
        <w:rPr>
          <w:color w:val="auto"/>
        </w:rPr>
        <w:t>Proctora</w:t>
      </w:r>
      <w:proofErr w:type="spellEnd"/>
      <w:r w:rsidRPr="00041AE8">
        <w:rPr>
          <w:color w:val="auto"/>
        </w:rPr>
        <w:t>, zgodnie z PN-B-04481: 1988 [9] (duży cylinder, metoda II).</w:t>
      </w:r>
    </w:p>
    <w:p w:rsidR="00400E2C" w:rsidRPr="00041AE8" w:rsidRDefault="00400E2C" w:rsidP="00041AE8">
      <w:pPr>
        <w:framePr w:hSpace="142" w:wrap="notBeside" w:vAnchor="text" w:hAnchor="page" w:x="2269" w:y="755"/>
        <w:numPr>
          <w:ilvl w:val="12"/>
          <w:numId w:val="0"/>
        </w:numPr>
        <w:spacing w:line="240" w:lineRule="auto"/>
        <w:rPr>
          <w:color w:val="auto"/>
        </w:rPr>
      </w:pPr>
      <w:r w:rsidRPr="00041AE8">
        <w:rPr>
          <w:noProof/>
          <w:color w:val="auto"/>
          <w:lang w:eastAsia="pl-PL"/>
        </w:rPr>
        <w:drawing>
          <wp:inline distT="0" distB="0" distL="0" distR="0">
            <wp:extent cx="4238625" cy="2519102"/>
            <wp:effectExtent l="0" t="0" r="0" b="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srcRect/>
                    <a:stretch>
                      <a:fillRect/>
                    </a:stretch>
                  </pic:blipFill>
                  <pic:spPr bwMode="auto">
                    <a:xfrm>
                      <a:off x="0" y="0"/>
                      <a:ext cx="4238625" cy="2519102"/>
                    </a:xfrm>
                    <a:prstGeom prst="rect">
                      <a:avLst/>
                    </a:prstGeom>
                    <a:noFill/>
                    <a:ln w="9525">
                      <a:noFill/>
                      <a:miter lim="800000"/>
                      <a:headEnd/>
                      <a:tailEnd/>
                    </a:ln>
                  </pic:spPr>
                </pic:pic>
              </a:graphicData>
            </a:graphic>
          </wp:inline>
        </w:drawing>
      </w:r>
    </w:p>
    <w:p w:rsidR="00400E2C" w:rsidRPr="00041AE8" w:rsidRDefault="00400E2C" w:rsidP="00041AE8">
      <w:pPr>
        <w:numPr>
          <w:ilvl w:val="12"/>
          <w:numId w:val="0"/>
        </w:numPr>
        <w:spacing w:line="240" w:lineRule="auto"/>
        <w:rPr>
          <w:color w:val="auto"/>
        </w:rPr>
      </w:pPr>
    </w:p>
    <w:p w:rsidR="00400E2C" w:rsidRPr="00041AE8" w:rsidRDefault="00400E2C" w:rsidP="00041AE8">
      <w:pPr>
        <w:numPr>
          <w:ilvl w:val="12"/>
          <w:numId w:val="0"/>
        </w:numPr>
        <w:spacing w:line="240" w:lineRule="auto"/>
        <w:rPr>
          <w:color w:val="auto"/>
        </w:rPr>
      </w:pPr>
      <w:r w:rsidRPr="00041AE8">
        <w:rPr>
          <w:color w:val="auto"/>
        </w:rPr>
        <w:t>Rysunek 1. Graniczne krzywe uziarnienia do chudego betonu od 0 do 31,5 mm.</w:t>
      </w:r>
    </w:p>
    <w:p w:rsidR="00400E2C" w:rsidRPr="00041AE8" w:rsidRDefault="00400E2C" w:rsidP="00041AE8">
      <w:pPr>
        <w:framePr w:hSpace="142" w:wrap="notBeside" w:vAnchor="text" w:hAnchor="page" w:x="2303" w:y="92"/>
        <w:numPr>
          <w:ilvl w:val="12"/>
          <w:numId w:val="0"/>
        </w:numPr>
        <w:spacing w:line="240" w:lineRule="auto"/>
        <w:rPr>
          <w:color w:val="auto"/>
        </w:rPr>
      </w:pPr>
      <w:r w:rsidRPr="00041AE8">
        <w:rPr>
          <w:noProof/>
          <w:color w:val="auto"/>
          <w:lang w:eastAsia="pl-PL"/>
        </w:rPr>
        <w:drawing>
          <wp:inline distT="0" distB="0" distL="0" distR="0">
            <wp:extent cx="4333875" cy="2397841"/>
            <wp:effectExtent l="0" t="0" r="0"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cstate="print"/>
                    <a:srcRect/>
                    <a:stretch>
                      <a:fillRect/>
                    </a:stretch>
                  </pic:blipFill>
                  <pic:spPr bwMode="auto">
                    <a:xfrm>
                      <a:off x="0" y="0"/>
                      <a:ext cx="4333875" cy="2397841"/>
                    </a:xfrm>
                    <a:prstGeom prst="rect">
                      <a:avLst/>
                    </a:prstGeom>
                    <a:noFill/>
                    <a:ln w="9525">
                      <a:noFill/>
                      <a:miter lim="800000"/>
                      <a:headEnd/>
                      <a:tailEnd/>
                    </a:ln>
                  </pic:spPr>
                </pic:pic>
              </a:graphicData>
            </a:graphic>
          </wp:inline>
        </w:drawing>
      </w:r>
    </w:p>
    <w:p w:rsidR="00400E2C" w:rsidRPr="00041AE8" w:rsidRDefault="00400E2C" w:rsidP="00041AE8">
      <w:pPr>
        <w:numPr>
          <w:ilvl w:val="12"/>
          <w:numId w:val="0"/>
        </w:numPr>
        <w:spacing w:line="240" w:lineRule="auto"/>
        <w:rPr>
          <w:color w:val="auto"/>
        </w:rPr>
      </w:pPr>
      <w:r w:rsidRPr="00041AE8">
        <w:rPr>
          <w:color w:val="auto"/>
        </w:rPr>
        <w:t>Rysunek 2. Graniczne krzywe uziarnienia kruszywa do chudego betonu od 0 do 63 mm.</w:t>
      </w:r>
    </w:p>
    <w:p w:rsidR="00400E2C" w:rsidRPr="000C1BA9" w:rsidRDefault="00400E2C" w:rsidP="00041AE8">
      <w:pPr>
        <w:pStyle w:val="Nagwek2"/>
        <w:spacing w:before="0" w:line="240" w:lineRule="auto"/>
        <w:rPr>
          <w:color w:val="auto"/>
          <w:sz w:val="20"/>
          <w:szCs w:val="20"/>
        </w:rPr>
      </w:pPr>
      <w:r w:rsidRPr="000C1BA9">
        <w:rPr>
          <w:color w:val="auto"/>
          <w:sz w:val="20"/>
          <w:szCs w:val="20"/>
        </w:rPr>
        <w:t>5.3. Właściwości chudego betonu.</w:t>
      </w:r>
    </w:p>
    <w:p w:rsidR="00400E2C" w:rsidRPr="00041AE8" w:rsidRDefault="00400E2C" w:rsidP="00041AE8">
      <w:pPr>
        <w:numPr>
          <w:ilvl w:val="12"/>
          <w:numId w:val="0"/>
        </w:numPr>
        <w:spacing w:line="240" w:lineRule="auto"/>
        <w:rPr>
          <w:color w:val="auto"/>
        </w:rPr>
      </w:pPr>
      <w:r w:rsidRPr="00041AE8">
        <w:rPr>
          <w:color w:val="auto"/>
        </w:rPr>
        <w:tab/>
        <w:t>Chudy beton powinien spełniać wymagania określone w tablicy 4.</w:t>
      </w:r>
    </w:p>
    <w:p w:rsidR="00400E2C" w:rsidRPr="00041AE8" w:rsidRDefault="00400E2C" w:rsidP="00041AE8">
      <w:pPr>
        <w:numPr>
          <w:ilvl w:val="12"/>
          <w:numId w:val="0"/>
        </w:numPr>
        <w:spacing w:line="240" w:lineRule="auto"/>
        <w:rPr>
          <w:color w:val="auto"/>
        </w:rPr>
      </w:pPr>
      <w:r w:rsidRPr="00041AE8">
        <w:rPr>
          <w:color w:val="auto"/>
        </w:rPr>
        <w:t>Tablica 4. Wymagania dla chudego betonu</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969"/>
        <w:gridCol w:w="1426"/>
        <w:gridCol w:w="1616"/>
      </w:tblGrid>
      <w:tr w:rsidR="00400E2C" w:rsidRPr="00041AE8" w:rsidTr="00C35996">
        <w:tc>
          <w:tcPr>
            <w:tcW w:w="496" w:type="dxa"/>
            <w:tcBorders>
              <w:bottom w:val="double" w:sz="6" w:space="0" w:color="auto"/>
            </w:tcBorders>
          </w:tcPr>
          <w:p w:rsidR="00400E2C" w:rsidRPr="00041AE8" w:rsidRDefault="00400E2C" w:rsidP="00041AE8">
            <w:pPr>
              <w:numPr>
                <w:ilvl w:val="12"/>
                <w:numId w:val="0"/>
              </w:numPr>
              <w:spacing w:line="240" w:lineRule="auto"/>
              <w:jc w:val="center"/>
              <w:rPr>
                <w:color w:val="auto"/>
              </w:rPr>
            </w:pPr>
            <w:r w:rsidRPr="00041AE8">
              <w:rPr>
                <w:color w:val="auto"/>
              </w:rPr>
              <w:lastRenderedPageBreak/>
              <w:t>Lp.</w:t>
            </w:r>
          </w:p>
        </w:tc>
        <w:tc>
          <w:tcPr>
            <w:tcW w:w="3969" w:type="dxa"/>
            <w:tcBorders>
              <w:bottom w:val="double" w:sz="6" w:space="0" w:color="auto"/>
            </w:tcBorders>
          </w:tcPr>
          <w:p w:rsidR="00400E2C" w:rsidRPr="00041AE8" w:rsidRDefault="00400E2C" w:rsidP="00041AE8">
            <w:pPr>
              <w:numPr>
                <w:ilvl w:val="12"/>
                <w:numId w:val="0"/>
              </w:numPr>
              <w:spacing w:line="240" w:lineRule="auto"/>
              <w:jc w:val="center"/>
              <w:rPr>
                <w:color w:val="auto"/>
              </w:rPr>
            </w:pPr>
            <w:r w:rsidRPr="00041AE8">
              <w:rPr>
                <w:color w:val="auto"/>
              </w:rPr>
              <w:t>Właściwości</w:t>
            </w:r>
          </w:p>
        </w:tc>
        <w:tc>
          <w:tcPr>
            <w:tcW w:w="1426" w:type="dxa"/>
            <w:tcBorders>
              <w:bottom w:val="double" w:sz="6" w:space="0" w:color="auto"/>
            </w:tcBorders>
          </w:tcPr>
          <w:p w:rsidR="00400E2C" w:rsidRPr="00041AE8" w:rsidRDefault="00400E2C" w:rsidP="00041AE8">
            <w:pPr>
              <w:numPr>
                <w:ilvl w:val="12"/>
                <w:numId w:val="0"/>
              </w:numPr>
              <w:spacing w:line="240" w:lineRule="auto"/>
              <w:jc w:val="center"/>
              <w:rPr>
                <w:color w:val="auto"/>
              </w:rPr>
            </w:pPr>
            <w:r w:rsidRPr="00041AE8">
              <w:rPr>
                <w:color w:val="auto"/>
              </w:rPr>
              <w:t>Wymagania</w:t>
            </w:r>
          </w:p>
        </w:tc>
        <w:tc>
          <w:tcPr>
            <w:tcW w:w="1616" w:type="dxa"/>
            <w:tcBorders>
              <w:bottom w:val="double" w:sz="6" w:space="0" w:color="auto"/>
            </w:tcBorders>
          </w:tcPr>
          <w:p w:rsidR="00400E2C" w:rsidRPr="00041AE8" w:rsidRDefault="00400E2C" w:rsidP="00041AE8">
            <w:pPr>
              <w:numPr>
                <w:ilvl w:val="12"/>
                <w:numId w:val="0"/>
              </w:numPr>
              <w:spacing w:line="240" w:lineRule="auto"/>
              <w:jc w:val="center"/>
              <w:rPr>
                <w:color w:val="auto"/>
              </w:rPr>
            </w:pPr>
            <w:r w:rsidRPr="00041AE8">
              <w:rPr>
                <w:color w:val="auto"/>
              </w:rPr>
              <w:t>Badania według</w:t>
            </w:r>
          </w:p>
        </w:tc>
      </w:tr>
      <w:tr w:rsidR="00400E2C" w:rsidRPr="00041AE8" w:rsidTr="00C35996">
        <w:tc>
          <w:tcPr>
            <w:tcW w:w="496" w:type="dxa"/>
            <w:tcBorders>
              <w:top w:val="nil"/>
            </w:tcBorders>
          </w:tcPr>
          <w:p w:rsidR="00400E2C" w:rsidRPr="00041AE8" w:rsidRDefault="00400E2C" w:rsidP="00041AE8">
            <w:pPr>
              <w:numPr>
                <w:ilvl w:val="12"/>
                <w:numId w:val="0"/>
              </w:numPr>
              <w:spacing w:line="240" w:lineRule="auto"/>
              <w:jc w:val="center"/>
              <w:rPr>
                <w:color w:val="auto"/>
              </w:rPr>
            </w:pPr>
            <w:r w:rsidRPr="00041AE8">
              <w:rPr>
                <w:color w:val="auto"/>
              </w:rPr>
              <w:t>1</w:t>
            </w:r>
          </w:p>
        </w:tc>
        <w:tc>
          <w:tcPr>
            <w:tcW w:w="3969" w:type="dxa"/>
            <w:tcBorders>
              <w:top w:val="nil"/>
            </w:tcBorders>
          </w:tcPr>
          <w:p w:rsidR="00400E2C" w:rsidRPr="00041AE8" w:rsidRDefault="00400E2C" w:rsidP="00041AE8">
            <w:pPr>
              <w:numPr>
                <w:ilvl w:val="12"/>
                <w:numId w:val="0"/>
              </w:numPr>
              <w:spacing w:line="240" w:lineRule="auto"/>
              <w:rPr>
                <w:color w:val="auto"/>
              </w:rPr>
            </w:pPr>
            <w:r w:rsidRPr="00041AE8">
              <w:rPr>
                <w:color w:val="auto"/>
              </w:rPr>
              <w:t xml:space="preserve">Wytrzymałość na ściskanie po 7 dniach, </w:t>
            </w:r>
            <w:proofErr w:type="spellStart"/>
            <w:r w:rsidRPr="00041AE8">
              <w:rPr>
                <w:color w:val="auto"/>
              </w:rPr>
              <w:t>MPa</w:t>
            </w:r>
            <w:proofErr w:type="spellEnd"/>
          </w:p>
        </w:tc>
        <w:tc>
          <w:tcPr>
            <w:tcW w:w="1426" w:type="dxa"/>
            <w:tcBorders>
              <w:top w:val="nil"/>
            </w:tcBorders>
          </w:tcPr>
          <w:p w:rsidR="00400E2C" w:rsidRPr="00041AE8" w:rsidRDefault="00400E2C" w:rsidP="00041AE8">
            <w:pPr>
              <w:numPr>
                <w:ilvl w:val="12"/>
                <w:numId w:val="0"/>
              </w:numPr>
              <w:spacing w:line="240" w:lineRule="auto"/>
              <w:jc w:val="center"/>
              <w:rPr>
                <w:color w:val="auto"/>
              </w:rPr>
            </w:pPr>
            <w:r w:rsidRPr="00041AE8">
              <w:rPr>
                <w:color w:val="auto"/>
              </w:rPr>
              <w:t>od 3,5 do 5,5</w:t>
            </w:r>
          </w:p>
        </w:tc>
        <w:tc>
          <w:tcPr>
            <w:tcW w:w="1616" w:type="dxa"/>
            <w:tcBorders>
              <w:top w:val="nil"/>
            </w:tcBorders>
          </w:tcPr>
          <w:p w:rsidR="00400E2C" w:rsidRPr="00041AE8" w:rsidRDefault="00400E2C" w:rsidP="00041AE8">
            <w:pPr>
              <w:numPr>
                <w:ilvl w:val="12"/>
                <w:numId w:val="0"/>
              </w:numPr>
              <w:spacing w:line="240" w:lineRule="auto"/>
              <w:jc w:val="center"/>
              <w:rPr>
                <w:color w:val="auto"/>
              </w:rPr>
            </w:pPr>
            <w:r w:rsidRPr="00041AE8">
              <w:rPr>
                <w:color w:val="auto"/>
              </w:rPr>
              <w:t>PN-B-06250 [10]</w:t>
            </w:r>
          </w:p>
        </w:tc>
      </w:tr>
      <w:tr w:rsidR="00400E2C" w:rsidRPr="00041AE8" w:rsidTr="00C35996">
        <w:tc>
          <w:tcPr>
            <w:tcW w:w="496" w:type="dxa"/>
          </w:tcPr>
          <w:p w:rsidR="00400E2C" w:rsidRPr="00041AE8" w:rsidRDefault="00400E2C" w:rsidP="00041AE8">
            <w:pPr>
              <w:numPr>
                <w:ilvl w:val="12"/>
                <w:numId w:val="0"/>
              </w:numPr>
              <w:spacing w:line="240" w:lineRule="auto"/>
              <w:jc w:val="center"/>
              <w:rPr>
                <w:color w:val="auto"/>
              </w:rPr>
            </w:pPr>
            <w:r w:rsidRPr="00041AE8">
              <w:rPr>
                <w:color w:val="auto"/>
              </w:rPr>
              <w:t>2</w:t>
            </w:r>
          </w:p>
        </w:tc>
        <w:tc>
          <w:tcPr>
            <w:tcW w:w="3969" w:type="dxa"/>
          </w:tcPr>
          <w:p w:rsidR="00400E2C" w:rsidRPr="00041AE8" w:rsidRDefault="00400E2C" w:rsidP="00041AE8">
            <w:pPr>
              <w:numPr>
                <w:ilvl w:val="12"/>
                <w:numId w:val="0"/>
              </w:numPr>
              <w:spacing w:line="240" w:lineRule="auto"/>
              <w:rPr>
                <w:color w:val="auto"/>
              </w:rPr>
            </w:pPr>
            <w:r w:rsidRPr="00041AE8">
              <w:rPr>
                <w:color w:val="auto"/>
              </w:rPr>
              <w:t xml:space="preserve">Wytrzymałość na ściskanie po 28 dniach, </w:t>
            </w:r>
            <w:proofErr w:type="spellStart"/>
            <w:r w:rsidRPr="00041AE8">
              <w:rPr>
                <w:color w:val="auto"/>
              </w:rPr>
              <w:t>MPa</w:t>
            </w:r>
            <w:proofErr w:type="spellEnd"/>
          </w:p>
        </w:tc>
        <w:tc>
          <w:tcPr>
            <w:tcW w:w="1426" w:type="dxa"/>
          </w:tcPr>
          <w:p w:rsidR="00400E2C" w:rsidRPr="00041AE8" w:rsidRDefault="00400E2C" w:rsidP="00041AE8">
            <w:pPr>
              <w:numPr>
                <w:ilvl w:val="12"/>
                <w:numId w:val="0"/>
              </w:numPr>
              <w:spacing w:line="240" w:lineRule="auto"/>
              <w:jc w:val="center"/>
              <w:rPr>
                <w:color w:val="auto"/>
              </w:rPr>
            </w:pPr>
            <w:r w:rsidRPr="00041AE8">
              <w:rPr>
                <w:color w:val="auto"/>
              </w:rPr>
              <w:t>od 2,0 do 5,0</w:t>
            </w:r>
          </w:p>
        </w:tc>
        <w:tc>
          <w:tcPr>
            <w:tcW w:w="1616" w:type="dxa"/>
          </w:tcPr>
          <w:p w:rsidR="00400E2C" w:rsidRPr="00041AE8" w:rsidRDefault="00400E2C" w:rsidP="00041AE8">
            <w:pPr>
              <w:numPr>
                <w:ilvl w:val="12"/>
                <w:numId w:val="0"/>
              </w:numPr>
              <w:spacing w:line="240" w:lineRule="auto"/>
              <w:jc w:val="center"/>
              <w:rPr>
                <w:color w:val="auto"/>
              </w:rPr>
            </w:pPr>
            <w:r w:rsidRPr="00041AE8">
              <w:rPr>
                <w:color w:val="auto"/>
              </w:rPr>
              <w:t>PN-B-06250 [10]</w:t>
            </w:r>
          </w:p>
        </w:tc>
      </w:tr>
      <w:tr w:rsidR="00400E2C" w:rsidRPr="00041AE8" w:rsidTr="00C35996">
        <w:tc>
          <w:tcPr>
            <w:tcW w:w="496" w:type="dxa"/>
          </w:tcPr>
          <w:p w:rsidR="00400E2C" w:rsidRPr="00041AE8" w:rsidRDefault="00400E2C" w:rsidP="00041AE8">
            <w:pPr>
              <w:numPr>
                <w:ilvl w:val="12"/>
                <w:numId w:val="0"/>
              </w:numPr>
              <w:spacing w:line="240" w:lineRule="auto"/>
              <w:jc w:val="center"/>
              <w:rPr>
                <w:color w:val="auto"/>
              </w:rPr>
            </w:pPr>
            <w:r w:rsidRPr="00041AE8">
              <w:rPr>
                <w:color w:val="auto"/>
              </w:rPr>
              <w:t>3</w:t>
            </w:r>
          </w:p>
        </w:tc>
        <w:tc>
          <w:tcPr>
            <w:tcW w:w="3969" w:type="dxa"/>
          </w:tcPr>
          <w:p w:rsidR="00400E2C" w:rsidRPr="00041AE8" w:rsidRDefault="00400E2C" w:rsidP="00041AE8">
            <w:pPr>
              <w:numPr>
                <w:ilvl w:val="12"/>
                <w:numId w:val="0"/>
              </w:numPr>
              <w:spacing w:line="240" w:lineRule="auto"/>
              <w:rPr>
                <w:color w:val="auto"/>
              </w:rPr>
            </w:pPr>
            <w:r w:rsidRPr="00041AE8">
              <w:rPr>
                <w:color w:val="auto"/>
              </w:rPr>
              <w:t>Nasiąkliwość, % m/m, nie więcej niż:</w:t>
            </w:r>
          </w:p>
        </w:tc>
        <w:tc>
          <w:tcPr>
            <w:tcW w:w="1426" w:type="dxa"/>
          </w:tcPr>
          <w:p w:rsidR="00400E2C" w:rsidRPr="00041AE8" w:rsidRDefault="00400E2C" w:rsidP="00041AE8">
            <w:pPr>
              <w:numPr>
                <w:ilvl w:val="12"/>
                <w:numId w:val="0"/>
              </w:numPr>
              <w:spacing w:line="240" w:lineRule="auto"/>
              <w:jc w:val="center"/>
              <w:rPr>
                <w:color w:val="auto"/>
              </w:rPr>
            </w:pPr>
            <w:r w:rsidRPr="00041AE8">
              <w:rPr>
                <w:color w:val="auto"/>
              </w:rPr>
              <w:t>9</w:t>
            </w:r>
          </w:p>
        </w:tc>
        <w:tc>
          <w:tcPr>
            <w:tcW w:w="1616" w:type="dxa"/>
          </w:tcPr>
          <w:p w:rsidR="00400E2C" w:rsidRPr="00041AE8" w:rsidRDefault="00400E2C" w:rsidP="00041AE8">
            <w:pPr>
              <w:numPr>
                <w:ilvl w:val="12"/>
                <w:numId w:val="0"/>
              </w:numPr>
              <w:spacing w:line="240" w:lineRule="auto"/>
              <w:jc w:val="center"/>
              <w:rPr>
                <w:color w:val="auto"/>
              </w:rPr>
            </w:pPr>
            <w:r w:rsidRPr="00041AE8">
              <w:rPr>
                <w:color w:val="auto"/>
              </w:rPr>
              <w:t>PN-B-06250 [10]</w:t>
            </w:r>
          </w:p>
        </w:tc>
      </w:tr>
      <w:tr w:rsidR="00400E2C" w:rsidRPr="00041AE8" w:rsidTr="00C35996">
        <w:tc>
          <w:tcPr>
            <w:tcW w:w="496" w:type="dxa"/>
          </w:tcPr>
          <w:p w:rsidR="00400E2C" w:rsidRPr="00041AE8" w:rsidRDefault="00400E2C" w:rsidP="00041AE8">
            <w:pPr>
              <w:numPr>
                <w:ilvl w:val="12"/>
                <w:numId w:val="0"/>
              </w:numPr>
              <w:spacing w:line="240" w:lineRule="auto"/>
              <w:jc w:val="center"/>
              <w:rPr>
                <w:color w:val="auto"/>
              </w:rPr>
            </w:pPr>
            <w:r w:rsidRPr="00041AE8">
              <w:rPr>
                <w:color w:val="auto"/>
              </w:rPr>
              <w:t>4</w:t>
            </w:r>
          </w:p>
        </w:tc>
        <w:tc>
          <w:tcPr>
            <w:tcW w:w="3969" w:type="dxa"/>
          </w:tcPr>
          <w:p w:rsidR="00400E2C" w:rsidRPr="00041AE8" w:rsidRDefault="00400E2C" w:rsidP="00041AE8">
            <w:pPr>
              <w:numPr>
                <w:ilvl w:val="12"/>
                <w:numId w:val="0"/>
              </w:numPr>
              <w:spacing w:line="240" w:lineRule="auto"/>
              <w:rPr>
                <w:color w:val="auto"/>
              </w:rPr>
            </w:pPr>
            <w:r w:rsidRPr="00041AE8">
              <w:rPr>
                <w:color w:val="auto"/>
              </w:rPr>
              <w:t>Mrozoodporność, zmniejszenie wytrzymałości, %, nie więcej niż:</w:t>
            </w:r>
          </w:p>
        </w:tc>
        <w:tc>
          <w:tcPr>
            <w:tcW w:w="1426" w:type="dxa"/>
          </w:tcPr>
          <w:p w:rsidR="00400E2C" w:rsidRPr="00041AE8" w:rsidRDefault="00400E2C" w:rsidP="00041AE8">
            <w:pPr>
              <w:numPr>
                <w:ilvl w:val="12"/>
                <w:numId w:val="0"/>
              </w:numPr>
              <w:spacing w:line="240" w:lineRule="auto"/>
              <w:jc w:val="center"/>
              <w:rPr>
                <w:color w:val="auto"/>
              </w:rPr>
            </w:pPr>
            <w:r w:rsidRPr="00041AE8">
              <w:rPr>
                <w:color w:val="auto"/>
              </w:rPr>
              <w:t>20</w:t>
            </w:r>
          </w:p>
        </w:tc>
        <w:tc>
          <w:tcPr>
            <w:tcW w:w="1616" w:type="dxa"/>
          </w:tcPr>
          <w:p w:rsidR="00400E2C" w:rsidRPr="00041AE8" w:rsidRDefault="00400E2C" w:rsidP="00041AE8">
            <w:pPr>
              <w:numPr>
                <w:ilvl w:val="12"/>
                <w:numId w:val="0"/>
              </w:numPr>
              <w:spacing w:line="240" w:lineRule="auto"/>
              <w:jc w:val="center"/>
              <w:rPr>
                <w:color w:val="auto"/>
              </w:rPr>
            </w:pPr>
            <w:r w:rsidRPr="00041AE8">
              <w:rPr>
                <w:color w:val="auto"/>
              </w:rPr>
              <w:t>PN-B-06250 [10]</w:t>
            </w:r>
          </w:p>
        </w:tc>
      </w:tr>
    </w:tbl>
    <w:p w:rsidR="00400E2C" w:rsidRPr="00041AE8" w:rsidRDefault="00400E2C" w:rsidP="00041AE8">
      <w:pPr>
        <w:numPr>
          <w:ilvl w:val="12"/>
          <w:numId w:val="0"/>
        </w:numPr>
        <w:spacing w:line="240" w:lineRule="auto"/>
        <w:rPr>
          <w:color w:val="auto"/>
        </w:rPr>
      </w:pPr>
    </w:p>
    <w:p w:rsidR="00400E2C" w:rsidRPr="000C1BA9" w:rsidRDefault="00400E2C" w:rsidP="00041AE8">
      <w:pPr>
        <w:pStyle w:val="Nagwek2"/>
        <w:numPr>
          <w:ilvl w:val="12"/>
          <w:numId w:val="0"/>
        </w:numPr>
        <w:spacing w:before="0" w:line="240" w:lineRule="auto"/>
        <w:rPr>
          <w:color w:val="auto"/>
          <w:sz w:val="20"/>
          <w:szCs w:val="20"/>
        </w:rPr>
      </w:pPr>
      <w:r w:rsidRPr="000C1BA9">
        <w:rPr>
          <w:color w:val="auto"/>
          <w:sz w:val="20"/>
          <w:szCs w:val="20"/>
        </w:rPr>
        <w:t>5.4. Warunki przystąpienia do robót</w:t>
      </w:r>
    </w:p>
    <w:p w:rsidR="00400E2C" w:rsidRPr="00041AE8" w:rsidRDefault="00400E2C" w:rsidP="00041AE8">
      <w:pPr>
        <w:numPr>
          <w:ilvl w:val="12"/>
          <w:numId w:val="0"/>
        </w:numPr>
        <w:spacing w:after="0" w:line="240" w:lineRule="auto"/>
        <w:rPr>
          <w:color w:val="auto"/>
        </w:rPr>
      </w:pPr>
      <w:r w:rsidRPr="00041AE8">
        <w:rPr>
          <w:color w:val="auto"/>
        </w:rPr>
        <w:tab/>
        <w:t>Podbudowa z chudego betonu nie powinna być wykonywana gdy temperatura powietrza jest niższa niż 5</w:t>
      </w:r>
      <w:r w:rsidRPr="00041AE8">
        <w:rPr>
          <w:color w:val="auto"/>
          <w:vertAlign w:val="superscript"/>
        </w:rPr>
        <w:t>o</w:t>
      </w:r>
      <w:r w:rsidRPr="00041AE8">
        <w:rPr>
          <w:color w:val="auto"/>
        </w:rPr>
        <w:t>C i wyższa niż 25</w:t>
      </w:r>
      <w:r w:rsidRPr="00041AE8">
        <w:rPr>
          <w:color w:val="auto"/>
          <w:vertAlign w:val="superscript"/>
        </w:rPr>
        <w:t>0</w:t>
      </w:r>
      <w:r w:rsidRPr="00041AE8">
        <w:rPr>
          <w:color w:val="auto"/>
        </w:rPr>
        <w:t xml:space="preserve"> C oraz gdy podłoże jest zamarznięte. </w:t>
      </w:r>
    </w:p>
    <w:p w:rsidR="00400E2C" w:rsidRPr="000C1BA9" w:rsidRDefault="00400E2C" w:rsidP="00041AE8">
      <w:pPr>
        <w:pStyle w:val="Nagwek2"/>
        <w:numPr>
          <w:ilvl w:val="12"/>
          <w:numId w:val="0"/>
        </w:numPr>
        <w:spacing w:before="0" w:line="240" w:lineRule="auto"/>
        <w:rPr>
          <w:color w:val="auto"/>
          <w:sz w:val="20"/>
          <w:szCs w:val="20"/>
        </w:rPr>
      </w:pPr>
      <w:r w:rsidRPr="000C1BA9">
        <w:rPr>
          <w:color w:val="auto"/>
          <w:sz w:val="20"/>
          <w:szCs w:val="20"/>
        </w:rPr>
        <w:t>5.5. Przygotowanie podłoża</w:t>
      </w:r>
    </w:p>
    <w:p w:rsidR="00400E2C" w:rsidRPr="00041AE8" w:rsidRDefault="00400E2C" w:rsidP="00041AE8">
      <w:pPr>
        <w:numPr>
          <w:ilvl w:val="12"/>
          <w:numId w:val="0"/>
        </w:numPr>
        <w:spacing w:after="0" w:line="240" w:lineRule="auto"/>
        <w:rPr>
          <w:color w:val="auto"/>
        </w:rPr>
      </w:pPr>
      <w:r w:rsidRPr="00041AE8">
        <w:rPr>
          <w:color w:val="auto"/>
        </w:rPr>
        <w:tab/>
        <w:t>Podłoże pod podbudowę z chudego betonu powinno być przygotowane zgodnie z wymaganiami określonymi w dokumentacji projektowej i SST.</w:t>
      </w:r>
    </w:p>
    <w:p w:rsidR="00400E2C" w:rsidRPr="000C1BA9" w:rsidRDefault="00400E2C" w:rsidP="00041AE8">
      <w:pPr>
        <w:pStyle w:val="Nagwek2"/>
        <w:numPr>
          <w:ilvl w:val="12"/>
          <w:numId w:val="0"/>
        </w:numPr>
        <w:spacing w:before="0" w:line="240" w:lineRule="auto"/>
        <w:rPr>
          <w:color w:val="auto"/>
          <w:sz w:val="20"/>
          <w:szCs w:val="20"/>
        </w:rPr>
      </w:pPr>
      <w:r w:rsidRPr="000C1BA9">
        <w:rPr>
          <w:color w:val="auto"/>
          <w:sz w:val="20"/>
          <w:szCs w:val="20"/>
        </w:rPr>
        <w:t>5.6. Wytwarzanie mieszanki betonowej</w:t>
      </w:r>
    </w:p>
    <w:p w:rsidR="00400E2C" w:rsidRPr="00041AE8" w:rsidRDefault="00400E2C" w:rsidP="00041AE8">
      <w:pPr>
        <w:numPr>
          <w:ilvl w:val="12"/>
          <w:numId w:val="0"/>
        </w:numPr>
        <w:spacing w:after="0" w:line="240" w:lineRule="auto"/>
        <w:rPr>
          <w:color w:val="auto"/>
        </w:rPr>
      </w:pPr>
      <w:r w:rsidRPr="00041AE8">
        <w:rPr>
          <w:color w:val="auto"/>
        </w:rPr>
        <w:tab/>
        <w:t>Mieszankę chudego betonu o ściśle określonym składzie zawartym w recepcie laboratoryjnej należy wytwarzać w mieszarkach zapewniających ciągłość produkcji i gwarantujących otrzymanie jednorodnej mieszanki.</w:t>
      </w:r>
    </w:p>
    <w:p w:rsidR="00400E2C" w:rsidRPr="00041AE8" w:rsidRDefault="00400E2C" w:rsidP="00041AE8">
      <w:pPr>
        <w:numPr>
          <w:ilvl w:val="12"/>
          <w:numId w:val="0"/>
        </w:numPr>
        <w:spacing w:after="0" w:line="240" w:lineRule="auto"/>
        <w:rPr>
          <w:color w:val="auto"/>
        </w:rPr>
      </w:pPr>
      <w:r w:rsidRPr="00041AE8">
        <w:rPr>
          <w:color w:val="auto"/>
        </w:rPr>
        <w:tab/>
        <w:t>Składniki mieszanki chudego betonu powinny być dozowane wagowo zgodnie z normą PN-S-96013:1997 [20 ].</w:t>
      </w:r>
    </w:p>
    <w:p w:rsidR="00400E2C" w:rsidRPr="00041AE8" w:rsidRDefault="00400E2C" w:rsidP="00041AE8">
      <w:pPr>
        <w:numPr>
          <w:ilvl w:val="12"/>
          <w:numId w:val="0"/>
        </w:numPr>
        <w:spacing w:after="0" w:line="240" w:lineRule="auto"/>
        <w:rPr>
          <w:color w:val="auto"/>
        </w:rPr>
      </w:pPr>
      <w:r w:rsidRPr="00041AE8">
        <w:rPr>
          <w:color w:val="auto"/>
        </w:rPr>
        <w:tab/>
        <w:t>Mieszanka po wyprodukowaniu powinna być od razu transportowana na  miejsce wbudowania, w sposób zabezpieczony przed segregacją i nadmiernym wysychaniem.</w:t>
      </w:r>
    </w:p>
    <w:p w:rsidR="00400E2C" w:rsidRPr="000C1BA9" w:rsidRDefault="00400E2C" w:rsidP="00041AE8">
      <w:pPr>
        <w:pStyle w:val="Nagwek2"/>
        <w:numPr>
          <w:ilvl w:val="12"/>
          <w:numId w:val="0"/>
        </w:numPr>
        <w:spacing w:before="0" w:line="240" w:lineRule="auto"/>
        <w:rPr>
          <w:color w:val="auto"/>
          <w:sz w:val="20"/>
          <w:szCs w:val="20"/>
        </w:rPr>
      </w:pPr>
      <w:r w:rsidRPr="000C1BA9">
        <w:rPr>
          <w:color w:val="auto"/>
          <w:sz w:val="20"/>
          <w:szCs w:val="20"/>
        </w:rPr>
        <w:t>5.7. Wbudowywanie i zagęszczanie mieszanki betonowej</w:t>
      </w:r>
    </w:p>
    <w:p w:rsidR="00400E2C" w:rsidRPr="00041AE8" w:rsidRDefault="00400E2C" w:rsidP="00041AE8">
      <w:pPr>
        <w:numPr>
          <w:ilvl w:val="12"/>
          <w:numId w:val="0"/>
        </w:numPr>
        <w:spacing w:after="0" w:line="240" w:lineRule="auto"/>
        <w:rPr>
          <w:color w:val="auto"/>
        </w:rPr>
      </w:pPr>
      <w:r w:rsidRPr="00041AE8">
        <w:rPr>
          <w:color w:val="auto"/>
        </w:rPr>
        <w:tab/>
        <w:t>Układanie podbudowy z chudego betonu należy wykonywać układarkami mechanicznymi, poruszającymi się po prowadnicach.</w:t>
      </w:r>
    </w:p>
    <w:p w:rsidR="00400E2C" w:rsidRPr="00041AE8" w:rsidRDefault="00400E2C" w:rsidP="00041AE8">
      <w:pPr>
        <w:numPr>
          <w:ilvl w:val="12"/>
          <w:numId w:val="0"/>
        </w:numPr>
        <w:spacing w:after="0" w:line="240" w:lineRule="auto"/>
        <w:rPr>
          <w:color w:val="auto"/>
        </w:rPr>
      </w:pPr>
      <w:r w:rsidRPr="00041AE8">
        <w:rPr>
          <w:color w:val="auto"/>
        </w:rPr>
        <w:tab/>
        <w:t>Przy układaniu chudej mieszanki betonowej za pomocą równiarek konieczne jest stosowanie prowadnic. Wbudowanie za pomocą równiarek bez stosowania prowadnic, może odbywać się tylko w wyjątkowych wypadkach, określonych w SST i za zgodą Inżyniera.</w:t>
      </w:r>
    </w:p>
    <w:p w:rsidR="00400E2C" w:rsidRPr="00041AE8" w:rsidRDefault="00400E2C" w:rsidP="00041AE8">
      <w:pPr>
        <w:numPr>
          <w:ilvl w:val="12"/>
          <w:numId w:val="0"/>
        </w:numPr>
        <w:spacing w:after="0" w:line="240" w:lineRule="auto"/>
        <w:rPr>
          <w:color w:val="auto"/>
        </w:rPr>
      </w:pPr>
      <w:r w:rsidRPr="00041AE8">
        <w:rPr>
          <w:color w:val="auto"/>
        </w:rPr>
        <w:tab/>
        <w:t>Podbudowy z chudego betonu wykonuje się w jednej warstwie o grubości zgodnie z dokumentacją projektową, po zagęszczeniu.</w:t>
      </w:r>
    </w:p>
    <w:p w:rsidR="00400E2C" w:rsidRPr="00041AE8" w:rsidRDefault="00400E2C" w:rsidP="00041AE8">
      <w:pPr>
        <w:numPr>
          <w:ilvl w:val="12"/>
          <w:numId w:val="0"/>
        </w:numPr>
        <w:spacing w:after="0" w:line="240" w:lineRule="auto"/>
        <w:rPr>
          <w:color w:val="auto"/>
        </w:rPr>
      </w:pPr>
      <w:r w:rsidRPr="00041AE8">
        <w:rPr>
          <w:color w:val="auto"/>
        </w:rPr>
        <w:tab/>
        <w:t>Natychmiast po rozłożeniu i wyprofilowaniu mieszanki należy rozpocząć jej zagęszczanie. Powierzchnia zagęszczonej warstwy powinna mieć prawidłowy przekrój poprzeczny i jednolity wygląd.</w:t>
      </w:r>
    </w:p>
    <w:p w:rsidR="00400E2C" w:rsidRPr="00041AE8" w:rsidRDefault="00400E2C" w:rsidP="00041AE8">
      <w:pPr>
        <w:numPr>
          <w:ilvl w:val="12"/>
          <w:numId w:val="0"/>
        </w:numPr>
        <w:spacing w:after="0" w:line="240" w:lineRule="auto"/>
        <w:rPr>
          <w:color w:val="auto"/>
        </w:rPr>
      </w:pPr>
      <w:r w:rsidRPr="00041AE8">
        <w:rPr>
          <w:color w:val="auto"/>
        </w:rPr>
        <w:tab/>
        <w:t xml:space="preserve">Zagęszczanie należy kontynuować do osiągnięcia wskaźnika zagęszczenia nie mniejszego niż 0,98 maksymalnego zagęszczenia określonego według normalnej próby </w:t>
      </w:r>
      <w:proofErr w:type="spellStart"/>
      <w:r w:rsidRPr="00041AE8">
        <w:rPr>
          <w:color w:val="auto"/>
        </w:rPr>
        <w:t>Proctora</w:t>
      </w:r>
      <w:proofErr w:type="spellEnd"/>
      <w:r w:rsidRPr="00041AE8">
        <w:rPr>
          <w:color w:val="auto"/>
        </w:rPr>
        <w:t xml:space="preserve"> zgodnie z PN-B-04481: 1988 [9], (duży cylinder metoda II). Zagęszczenie powinno być zakończone przed rozpoczęciem czasu wiązania cementu.</w:t>
      </w:r>
    </w:p>
    <w:p w:rsidR="00400E2C" w:rsidRPr="000C1BA9" w:rsidRDefault="00400E2C" w:rsidP="00041AE8">
      <w:pPr>
        <w:pStyle w:val="Nagwek2"/>
        <w:numPr>
          <w:ilvl w:val="12"/>
          <w:numId w:val="0"/>
        </w:numPr>
        <w:spacing w:before="0" w:line="240" w:lineRule="auto"/>
        <w:rPr>
          <w:color w:val="auto"/>
          <w:sz w:val="20"/>
          <w:szCs w:val="20"/>
        </w:rPr>
      </w:pPr>
      <w:r w:rsidRPr="000C1BA9">
        <w:rPr>
          <w:color w:val="auto"/>
          <w:sz w:val="20"/>
          <w:szCs w:val="20"/>
        </w:rPr>
        <w:t>5.8. Spoiny robocze</w:t>
      </w:r>
    </w:p>
    <w:p w:rsidR="00400E2C" w:rsidRPr="00041AE8" w:rsidRDefault="00400E2C" w:rsidP="00041AE8">
      <w:pPr>
        <w:numPr>
          <w:ilvl w:val="12"/>
          <w:numId w:val="0"/>
        </w:numPr>
        <w:spacing w:after="0" w:line="240" w:lineRule="auto"/>
        <w:rPr>
          <w:color w:val="auto"/>
        </w:rPr>
      </w:pPr>
      <w:r w:rsidRPr="00041AE8">
        <w:rPr>
          <w:color w:val="auto"/>
        </w:rPr>
        <w:tab/>
        <w:t>Wykonawca powinien tak organizować roboty, aby unikać podłużnych spoin roboczych.</w:t>
      </w:r>
    </w:p>
    <w:p w:rsidR="00400E2C" w:rsidRPr="000C1BA9" w:rsidRDefault="00400E2C" w:rsidP="00041AE8">
      <w:pPr>
        <w:pStyle w:val="Nagwek2"/>
        <w:numPr>
          <w:ilvl w:val="12"/>
          <w:numId w:val="0"/>
        </w:numPr>
        <w:spacing w:before="0" w:line="240" w:lineRule="auto"/>
        <w:rPr>
          <w:color w:val="auto"/>
          <w:sz w:val="20"/>
          <w:szCs w:val="20"/>
        </w:rPr>
      </w:pPr>
      <w:r w:rsidRPr="000C1BA9">
        <w:rPr>
          <w:color w:val="auto"/>
          <w:sz w:val="20"/>
          <w:szCs w:val="20"/>
        </w:rPr>
        <w:t>5.9. Nacinanie szczelin</w:t>
      </w:r>
    </w:p>
    <w:p w:rsidR="00400E2C" w:rsidRPr="00041AE8" w:rsidRDefault="00400E2C" w:rsidP="00041AE8">
      <w:pPr>
        <w:numPr>
          <w:ilvl w:val="12"/>
          <w:numId w:val="0"/>
        </w:numPr>
        <w:spacing w:after="0" w:line="240" w:lineRule="auto"/>
        <w:rPr>
          <w:color w:val="auto"/>
        </w:rPr>
      </w:pPr>
      <w:r w:rsidRPr="00041AE8">
        <w:rPr>
          <w:color w:val="auto"/>
        </w:rPr>
        <w:tab/>
        <w:t>W początkowej fazie twardnienia betonu zaleca się wycięcie szczelin pozornych na głębokość około 1/3 jej grubości.</w:t>
      </w:r>
    </w:p>
    <w:p w:rsidR="00400E2C" w:rsidRPr="00041AE8" w:rsidRDefault="00400E2C" w:rsidP="00041AE8">
      <w:pPr>
        <w:numPr>
          <w:ilvl w:val="12"/>
          <w:numId w:val="0"/>
        </w:numPr>
        <w:spacing w:after="0" w:line="240" w:lineRule="auto"/>
        <w:rPr>
          <w:color w:val="auto"/>
        </w:rPr>
      </w:pPr>
      <w:r w:rsidRPr="00041AE8">
        <w:rPr>
          <w:color w:val="auto"/>
        </w:rPr>
        <w:tab/>
        <w:t>Szerokość naciętych szczelin pozornych powinna wynosić od 3 do 5 mm. Szczeliny te należy wyciąć tak, aby cała powierzchnia podbudowy była podzielona na kwadratowe lub prostokątne płyty. Stosunek długości płyt do ich szerokości powinien być nie większy niż od 1,5 do 1,0.</w:t>
      </w:r>
    </w:p>
    <w:p w:rsidR="00400E2C" w:rsidRPr="00041AE8" w:rsidRDefault="00400E2C" w:rsidP="00041AE8">
      <w:pPr>
        <w:numPr>
          <w:ilvl w:val="12"/>
          <w:numId w:val="0"/>
        </w:numPr>
        <w:spacing w:after="0" w:line="240" w:lineRule="auto"/>
        <w:rPr>
          <w:color w:val="auto"/>
        </w:rPr>
      </w:pPr>
      <w:r w:rsidRPr="00041AE8">
        <w:rPr>
          <w:color w:val="auto"/>
        </w:rPr>
        <w:tab/>
        <w:t>W przypadku przekroczenia górnej granicy siedmiodniowej wytrzymałości i spodziewanego przekroczenia dwudziestoośmiodniowej wytrzymałości na ściskanie chudego betonu, wycięcie szczelin pozornych jest konieczne.</w:t>
      </w:r>
    </w:p>
    <w:p w:rsidR="00400E2C" w:rsidRPr="00041AE8" w:rsidRDefault="00400E2C" w:rsidP="00041AE8">
      <w:pPr>
        <w:numPr>
          <w:ilvl w:val="12"/>
          <w:numId w:val="0"/>
        </w:numPr>
        <w:spacing w:after="0" w:line="240" w:lineRule="auto"/>
        <w:ind w:left="709"/>
        <w:rPr>
          <w:color w:val="auto"/>
        </w:rPr>
      </w:pPr>
      <w:r w:rsidRPr="00041AE8">
        <w:rPr>
          <w:color w:val="auto"/>
        </w:rPr>
        <w:t xml:space="preserve">Alternatywnie można ułożyć na podbudowie warstwę </w:t>
      </w:r>
      <w:proofErr w:type="spellStart"/>
      <w:r w:rsidRPr="00041AE8">
        <w:rPr>
          <w:color w:val="auto"/>
        </w:rPr>
        <w:t>antyspękaniową</w:t>
      </w:r>
      <w:proofErr w:type="spellEnd"/>
      <w:r w:rsidRPr="00041AE8">
        <w:rPr>
          <w:color w:val="auto"/>
        </w:rPr>
        <w:t xml:space="preserve"> w postaci:</w:t>
      </w:r>
    </w:p>
    <w:p w:rsidR="00400E2C" w:rsidRPr="00041AE8" w:rsidRDefault="00400E2C" w:rsidP="00041AE8">
      <w:pPr>
        <w:numPr>
          <w:ilvl w:val="0"/>
          <w:numId w:val="2"/>
        </w:numPr>
        <w:tabs>
          <w:tab w:val="left" w:pos="360"/>
        </w:tabs>
        <w:overflowPunct w:val="0"/>
        <w:autoSpaceDE w:val="0"/>
        <w:autoSpaceDN w:val="0"/>
        <w:adjustRightInd w:val="0"/>
        <w:spacing w:after="0" w:line="240" w:lineRule="auto"/>
        <w:jc w:val="both"/>
        <w:textAlignment w:val="baseline"/>
        <w:rPr>
          <w:color w:val="auto"/>
        </w:rPr>
      </w:pPr>
      <w:r w:rsidRPr="00041AE8">
        <w:rPr>
          <w:color w:val="auto"/>
        </w:rPr>
        <w:t xml:space="preserve">membrany z </w:t>
      </w:r>
      <w:proofErr w:type="spellStart"/>
      <w:r w:rsidRPr="00041AE8">
        <w:rPr>
          <w:color w:val="auto"/>
        </w:rPr>
        <w:t>polimeroasfaltu</w:t>
      </w:r>
      <w:proofErr w:type="spellEnd"/>
      <w:r w:rsidRPr="00041AE8">
        <w:rPr>
          <w:color w:val="auto"/>
        </w:rPr>
        <w:t>,</w:t>
      </w:r>
    </w:p>
    <w:p w:rsidR="00400E2C" w:rsidRPr="00041AE8" w:rsidRDefault="00400E2C" w:rsidP="00041AE8">
      <w:pPr>
        <w:numPr>
          <w:ilvl w:val="0"/>
          <w:numId w:val="2"/>
        </w:numPr>
        <w:tabs>
          <w:tab w:val="left" w:pos="360"/>
        </w:tabs>
        <w:overflowPunct w:val="0"/>
        <w:autoSpaceDE w:val="0"/>
        <w:autoSpaceDN w:val="0"/>
        <w:adjustRightInd w:val="0"/>
        <w:spacing w:after="0" w:line="240" w:lineRule="auto"/>
        <w:jc w:val="both"/>
        <w:textAlignment w:val="baseline"/>
        <w:rPr>
          <w:color w:val="auto"/>
        </w:rPr>
      </w:pPr>
      <w:r w:rsidRPr="00041AE8">
        <w:rPr>
          <w:color w:val="auto"/>
        </w:rPr>
        <w:t>geowłókniny o odpowiedniej gęstości, wytrzymałości, grubości i współczynniku wodoprzepuszczalności poziomej i pionowej,</w:t>
      </w:r>
    </w:p>
    <w:p w:rsidR="00400E2C" w:rsidRPr="00041AE8" w:rsidRDefault="00400E2C" w:rsidP="00041AE8">
      <w:pPr>
        <w:numPr>
          <w:ilvl w:val="0"/>
          <w:numId w:val="2"/>
        </w:numPr>
        <w:tabs>
          <w:tab w:val="left" w:pos="360"/>
        </w:tabs>
        <w:overflowPunct w:val="0"/>
        <w:autoSpaceDE w:val="0"/>
        <w:autoSpaceDN w:val="0"/>
        <w:adjustRightInd w:val="0"/>
        <w:spacing w:after="0" w:line="240" w:lineRule="auto"/>
        <w:jc w:val="both"/>
        <w:textAlignment w:val="baseline"/>
        <w:rPr>
          <w:color w:val="auto"/>
        </w:rPr>
      </w:pPr>
      <w:r w:rsidRPr="00041AE8">
        <w:rPr>
          <w:color w:val="auto"/>
        </w:rPr>
        <w:t>warstwy kruszywa od 8 do 12 cm o odpowiednio dobranym uziarnieniu.</w:t>
      </w:r>
    </w:p>
    <w:p w:rsidR="00400E2C" w:rsidRPr="000C1BA9" w:rsidRDefault="00400E2C" w:rsidP="00041AE8">
      <w:pPr>
        <w:pStyle w:val="Nagwek2"/>
        <w:spacing w:before="0" w:line="240" w:lineRule="auto"/>
        <w:rPr>
          <w:color w:val="auto"/>
          <w:sz w:val="20"/>
          <w:szCs w:val="20"/>
        </w:rPr>
      </w:pPr>
      <w:r w:rsidRPr="000C1BA9">
        <w:rPr>
          <w:color w:val="auto"/>
          <w:sz w:val="20"/>
          <w:szCs w:val="20"/>
        </w:rPr>
        <w:t>5.10. Pielęgnacja podbudowy</w:t>
      </w:r>
    </w:p>
    <w:p w:rsidR="00400E2C" w:rsidRPr="00041AE8" w:rsidRDefault="00400E2C" w:rsidP="00041AE8">
      <w:pPr>
        <w:spacing w:after="0" w:line="240" w:lineRule="auto"/>
        <w:rPr>
          <w:color w:val="auto"/>
        </w:rPr>
      </w:pPr>
      <w:r w:rsidRPr="00041AE8">
        <w:rPr>
          <w:color w:val="auto"/>
        </w:rPr>
        <w:tab/>
        <w:t>Podbudowa z chudego betonu powinna być natychmiast po zagęszczeniu poddana pielęgnacji. Pielęgnacja powinna być przeprowadzona według jednego z następujących sposobów:</w:t>
      </w:r>
    </w:p>
    <w:p w:rsidR="00400E2C" w:rsidRPr="00041AE8" w:rsidRDefault="00400E2C" w:rsidP="00041AE8">
      <w:pPr>
        <w:numPr>
          <w:ilvl w:val="0"/>
          <w:numId w:val="3"/>
        </w:numPr>
        <w:overflowPunct w:val="0"/>
        <w:autoSpaceDE w:val="0"/>
        <w:autoSpaceDN w:val="0"/>
        <w:adjustRightInd w:val="0"/>
        <w:spacing w:after="0" w:line="240" w:lineRule="auto"/>
        <w:jc w:val="both"/>
        <w:textAlignment w:val="baseline"/>
        <w:rPr>
          <w:color w:val="auto"/>
        </w:rPr>
      </w:pPr>
      <w:r w:rsidRPr="00041AE8">
        <w:rPr>
          <w:color w:val="auto"/>
        </w:rPr>
        <w:t>skropienie preparatem pielęgnacyjnym posiadającym aprobatę techniczną,</w:t>
      </w:r>
    </w:p>
    <w:p w:rsidR="00400E2C" w:rsidRPr="00041AE8" w:rsidRDefault="00400E2C" w:rsidP="00041AE8">
      <w:pPr>
        <w:numPr>
          <w:ilvl w:val="0"/>
          <w:numId w:val="3"/>
        </w:numPr>
        <w:overflowPunct w:val="0"/>
        <w:autoSpaceDE w:val="0"/>
        <w:autoSpaceDN w:val="0"/>
        <w:adjustRightInd w:val="0"/>
        <w:spacing w:after="0" w:line="240" w:lineRule="auto"/>
        <w:jc w:val="both"/>
        <w:textAlignment w:val="baseline"/>
        <w:rPr>
          <w:color w:val="auto"/>
        </w:rPr>
      </w:pPr>
      <w:r w:rsidRPr="00041AE8">
        <w:rPr>
          <w:color w:val="auto"/>
        </w:rPr>
        <w:t>przykrycie na okres 7 do 10 dni nieprzepuszczalną folią z tworzywa sztucznego, ułożoną na zakład co najmniej 30 cm i zabezpieczoną przed zerwaniem z powierzchni podbudowy przez wiatr,</w:t>
      </w:r>
    </w:p>
    <w:p w:rsidR="00400E2C" w:rsidRPr="00041AE8" w:rsidRDefault="00400E2C" w:rsidP="00041AE8">
      <w:pPr>
        <w:numPr>
          <w:ilvl w:val="0"/>
          <w:numId w:val="3"/>
        </w:numPr>
        <w:overflowPunct w:val="0"/>
        <w:autoSpaceDE w:val="0"/>
        <w:autoSpaceDN w:val="0"/>
        <w:adjustRightInd w:val="0"/>
        <w:spacing w:after="0" w:line="240" w:lineRule="auto"/>
        <w:jc w:val="both"/>
        <w:textAlignment w:val="baseline"/>
        <w:rPr>
          <w:color w:val="auto"/>
        </w:rPr>
      </w:pPr>
      <w:r w:rsidRPr="00041AE8">
        <w:rPr>
          <w:color w:val="auto"/>
        </w:rPr>
        <w:t>przykrycie matami lub włókninami i spryskiwanie wodą przez okres 7 do 10 dni,</w:t>
      </w:r>
    </w:p>
    <w:p w:rsidR="00400E2C" w:rsidRPr="00041AE8" w:rsidRDefault="00400E2C" w:rsidP="00041AE8">
      <w:pPr>
        <w:numPr>
          <w:ilvl w:val="0"/>
          <w:numId w:val="3"/>
        </w:numPr>
        <w:overflowPunct w:val="0"/>
        <w:autoSpaceDE w:val="0"/>
        <w:autoSpaceDN w:val="0"/>
        <w:adjustRightInd w:val="0"/>
        <w:spacing w:after="0" w:line="240" w:lineRule="auto"/>
        <w:jc w:val="both"/>
        <w:textAlignment w:val="baseline"/>
        <w:rPr>
          <w:color w:val="auto"/>
        </w:rPr>
      </w:pPr>
      <w:r w:rsidRPr="00041AE8">
        <w:rPr>
          <w:color w:val="auto"/>
        </w:rPr>
        <w:t>przykrycie warstwą piasku i utrzymanie jej w stanie wilgotnym przez okres  7 do 10 dni.</w:t>
      </w:r>
    </w:p>
    <w:p w:rsidR="00400E2C" w:rsidRPr="00041AE8" w:rsidRDefault="00400E2C" w:rsidP="00041AE8">
      <w:pPr>
        <w:pStyle w:val="Tekstprzypisudolnego"/>
        <w:ind w:left="283"/>
      </w:pPr>
      <w:r w:rsidRPr="00041AE8">
        <w:t>Stosowanie innych środków do pielęgnacji podbudowy wymaga każdorazowej zgody Inżyniera.</w:t>
      </w:r>
    </w:p>
    <w:p w:rsidR="00400E2C" w:rsidRPr="00041AE8" w:rsidRDefault="00400E2C" w:rsidP="00041AE8">
      <w:pPr>
        <w:spacing w:after="0" w:line="240" w:lineRule="auto"/>
        <w:rPr>
          <w:color w:val="auto"/>
        </w:rPr>
      </w:pPr>
      <w:r w:rsidRPr="00041AE8">
        <w:rPr>
          <w:color w:val="auto"/>
        </w:rPr>
        <w:tab/>
        <w:t>Nie należy dopuszczać żadnego ruchu pojazdów i maszyn po podbudowie w okresie 7 do 10 dni pielęgnacji, a po tym czasie ewentualny ruch budowlany może odbywać się wyłącznie za zgodą Inżyniera.</w:t>
      </w:r>
      <w:r w:rsidRPr="00041AE8">
        <w:rPr>
          <w:color w:val="auto"/>
        </w:rPr>
        <w:tab/>
      </w:r>
    </w:p>
    <w:p w:rsidR="00400E2C" w:rsidRPr="000C1BA9" w:rsidRDefault="00400E2C" w:rsidP="00041AE8">
      <w:pPr>
        <w:pStyle w:val="Nagwek2"/>
        <w:spacing w:before="0" w:line="240" w:lineRule="auto"/>
        <w:rPr>
          <w:color w:val="auto"/>
          <w:sz w:val="20"/>
          <w:szCs w:val="20"/>
        </w:rPr>
      </w:pPr>
      <w:r w:rsidRPr="000C1BA9">
        <w:rPr>
          <w:color w:val="auto"/>
          <w:sz w:val="20"/>
          <w:szCs w:val="20"/>
        </w:rPr>
        <w:t>5.11. Odcinek próbny</w:t>
      </w:r>
    </w:p>
    <w:p w:rsidR="00400E2C" w:rsidRPr="00041AE8" w:rsidRDefault="00400E2C" w:rsidP="00041AE8">
      <w:pPr>
        <w:pStyle w:val="tekstost"/>
      </w:pPr>
      <w:r w:rsidRPr="00041AE8">
        <w:tab/>
        <w:t>Nie przewiduje się.</w:t>
      </w:r>
    </w:p>
    <w:p w:rsidR="00400E2C" w:rsidRPr="000C1BA9" w:rsidRDefault="00400E2C" w:rsidP="00041AE8">
      <w:pPr>
        <w:pStyle w:val="Nagwek2"/>
        <w:numPr>
          <w:ilvl w:val="12"/>
          <w:numId w:val="0"/>
        </w:numPr>
        <w:spacing w:before="0" w:line="240" w:lineRule="auto"/>
        <w:rPr>
          <w:color w:val="auto"/>
          <w:sz w:val="20"/>
          <w:szCs w:val="20"/>
        </w:rPr>
      </w:pPr>
      <w:r w:rsidRPr="000C1BA9">
        <w:rPr>
          <w:color w:val="auto"/>
          <w:sz w:val="20"/>
          <w:szCs w:val="20"/>
        </w:rPr>
        <w:lastRenderedPageBreak/>
        <w:t>5.12. Utrzymanie podbudowy</w:t>
      </w:r>
    </w:p>
    <w:p w:rsidR="00400E2C" w:rsidRPr="00041AE8" w:rsidRDefault="00400E2C" w:rsidP="00041AE8">
      <w:pPr>
        <w:numPr>
          <w:ilvl w:val="12"/>
          <w:numId w:val="0"/>
        </w:numPr>
        <w:spacing w:after="0" w:line="240" w:lineRule="auto"/>
        <w:rPr>
          <w:color w:val="auto"/>
        </w:rPr>
      </w:pPr>
      <w:r w:rsidRPr="00041AE8">
        <w:rPr>
          <w:color w:val="auto"/>
        </w:rPr>
        <w:tab/>
        <w:t xml:space="preserve">Podbudowa po wykonaniu, a przed ułożeniem następnej warstwy, powinna być chroniona przed uszkodzeniami. Jeżeli Wykonawca będzie wykorzystywał, za zgodą Inżyniera, gotową podbudowę do ruchu budowlanego, to powinien naprawić wszelkie uszkodzenia podbudowy, spowodowane przez ten ruch, na własny koszt. </w:t>
      </w:r>
    </w:p>
    <w:p w:rsidR="00400E2C" w:rsidRPr="00041AE8" w:rsidRDefault="00400E2C" w:rsidP="00041AE8">
      <w:pPr>
        <w:numPr>
          <w:ilvl w:val="12"/>
          <w:numId w:val="0"/>
        </w:numPr>
        <w:spacing w:after="0" w:line="240" w:lineRule="auto"/>
        <w:rPr>
          <w:color w:val="auto"/>
        </w:rPr>
      </w:pPr>
      <w:r w:rsidRPr="00041AE8">
        <w:rPr>
          <w:color w:val="auto"/>
        </w:rPr>
        <w:tab/>
        <w:t>Wykonawca jest zobowiązany do przeprowadzenia bieżących napraw podbudowy, uszkodzonej wskutek oddziaływania czynników atmosferycznych, takich jak opady deszczu, śniegu i mróz.</w:t>
      </w:r>
    </w:p>
    <w:p w:rsidR="00400E2C" w:rsidRPr="00041AE8" w:rsidRDefault="00400E2C" w:rsidP="00041AE8">
      <w:pPr>
        <w:numPr>
          <w:ilvl w:val="12"/>
          <w:numId w:val="0"/>
        </w:numPr>
        <w:spacing w:after="0" w:line="240" w:lineRule="auto"/>
        <w:rPr>
          <w:color w:val="auto"/>
        </w:rPr>
      </w:pPr>
      <w:r w:rsidRPr="00041AE8">
        <w:rPr>
          <w:color w:val="auto"/>
        </w:rPr>
        <w:tab/>
        <w:t>Wykonawca jest zobowiązany wstrzymać ruch budowlany po okresie intensywnych opadów deszczu, jeżeli wystąpi możliwość uszkodzenia podbudowy.</w:t>
      </w:r>
    </w:p>
    <w:p w:rsidR="00400E2C" w:rsidRPr="00041AE8" w:rsidRDefault="00400E2C" w:rsidP="00041AE8">
      <w:pPr>
        <w:numPr>
          <w:ilvl w:val="12"/>
          <w:numId w:val="0"/>
        </w:numPr>
        <w:spacing w:after="0" w:line="240" w:lineRule="auto"/>
        <w:rPr>
          <w:color w:val="auto"/>
        </w:rPr>
      </w:pPr>
      <w:r w:rsidRPr="00041AE8">
        <w:rPr>
          <w:color w:val="auto"/>
        </w:rPr>
        <w:tab/>
        <w:t>Podbudowa z chudego betonu musi być przed zimą przykryta co najmniej jedną warstwą mieszanki mineralno-asfaltowej.</w:t>
      </w:r>
    </w:p>
    <w:p w:rsidR="00400E2C" w:rsidRPr="00041AE8" w:rsidRDefault="00400E2C" w:rsidP="00041AE8">
      <w:pPr>
        <w:pStyle w:val="Nagwek1"/>
        <w:numPr>
          <w:ilvl w:val="12"/>
          <w:numId w:val="0"/>
        </w:numPr>
        <w:spacing w:before="0" w:after="0"/>
      </w:pPr>
      <w:bookmarkStart w:id="92" w:name="_Toc32644950"/>
      <w:bookmarkStart w:id="93" w:name="_Toc466461745"/>
      <w:bookmarkStart w:id="94" w:name="_Toc467078391"/>
      <w:bookmarkStart w:id="95" w:name="_Toc470592877"/>
      <w:bookmarkStart w:id="96" w:name="_Toc16773168"/>
      <w:r w:rsidRPr="00041AE8">
        <w:t>6. kontrola jakości robót</w:t>
      </w:r>
      <w:bookmarkEnd w:id="92"/>
      <w:bookmarkEnd w:id="93"/>
      <w:bookmarkEnd w:id="94"/>
      <w:bookmarkEnd w:id="95"/>
      <w:bookmarkEnd w:id="96"/>
    </w:p>
    <w:p w:rsidR="00400E2C" w:rsidRPr="000C1BA9" w:rsidRDefault="00400E2C" w:rsidP="00041AE8">
      <w:pPr>
        <w:pStyle w:val="Nagwek2"/>
        <w:numPr>
          <w:ilvl w:val="12"/>
          <w:numId w:val="0"/>
        </w:numPr>
        <w:spacing w:before="0" w:line="240" w:lineRule="auto"/>
        <w:rPr>
          <w:color w:val="auto"/>
          <w:sz w:val="20"/>
          <w:szCs w:val="20"/>
        </w:rPr>
      </w:pPr>
      <w:r w:rsidRPr="000C1BA9">
        <w:rPr>
          <w:color w:val="auto"/>
          <w:sz w:val="20"/>
          <w:szCs w:val="20"/>
        </w:rPr>
        <w:t>6.1. Ogólne zasady kontroli jakości robót</w:t>
      </w:r>
    </w:p>
    <w:p w:rsidR="00400E2C" w:rsidRPr="00041AE8" w:rsidRDefault="00400E2C" w:rsidP="00041AE8">
      <w:pPr>
        <w:numPr>
          <w:ilvl w:val="12"/>
          <w:numId w:val="0"/>
        </w:numPr>
        <w:spacing w:after="0" w:line="240" w:lineRule="auto"/>
        <w:rPr>
          <w:color w:val="auto"/>
        </w:rPr>
      </w:pPr>
      <w:r w:rsidRPr="00041AE8">
        <w:rPr>
          <w:color w:val="auto"/>
        </w:rPr>
        <w:tab/>
        <w:t>Ogólne zasady kontroli jakości robót podano w ST D-M-00.00.00 „Wymagania ogólne” pkt 6.</w:t>
      </w:r>
    </w:p>
    <w:p w:rsidR="00400E2C" w:rsidRPr="000C1BA9" w:rsidRDefault="00400E2C" w:rsidP="00041AE8">
      <w:pPr>
        <w:pStyle w:val="Nagwek2"/>
        <w:numPr>
          <w:ilvl w:val="12"/>
          <w:numId w:val="0"/>
        </w:numPr>
        <w:spacing w:before="0" w:line="240" w:lineRule="auto"/>
        <w:rPr>
          <w:color w:val="auto"/>
          <w:sz w:val="20"/>
          <w:szCs w:val="20"/>
        </w:rPr>
      </w:pPr>
      <w:r w:rsidRPr="000C1BA9">
        <w:rPr>
          <w:color w:val="auto"/>
          <w:sz w:val="20"/>
          <w:szCs w:val="20"/>
        </w:rPr>
        <w:t>6.2. Badania przed przystąpieniem do robót</w:t>
      </w:r>
    </w:p>
    <w:p w:rsidR="00400E2C" w:rsidRPr="00041AE8" w:rsidRDefault="00400E2C" w:rsidP="00041AE8">
      <w:pPr>
        <w:numPr>
          <w:ilvl w:val="12"/>
          <w:numId w:val="0"/>
        </w:numPr>
        <w:spacing w:after="0" w:line="240" w:lineRule="auto"/>
        <w:rPr>
          <w:color w:val="auto"/>
        </w:rPr>
      </w:pPr>
      <w:r w:rsidRPr="00041AE8">
        <w:rPr>
          <w:color w:val="auto"/>
        </w:rPr>
        <w:tab/>
        <w:t>Przed przystąpieniem do robót Wykonawca powinien wykonać badania cementu,  kruszywa oraz w przypadkach wątpliwych wody i przedstawić wyniki tych badań Inżynierowi do akceptacji.</w:t>
      </w:r>
    </w:p>
    <w:p w:rsidR="00400E2C" w:rsidRPr="00041AE8" w:rsidRDefault="00400E2C" w:rsidP="00041AE8">
      <w:pPr>
        <w:numPr>
          <w:ilvl w:val="12"/>
          <w:numId w:val="0"/>
        </w:numPr>
        <w:spacing w:after="0" w:line="240" w:lineRule="auto"/>
        <w:rPr>
          <w:color w:val="auto"/>
        </w:rPr>
      </w:pPr>
      <w:r w:rsidRPr="00041AE8">
        <w:rPr>
          <w:color w:val="auto"/>
        </w:rPr>
        <w:tab/>
        <w:t>Badania powinny obejmować wszystkie właściwości określone w punktach od 2.2 do 2.4 oraz w punktach 5.2 i 5.3 niniejszej ST.</w:t>
      </w:r>
    </w:p>
    <w:p w:rsidR="00400E2C" w:rsidRPr="000C1BA9" w:rsidRDefault="00400E2C" w:rsidP="00041AE8">
      <w:pPr>
        <w:pStyle w:val="Nagwek2"/>
        <w:numPr>
          <w:ilvl w:val="12"/>
          <w:numId w:val="0"/>
        </w:numPr>
        <w:spacing w:before="0" w:line="240" w:lineRule="auto"/>
        <w:rPr>
          <w:color w:val="auto"/>
          <w:sz w:val="20"/>
          <w:szCs w:val="20"/>
        </w:rPr>
      </w:pPr>
      <w:r w:rsidRPr="000C1BA9">
        <w:rPr>
          <w:color w:val="auto"/>
          <w:sz w:val="20"/>
          <w:szCs w:val="20"/>
        </w:rPr>
        <w:t>6.3. Badania w czasie robót</w:t>
      </w:r>
    </w:p>
    <w:p w:rsidR="00400E2C" w:rsidRPr="00041AE8" w:rsidRDefault="00400E2C" w:rsidP="00041AE8">
      <w:pPr>
        <w:numPr>
          <w:ilvl w:val="12"/>
          <w:numId w:val="0"/>
        </w:numPr>
        <w:spacing w:after="0" w:line="240" w:lineRule="auto"/>
        <w:rPr>
          <w:color w:val="auto"/>
        </w:rPr>
      </w:pPr>
      <w:r w:rsidRPr="00041AE8">
        <w:rPr>
          <w:b/>
          <w:color w:val="auto"/>
        </w:rPr>
        <w:t xml:space="preserve">6.3.1. </w:t>
      </w:r>
      <w:r w:rsidRPr="00041AE8">
        <w:rPr>
          <w:color w:val="auto"/>
        </w:rPr>
        <w:t>Częstotliwość oraz zakres badań i pomiarów</w:t>
      </w:r>
    </w:p>
    <w:p w:rsidR="00400E2C" w:rsidRPr="00041AE8" w:rsidRDefault="00400E2C" w:rsidP="00041AE8">
      <w:pPr>
        <w:numPr>
          <w:ilvl w:val="12"/>
          <w:numId w:val="0"/>
        </w:numPr>
        <w:spacing w:after="0" w:line="240" w:lineRule="auto"/>
        <w:rPr>
          <w:color w:val="auto"/>
        </w:rPr>
      </w:pPr>
      <w:r w:rsidRPr="00041AE8">
        <w:rPr>
          <w:color w:val="auto"/>
        </w:rPr>
        <w:tab/>
        <w:t>Częstotliwość oraz zakres badań i pomiarów w czasie wykonywania podbudowy z chudego betonu podano w tablicy 5.</w:t>
      </w:r>
    </w:p>
    <w:p w:rsidR="00400E2C" w:rsidRPr="00041AE8" w:rsidRDefault="00400E2C" w:rsidP="00041AE8">
      <w:pPr>
        <w:numPr>
          <w:ilvl w:val="12"/>
          <w:numId w:val="0"/>
        </w:numPr>
        <w:spacing w:after="0" w:line="240" w:lineRule="auto"/>
        <w:rPr>
          <w:color w:val="auto"/>
        </w:rPr>
      </w:pPr>
      <w:r w:rsidRPr="00041AE8">
        <w:rPr>
          <w:b/>
          <w:color w:val="auto"/>
        </w:rPr>
        <w:t xml:space="preserve">6.3.2. </w:t>
      </w:r>
      <w:r w:rsidRPr="00041AE8">
        <w:rPr>
          <w:color w:val="auto"/>
        </w:rPr>
        <w:t>Właściwości kruszywa</w:t>
      </w:r>
    </w:p>
    <w:p w:rsidR="00400E2C" w:rsidRDefault="00400E2C" w:rsidP="00041AE8">
      <w:pPr>
        <w:numPr>
          <w:ilvl w:val="12"/>
          <w:numId w:val="0"/>
        </w:numPr>
        <w:spacing w:after="0" w:line="240" w:lineRule="auto"/>
        <w:rPr>
          <w:color w:val="auto"/>
        </w:rPr>
      </w:pPr>
      <w:r w:rsidRPr="00041AE8">
        <w:rPr>
          <w:color w:val="auto"/>
        </w:rPr>
        <w:tab/>
        <w:t>Właściwości kruszywa należy określić przy każdej zmianie rodzaju kruszywa i dla każdej partii. Właściwości kruszywa powinny być zgodne z wymaganiami normy PN-S-96013:1997[20].</w:t>
      </w:r>
    </w:p>
    <w:p w:rsidR="002B6BAD" w:rsidRPr="00041AE8" w:rsidRDefault="002B6BAD" w:rsidP="00041AE8">
      <w:pPr>
        <w:numPr>
          <w:ilvl w:val="12"/>
          <w:numId w:val="0"/>
        </w:numPr>
        <w:spacing w:after="0" w:line="240" w:lineRule="auto"/>
        <w:rPr>
          <w:color w:val="auto"/>
        </w:rPr>
      </w:pPr>
    </w:p>
    <w:p w:rsidR="00AB3796" w:rsidRPr="00041AE8" w:rsidRDefault="00AB3796" w:rsidP="00041AE8">
      <w:pPr>
        <w:pStyle w:val="Nagwek1"/>
        <w:rPr>
          <w:rFonts w:ascii="Trebuchet MS" w:hAnsi="Trebuchet MS"/>
          <w:u w:val="single"/>
        </w:rPr>
      </w:pPr>
      <w:bookmarkStart w:id="97" w:name="_Toc450665933"/>
      <w:bookmarkStart w:id="98" w:name="_Toc16773145"/>
      <w:r w:rsidRPr="00041AE8">
        <w:rPr>
          <w:rFonts w:ascii="Trebuchet MS" w:hAnsi="Trebuchet MS"/>
          <w:u w:val="single"/>
        </w:rPr>
        <w:t>D-08.03.01 BETONOWE  OBRZEŻA  CHODNIKOWE</w:t>
      </w:r>
      <w:bookmarkEnd w:id="97"/>
      <w:bookmarkEnd w:id="98"/>
    </w:p>
    <w:p w:rsidR="00AB3796" w:rsidRPr="000C1BA9" w:rsidRDefault="00AB3796" w:rsidP="00041AE8">
      <w:pPr>
        <w:pStyle w:val="Nagwek2"/>
        <w:spacing w:line="240" w:lineRule="auto"/>
        <w:rPr>
          <w:color w:val="auto"/>
          <w:sz w:val="20"/>
          <w:szCs w:val="20"/>
        </w:rPr>
      </w:pPr>
      <w:r w:rsidRPr="000C1BA9">
        <w:rPr>
          <w:color w:val="auto"/>
          <w:sz w:val="20"/>
          <w:szCs w:val="20"/>
        </w:rPr>
        <w:t>1.1. Przedmiot ST</w:t>
      </w:r>
    </w:p>
    <w:p w:rsidR="002B6BAD" w:rsidRPr="002B6BAD" w:rsidRDefault="00AB3796" w:rsidP="002B6BAD">
      <w:pPr>
        <w:rPr>
          <w:b/>
          <w:bCs/>
          <w:color w:val="auto"/>
        </w:rPr>
      </w:pPr>
      <w:r w:rsidRPr="00041AE8">
        <w:rPr>
          <w:b/>
          <w:color w:val="auto"/>
        </w:rPr>
        <w:tab/>
      </w:r>
      <w:r w:rsidRPr="00041AE8">
        <w:rPr>
          <w:color w:val="auto"/>
        </w:rPr>
        <w:t xml:space="preserve">Przedmiotem niniejszej specyfikacji technicznej (ST) są wymagania dotyczące wykonania i odbioru robót związanych z ustawieniem betonowego obrzeża chodnikowego w związku w związku z </w:t>
      </w:r>
      <w:r w:rsidR="002B6BAD" w:rsidRPr="002B6BAD">
        <w:rPr>
          <w:b/>
          <w:bCs/>
          <w:color w:val="auto"/>
        </w:rPr>
        <w:t>BUDOW</w:t>
      </w:r>
      <w:r w:rsidR="002B6BAD" w:rsidRPr="002B6BAD">
        <w:rPr>
          <w:rFonts w:hint="eastAsia"/>
          <w:b/>
          <w:bCs/>
          <w:color w:val="auto"/>
        </w:rPr>
        <w:t>Ą</w:t>
      </w:r>
      <w:r w:rsidR="002B6BAD" w:rsidRPr="002B6BAD">
        <w:rPr>
          <w:b/>
          <w:bCs/>
          <w:color w:val="auto"/>
        </w:rPr>
        <w:t xml:space="preserve"> BOISKA DO GRY W KOSZYK</w:t>
      </w:r>
      <w:r w:rsidR="002B6BAD" w:rsidRPr="002B6BAD">
        <w:rPr>
          <w:rFonts w:hint="eastAsia"/>
          <w:b/>
          <w:bCs/>
          <w:color w:val="auto"/>
        </w:rPr>
        <w:t>Ó</w:t>
      </w:r>
      <w:r w:rsidR="002B6BAD" w:rsidRPr="002B6BAD">
        <w:rPr>
          <w:b/>
          <w:bCs/>
          <w:color w:val="auto"/>
        </w:rPr>
        <w:t>WK</w:t>
      </w:r>
      <w:r w:rsidR="002B6BAD" w:rsidRPr="002B6BAD">
        <w:rPr>
          <w:rFonts w:hint="eastAsia"/>
          <w:b/>
          <w:bCs/>
          <w:color w:val="auto"/>
        </w:rPr>
        <w:t>Ę</w:t>
      </w:r>
      <w:r w:rsidR="002B6BAD" w:rsidRPr="002B6BAD">
        <w:rPr>
          <w:b/>
          <w:bCs/>
          <w:color w:val="auto"/>
        </w:rPr>
        <w:t xml:space="preserve"> WRAZ Z NIEZB</w:t>
      </w:r>
      <w:r w:rsidR="002B6BAD" w:rsidRPr="002B6BAD">
        <w:rPr>
          <w:rFonts w:hint="eastAsia"/>
          <w:b/>
          <w:bCs/>
          <w:color w:val="auto"/>
        </w:rPr>
        <w:t>Ę</w:t>
      </w:r>
      <w:r w:rsidR="002B6BAD" w:rsidRPr="002B6BAD">
        <w:rPr>
          <w:b/>
          <w:bCs/>
          <w:color w:val="auto"/>
        </w:rPr>
        <w:t>DNYMI URZ</w:t>
      </w:r>
      <w:r w:rsidR="002B6BAD" w:rsidRPr="002B6BAD">
        <w:rPr>
          <w:rFonts w:hint="eastAsia"/>
          <w:b/>
          <w:bCs/>
          <w:color w:val="auto"/>
        </w:rPr>
        <w:t>Ą</w:t>
      </w:r>
      <w:r w:rsidR="002B6BAD" w:rsidRPr="002B6BAD">
        <w:rPr>
          <w:b/>
          <w:bCs/>
          <w:color w:val="auto"/>
        </w:rPr>
        <w:t xml:space="preserve">DZENIAMI BUDOWLANYMI ul. Kopernika  dz. geod. nr 513/33  </w:t>
      </w:r>
      <w:proofErr w:type="spellStart"/>
      <w:r w:rsidR="002B6BAD" w:rsidRPr="002B6BAD">
        <w:rPr>
          <w:b/>
          <w:bCs/>
          <w:color w:val="auto"/>
        </w:rPr>
        <w:t>obr</w:t>
      </w:r>
      <w:proofErr w:type="spellEnd"/>
      <w:r w:rsidR="002B6BAD" w:rsidRPr="002B6BAD">
        <w:rPr>
          <w:b/>
          <w:bCs/>
          <w:color w:val="auto"/>
        </w:rPr>
        <w:t>. 13w Szczecinku.</w:t>
      </w:r>
    </w:p>
    <w:p w:rsidR="00AB3796" w:rsidRPr="00041AE8" w:rsidRDefault="00AB3796" w:rsidP="00041AE8">
      <w:pPr>
        <w:spacing w:line="240" w:lineRule="auto"/>
        <w:rPr>
          <w:b/>
          <w:color w:val="auto"/>
        </w:rPr>
      </w:pPr>
      <w:r w:rsidRPr="00041AE8">
        <w:rPr>
          <w:b/>
          <w:color w:val="auto"/>
        </w:rPr>
        <w:t>1.2. Zakres stosowania ST</w:t>
      </w:r>
    </w:p>
    <w:p w:rsidR="00AB3796" w:rsidRPr="00041AE8" w:rsidRDefault="00AB3796" w:rsidP="00041AE8">
      <w:pPr>
        <w:tabs>
          <w:tab w:val="left" w:pos="630"/>
        </w:tabs>
        <w:spacing w:line="240" w:lineRule="auto"/>
        <w:rPr>
          <w:color w:val="auto"/>
        </w:rPr>
      </w:pPr>
      <w:r w:rsidRPr="00041AE8">
        <w:rPr>
          <w:b/>
          <w:color w:val="auto"/>
        </w:rPr>
        <w:tab/>
      </w:r>
      <w:r w:rsidRPr="00041AE8">
        <w:rPr>
          <w:color w:val="auto"/>
        </w:rPr>
        <w:t>Specyfikacja techniczna (ST) stanowi dokument przetargowy i kontraktowy przy zlecaniu i realizacji robót wymienionych w pkt. 1.1.</w:t>
      </w:r>
    </w:p>
    <w:p w:rsidR="00AB3796" w:rsidRPr="000C1BA9" w:rsidRDefault="00AB3796" w:rsidP="00041AE8">
      <w:pPr>
        <w:pStyle w:val="Nagwek2"/>
        <w:spacing w:line="240" w:lineRule="auto"/>
        <w:rPr>
          <w:color w:val="auto"/>
          <w:sz w:val="20"/>
          <w:szCs w:val="20"/>
        </w:rPr>
      </w:pPr>
      <w:r w:rsidRPr="000C1BA9">
        <w:rPr>
          <w:color w:val="auto"/>
          <w:sz w:val="20"/>
          <w:szCs w:val="20"/>
        </w:rPr>
        <w:t>1.3. Zakres robót objętych ST</w:t>
      </w:r>
    </w:p>
    <w:p w:rsidR="00AB3796" w:rsidRPr="00041AE8" w:rsidRDefault="00AB3796" w:rsidP="00041AE8">
      <w:pPr>
        <w:tabs>
          <w:tab w:val="left" w:pos="630"/>
        </w:tabs>
        <w:spacing w:line="240" w:lineRule="auto"/>
        <w:rPr>
          <w:color w:val="auto"/>
        </w:rPr>
      </w:pPr>
      <w:r w:rsidRPr="00041AE8">
        <w:rPr>
          <w:b/>
          <w:color w:val="auto"/>
        </w:rPr>
        <w:tab/>
      </w:r>
      <w:r w:rsidRPr="00041AE8">
        <w:rPr>
          <w:color w:val="auto"/>
        </w:rPr>
        <w:t xml:space="preserve">Ustalenia zawarte w niniejszej specyfikacji dotyczą zasad prowadzenia robót związanych z ustawieniem </w:t>
      </w:r>
      <w:r w:rsidRPr="00041AE8">
        <w:rPr>
          <w:b/>
          <w:color w:val="auto"/>
        </w:rPr>
        <w:t xml:space="preserve">betonowego obrzeża chodnikowego </w:t>
      </w:r>
      <w:proofErr w:type="spellStart"/>
      <w:r w:rsidRPr="00041AE8">
        <w:rPr>
          <w:b/>
          <w:color w:val="auto"/>
        </w:rPr>
        <w:t>wibroprasowanego</w:t>
      </w:r>
      <w:proofErr w:type="spellEnd"/>
      <w:r w:rsidRPr="00041AE8">
        <w:rPr>
          <w:b/>
          <w:color w:val="auto"/>
        </w:rPr>
        <w:t xml:space="preserve"> 30x8 gatunku 1 na podsypce cementowo piaskowej gr. 5 cm i ławie betonowej z betonu C12/15, F=0,043m</w:t>
      </w:r>
      <w:r w:rsidRPr="00041AE8">
        <w:rPr>
          <w:b/>
          <w:color w:val="auto"/>
          <w:vertAlign w:val="superscript"/>
        </w:rPr>
        <w:t>2</w:t>
      </w:r>
      <w:r w:rsidRPr="00041AE8">
        <w:rPr>
          <w:b/>
          <w:color w:val="auto"/>
        </w:rPr>
        <w:t>.</w:t>
      </w:r>
    </w:p>
    <w:p w:rsidR="00AB3796" w:rsidRPr="000C1BA9" w:rsidRDefault="00AB3796" w:rsidP="00041AE8">
      <w:pPr>
        <w:pStyle w:val="Nagwek2"/>
        <w:spacing w:line="240" w:lineRule="auto"/>
        <w:rPr>
          <w:color w:val="auto"/>
          <w:sz w:val="20"/>
          <w:szCs w:val="20"/>
        </w:rPr>
      </w:pPr>
      <w:r w:rsidRPr="000C1BA9">
        <w:rPr>
          <w:color w:val="auto"/>
          <w:sz w:val="20"/>
          <w:szCs w:val="20"/>
        </w:rPr>
        <w:t>1.4. Określenia podstawowe</w:t>
      </w:r>
    </w:p>
    <w:p w:rsidR="00AB3796" w:rsidRPr="00041AE8" w:rsidRDefault="00AB3796" w:rsidP="00041AE8">
      <w:pPr>
        <w:tabs>
          <w:tab w:val="left" w:pos="567"/>
        </w:tabs>
        <w:spacing w:line="240" w:lineRule="auto"/>
        <w:rPr>
          <w:color w:val="auto"/>
        </w:rPr>
      </w:pPr>
      <w:r w:rsidRPr="00041AE8">
        <w:rPr>
          <w:b/>
          <w:color w:val="auto"/>
        </w:rPr>
        <w:t xml:space="preserve">1.4.1. </w:t>
      </w:r>
      <w:r w:rsidRPr="00041AE8">
        <w:rPr>
          <w:color w:val="auto"/>
        </w:rPr>
        <w:t>Obrzeża chodnikowe - prefabrykowane belki betonowe rozgraniczające jednostronnie lub dwustronnie ciągi komunikacyjne od terenów nie przeznaczonych do komunikacji.</w:t>
      </w:r>
    </w:p>
    <w:p w:rsidR="00AB3796" w:rsidRPr="00041AE8" w:rsidRDefault="00AB3796" w:rsidP="00041AE8">
      <w:pPr>
        <w:tabs>
          <w:tab w:val="left" w:pos="567"/>
        </w:tabs>
        <w:spacing w:before="120" w:line="240" w:lineRule="auto"/>
        <w:rPr>
          <w:color w:val="auto"/>
        </w:rPr>
      </w:pPr>
      <w:r w:rsidRPr="00041AE8">
        <w:rPr>
          <w:b/>
          <w:color w:val="auto"/>
        </w:rPr>
        <w:t xml:space="preserve">1.4.2. </w:t>
      </w:r>
      <w:r w:rsidRPr="00041AE8">
        <w:rPr>
          <w:color w:val="auto"/>
        </w:rPr>
        <w:t>Pozostałe określenia podstawowe są zgodne z obowiązującymi, odpowiednimi polskimi normami  i definicjami podanymi w SST D-00.00.00 „Wymagania ogólne” pkt 1.4.</w:t>
      </w:r>
    </w:p>
    <w:p w:rsidR="00AB3796" w:rsidRPr="000C1BA9" w:rsidRDefault="00AB3796" w:rsidP="00041AE8">
      <w:pPr>
        <w:pStyle w:val="Nagwek2"/>
        <w:spacing w:line="240" w:lineRule="auto"/>
        <w:rPr>
          <w:color w:val="auto"/>
          <w:sz w:val="20"/>
          <w:szCs w:val="20"/>
        </w:rPr>
      </w:pPr>
      <w:r w:rsidRPr="000C1BA9">
        <w:rPr>
          <w:color w:val="auto"/>
          <w:sz w:val="20"/>
          <w:szCs w:val="20"/>
        </w:rPr>
        <w:t>1.5. Ogólne wymagania dotyczące robót</w:t>
      </w:r>
    </w:p>
    <w:p w:rsidR="00AB3796" w:rsidRPr="00041AE8" w:rsidRDefault="00AB3796" w:rsidP="00041AE8">
      <w:pPr>
        <w:tabs>
          <w:tab w:val="left" w:pos="630"/>
        </w:tabs>
        <w:spacing w:line="240" w:lineRule="auto"/>
        <w:rPr>
          <w:color w:val="auto"/>
        </w:rPr>
      </w:pPr>
      <w:r w:rsidRPr="00041AE8">
        <w:rPr>
          <w:color w:val="auto"/>
        </w:rPr>
        <w:t>Ogólne wymagania dotyczące robót podano w SST D-00.00.00 „Wymagania ogólne” pkt 1.5.</w:t>
      </w:r>
    </w:p>
    <w:p w:rsidR="00AB3796" w:rsidRPr="000C1BA9" w:rsidRDefault="00AB3796" w:rsidP="00041AE8">
      <w:pPr>
        <w:pStyle w:val="Nagwek2"/>
        <w:spacing w:line="240" w:lineRule="auto"/>
        <w:rPr>
          <w:color w:val="auto"/>
          <w:sz w:val="20"/>
          <w:szCs w:val="20"/>
        </w:rPr>
      </w:pPr>
      <w:r w:rsidRPr="000C1BA9">
        <w:rPr>
          <w:color w:val="auto"/>
          <w:sz w:val="20"/>
          <w:szCs w:val="20"/>
        </w:rPr>
        <w:t>2. MATERIAŁY</w:t>
      </w:r>
    </w:p>
    <w:p w:rsidR="00AB3796" w:rsidRPr="000C1BA9" w:rsidRDefault="00AB3796" w:rsidP="00041AE8">
      <w:pPr>
        <w:pStyle w:val="Nagwek2"/>
        <w:spacing w:line="240" w:lineRule="auto"/>
        <w:rPr>
          <w:color w:val="auto"/>
          <w:sz w:val="20"/>
          <w:szCs w:val="20"/>
        </w:rPr>
      </w:pPr>
      <w:r w:rsidRPr="000C1BA9">
        <w:rPr>
          <w:color w:val="auto"/>
          <w:sz w:val="20"/>
          <w:szCs w:val="20"/>
        </w:rPr>
        <w:t>2.1. Ogólne wymagania dotyczące materiałów</w:t>
      </w:r>
    </w:p>
    <w:p w:rsidR="00AB3796" w:rsidRPr="00041AE8" w:rsidRDefault="00AB3796" w:rsidP="00041AE8">
      <w:pPr>
        <w:spacing w:line="240" w:lineRule="auto"/>
        <w:rPr>
          <w:color w:val="auto"/>
        </w:rPr>
      </w:pPr>
      <w:r w:rsidRPr="00041AE8">
        <w:rPr>
          <w:color w:val="auto"/>
        </w:rPr>
        <w:t>Ogólne wymagania dotyczące materiałów, ich pozyskiwania i składowania podano w SST D-00.00.00 „Wymagania ogólne” pkt 2.</w:t>
      </w:r>
    </w:p>
    <w:p w:rsidR="00AB3796" w:rsidRPr="000C1BA9" w:rsidRDefault="00AB3796" w:rsidP="00041AE8">
      <w:pPr>
        <w:pStyle w:val="Nagwek2"/>
        <w:spacing w:line="240" w:lineRule="auto"/>
        <w:rPr>
          <w:color w:val="auto"/>
          <w:sz w:val="20"/>
          <w:szCs w:val="20"/>
        </w:rPr>
      </w:pPr>
      <w:r w:rsidRPr="000C1BA9">
        <w:rPr>
          <w:color w:val="auto"/>
          <w:sz w:val="20"/>
          <w:szCs w:val="20"/>
        </w:rPr>
        <w:t>2.2. Stosowane materiały</w:t>
      </w:r>
    </w:p>
    <w:p w:rsidR="00AB3796" w:rsidRPr="00041AE8" w:rsidRDefault="00AB3796" w:rsidP="00041AE8">
      <w:pPr>
        <w:spacing w:line="240" w:lineRule="auto"/>
        <w:rPr>
          <w:color w:val="auto"/>
        </w:rPr>
      </w:pPr>
      <w:r w:rsidRPr="00041AE8">
        <w:rPr>
          <w:color w:val="auto"/>
        </w:rPr>
        <w:tab/>
        <w:t>Materiałami stosowanymi są:</w:t>
      </w:r>
    </w:p>
    <w:p w:rsidR="00AB3796" w:rsidRPr="00041AE8" w:rsidRDefault="00AB3796" w:rsidP="00041AE8">
      <w:pPr>
        <w:numPr>
          <w:ilvl w:val="0"/>
          <w:numId w:val="1"/>
        </w:numPr>
        <w:overflowPunct w:val="0"/>
        <w:autoSpaceDE w:val="0"/>
        <w:autoSpaceDN w:val="0"/>
        <w:adjustRightInd w:val="0"/>
        <w:spacing w:after="0" w:line="240" w:lineRule="auto"/>
        <w:jc w:val="both"/>
        <w:textAlignment w:val="baseline"/>
        <w:rPr>
          <w:color w:val="auto"/>
        </w:rPr>
      </w:pPr>
      <w:r w:rsidRPr="00041AE8">
        <w:rPr>
          <w:color w:val="auto"/>
        </w:rPr>
        <w:t>obrzeża odpowiadające wymaganiom BN-80/6775-04/04 [9] i BN-80/6775-03/01 [8],</w:t>
      </w:r>
    </w:p>
    <w:p w:rsidR="00AB3796" w:rsidRPr="00041AE8" w:rsidRDefault="00AB3796" w:rsidP="00041AE8">
      <w:pPr>
        <w:numPr>
          <w:ilvl w:val="0"/>
          <w:numId w:val="1"/>
        </w:numPr>
        <w:overflowPunct w:val="0"/>
        <w:autoSpaceDE w:val="0"/>
        <w:autoSpaceDN w:val="0"/>
        <w:adjustRightInd w:val="0"/>
        <w:spacing w:after="0" w:line="240" w:lineRule="auto"/>
        <w:jc w:val="both"/>
        <w:textAlignment w:val="baseline"/>
        <w:rPr>
          <w:color w:val="auto"/>
        </w:rPr>
      </w:pPr>
      <w:r w:rsidRPr="00041AE8">
        <w:rPr>
          <w:color w:val="auto"/>
        </w:rPr>
        <w:t>cement wg PN-B-19701 [7],</w:t>
      </w:r>
    </w:p>
    <w:p w:rsidR="00AB3796" w:rsidRPr="00041AE8" w:rsidRDefault="00AB3796" w:rsidP="00041AE8">
      <w:pPr>
        <w:numPr>
          <w:ilvl w:val="0"/>
          <w:numId w:val="1"/>
        </w:numPr>
        <w:overflowPunct w:val="0"/>
        <w:autoSpaceDE w:val="0"/>
        <w:autoSpaceDN w:val="0"/>
        <w:adjustRightInd w:val="0"/>
        <w:spacing w:after="0" w:line="240" w:lineRule="auto"/>
        <w:jc w:val="both"/>
        <w:textAlignment w:val="baseline"/>
        <w:rPr>
          <w:color w:val="auto"/>
        </w:rPr>
      </w:pPr>
      <w:r w:rsidRPr="00041AE8">
        <w:rPr>
          <w:color w:val="auto"/>
        </w:rPr>
        <w:t>piasek do zapraw wg PN-B-06711 [3].</w:t>
      </w:r>
    </w:p>
    <w:p w:rsidR="00AB3796" w:rsidRPr="000C1BA9" w:rsidRDefault="00AB3796" w:rsidP="00041AE8">
      <w:pPr>
        <w:pStyle w:val="Nagwek2"/>
        <w:spacing w:line="240" w:lineRule="auto"/>
        <w:rPr>
          <w:color w:val="auto"/>
          <w:sz w:val="20"/>
          <w:szCs w:val="20"/>
        </w:rPr>
      </w:pPr>
      <w:r w:rsidRPr="000C1BA9">
        <w:rPr>
          <w:color w:val="auto"/>
          <w:sz w:val="20"/>
          <w:szCs w:val="20"/>
        </w:rPr>
        <w:lastRenderedPageBreak/>
        <w:t>2.4. Betonowe obrzeża chodnikowe - wymagania techniczne</w:t>
      </w:r>
    </w:p>
    <w:p w:rsidR="00AB3796" w:rsidRPr="00041AE8" w:rsidRDefault="00AB3796" w:rsidP="00041AE8">
      <w:pPr>
        <w:spacing w:before="120" w:line="240" w:lineRule="auto"/>
        <w:rPr>
          <w:color w:val="auto"/>
        </w:rPr>
      </w:pPr>
      <w:r w:rsidRPr="00041AE8">
        <w:rPr>
          <w:b/>
          <w:color w:val="auto"/>
        </w:rPr>
        <w:t xml:space="preserve">2.4.2. </w:t>
      </w:r>
      <w:r w:rsidRPr="00041AE8">
        <w:rPr>
          <w:color w:val="auto"/>
        </w:rPr>
        <w:t>Dopuszczalne odchyłki wymiarów obrzeży</w:t>
      </w:r>
    </w:p>
    <w:p w:rsidR="00AB3796" w:rsidRPr="00041AE8" w:rsidRDefault="00AB3796" w:rsidP="00041AE8">
      <w:pPr>
        <w:spacing w:before="120" w:line="240" w:lineRule="auto"/>
        <w:rPr>
          <w:color w:val="auto"/>
        </w:rPr>
      </w:pPr>
      <w:r w:rsidRPr="00041AE8">
        <w:rPr>
          <w:color w:val="auto"/>
        </w:rPr>
        <w:tab/>
        <w:t>Dopuszczalne odchyłki wymiarów obrzeży podano w tablicy 2.</w:t>
      </w:r>
    </w:p>
    <w:p w:rsidR="00AB3796" w:rsidRPr="00041AE8" w:rsidRDefault="00AB3796" w:rsidP="00041AE8">
      <w:pPr>
        <w:spacing w:after="120" w:line="240" w:lineRule="auto"/>
        <w:rPr>
          <w:color w:val="auto"/>
        </w:rPr>
      </w:pPr>
      <w:r w:rsidRPr="00041AE8">
        <w:rPr>
          <w:color w:val="auto"/>
        </w:rPr>
        <w:t>Tablica 2. Dopuszczalne odchyłki wymiarów obrzeży</w:t>
      </w:r>
    </w:p>
    <w:tbl>
      <w:tblPr>
        <w:tblW w:w="0" w:type="auto"/>
        <w:tblLayout w:type="fixed"/>
        <w:tblCellMar>
          <w:left w:w="70" w:type="dxa"/>
          <w:right w:w="70" w:type="dxa"/>
        </w:tblCellMar>
        <w:tblLook w:val="0000" w:firstRow="0" w:lastRow="0" w:firstColumn="0" w:lastColumn="0" w:noHBand="0" w:noVBand="0"/>
      </w:tblPr>
      <w:tblGrid>
        <w:gridCol w:w="2338"/>
        <w:gridCol w:w="2586"/>
        <w:gridCol w:w="2586"/>
      </w:tblGrid>
      <w:tr w:rsidR="00AB3796" w:rsidRPr="00041AE8" w:rsidTr="00C35996">
        <w:tc>
          <w:tcPr>
            <w:tcW w:w="2338" w:type="dxa"/>
            <w:tcBorders>
              <w:top w:val="single" w:sz="6" w:space="0" w:color="auto"/>
              <w:left w:val="single" w:sz="6" w:space="0" w:color="auto"/>
            </w:tcBorders>
          </w:tcPr>
          <w:p w:rsidR="00AB3796" w:rsidRPr="00041AE8" w:rsidRDefault="00AB3796" w:rsidP="00041AE8">
            <w:pPr>
              <w:spacing w:before="120" w:line="240" w:lineRule="auto"/>
              <w:jc w:val="center"/>
              <w:rPr>
                <w:color w:val="auto"/>
              </w:rPr>
            </w:pPr>
            <w:r w:rsidRPr="00041AE8">
              <w:rPr>
                <w:color w:val="auto"/>
              </w:rPr>
              <w:t>Rodzaj</w:t>
            </w:r>
          </w:p>
        </w:tc>
        <w:tc>
          <w:tcPr>
            <w:tcW w:w="5172" w:type="dxa"/>
            <w:gridSpan w:val="2"/>
            <w:tcBorders>
              <w:top w:val="single" w:sz="6" w:space="0" w:color="auto"/>
              <w:left w:val="single" w:sz="6" w:space="0" w:color="auto"/>
              <w:bottom w:val="single" w:sz="6" w:space="0" w:color="auto"/>
              <w:right w:val="single" w:sz="6" w:space="0" w:color="auto"/>
            </w:tcBorders>
          </w:tcPr>
          <w:p w:rsidR="00AB3796" w:rsidRPr="00041AE8" w:rsidRDefault="00AB3796" w:rsidP="00041AE8">
            <w:pPr>
              <w:spacing w:before="60" w:after="60" w:line="240" w:lineRule="auto"/>
              <w:jc w:val="center"/>
              <w:rPr>
                <w:color w:val="auto"/>
              </w:rPr>
            </w:pPr>
            <w:r w:rsidRPr="00041AE8">
              <w:rPr>
                <w:color w:val="auto"/>
              </w:rPr>
              <w:t>Dopuszczalna odchyłka,   m</w:t>
            </w:r>
          </w:p>
        </w:tc>
      </w:tr>
      <w:tr w:rsidR="00AB3796" w:rsidRPr="00041AE8" w:rsidTr="00C35996">
        <w:tc>
          <w:tcPr>
            <w:tcW w:w="2338" w:type="dxa"/>
            <w:tcBorders>
              <w:left w:val="single" w:sz="6" w:space="0" w:color="auto"/>
              <w:bottom w:val="double" w:sz="6" w:space="0" w:color="auto"/>
            </w:tcBorders>
          </w:tcPr>
          <w:p w:rsidR="00AB3796" w:rsidRPr="00041AE8" w:rsidRDefault="00AB3796" w:rsidP="00041AE8">
            <w:pPr>
              <w:spacing w:line="240" w:lineRule="auto"/>
              <w:jc w:val="center"/>
              <w:rPr>
                <w:color w:val="auto"/>
              </w:rPr>
            </w:pPr>
            <w:r w:rsidRPr="00041AE8">
              <w:rPr>
                <w:color w:val="auto"/>
              </w:rPr>
              <w:t>Wymiaru</w:t>
            </w:r>
          </w:p>
        </w:tc>
        <w:tc>
          <w:tcPr>
            <w:tcW w:w="2586" w:type="dxa"/>
            <w:tcBorders>
              <w:top w:val="single" w:sz="6" w:space="0" w:color="auto"/>
              <w:left w:val="single" w:sz="6" w:space="0" w:color="auto"/>
              <w:bottom w:val="double" w:sz="6" w:space="0" w:color="auto"/>
              <w:right w:val="single" w:sz="6" w:space="0" w:color="auto"/>
            </w:tcBorders>
          </w:tcPr>
          <w:p w:rsidR="00AB3796" w:rsidRPr="00041AE8" w:rsidRDefault="00AB3796" w:rsidP="00041AE8">
            <w:pPr>
              <w:spacing w:before="60" w:after="60" w:line="240" w:lineRule="auto"/>
              <w:jc w:val="center"/>
              <w:rPr>
                <w:color w:val="auto"/>
              </w:rPr>
            </w:pPr>
            <w:r w:rsidRPr="00041AE8">
              <w:rPr>
                <w:color w:val="auto"/>
              </w:rPr>
              <w:t>Gatunek 1</w:t>
            </w:r>
          </w:p>
        </w:tc>
        <w:tc>
          <w:tcPr>
            <w:tcW w:w="2586" w:type="dxa"/>
            <w:tcBorders>
              <w:top w:val="single" w:sz="6" w:space="0" w:color="auto"/>
              <w:left w:val="single" w:sz="6" w:space="0" w:color="auto"/>
              <w:bottom w:val="double" w:sz="6" w:space="0" w:color="auto"/>
              <w:right w:val="single" w:sz="6" w:space="0" w:color="auto"/>
            </w:tcBorders>
          </w:tcPr>
          <w:p w:rsidR="00AB3796" w:rsidRPr="00041AE8" w:rsidRDefault="00AB3796" w:rsidP="00041AE8">
            <w:pPr>
              <w:spacing w:before="60" w:after="60" w:line="240" w:lineRule="auto"/>
              <w:jc w:val="center"/>
              <w:rPr>
                <w:color w:val="auto"/>
              </w:rPr>
            </w:pPr>
            <w:r w:rsidRPr="00041AE8">
              <w:rPr>
                <w:color w:val="auto"/>
              </w:rPr>
              <w:t>Gatunek 2</w:t>
            </w:r>
          </w:p>
        </w:tc>
      </w:tr>
      <w:tr w:rsidR="00AB3796" w:rsidRPr="00041AE8" w:rsidTr="00C35996">
        <w:tc>
          <w:tcPr>
            <w:tcW w:w="2338" w:type="dxa"/>
            <w:tcBorders>
              <w:left w:val="single" w:sz="6" w:space="0" w:color="auto"/>
              <w:bottom w:val="single" w:sz="6" w:space="0" w:color="auto"/>
            </w:tcBorders>
          </w:tcPr>
          <w:p w:rsidR="00AB3796" w:rsidRPr="00041AE8" w:rsidRDefault="00AB3796" w:rsidP="00041AE8">
            <w:pPr>
              <w:spacing w:before="60" w:after="60" w:line="240" w:lineRule="auto"/>
              <w:jc w:val="center"/>
              <w:rPr>
                <w:color w:val="auto"/>
              </w:rPr>
            </w:pPr>
            <w:r w:rsidRPr="00041AE8">
              <w:rPr>
                <w:color w:val="auto"/>
              </w:rPr>
              <w:t>L</w:t>
            </w:r>
          </w:p>
        </w:tc>
        <w:tc>
          <w:tcPr>
            <w:tcW w:w="2586" w:type="dxa"/>
            <w:tcBorders>
              <w:left w:val="single" w:sz="6" w:space="0" w:color="auto"/>
              <w:bottom w:val="single" w:sz="6" w:space="0" w:color="auto"/>
              <w:right w:val="single" w:sz="6" w:space="0" w:color="auto"/>
            </w:tcBorders>
          </w:tcPr>
          <w:p w:rsidR="00AB3796" w:rsidRPr="00041AE8" w:rsidRDefault="00AB3796" w:rsidP="00041AE8">
            <w:pPr>
              <w:spacing w:before="60" w:after="60" w:line="240" w:lineRule="auto"/>
              <w:jc w:val="center"/>
              <w:rPr>
                <w:color w:val="auto"/>
              </w:rPr>
            </w:pPr>
            <w:r w:rsidRPr="00041AE8">
              <w:rPr>
                <w:color w:val="auto"/>
              </w:rPr>
              <w:sym w:font="Symbol" w:char="F0B1"/>
            </w:r>
            <w:r w:rsidRPr="00041AE8">
              <w:rPr>
                <w:color w:val="auto"/>
              </w:rPr>
              <w:t xml:space="preserve"> 8</w:t>
            </w:r>
          </w:p>
        </w:tc>
        <w:tc>
          <w:tcPr>
            <w:tcW w:w="2586" w:type="dxa"/>
            <w:tcBorders>
              <w:left w:val="single" w:sz="6" w:space="0" w:color="auto"/>
              <w:bottom w:val="single" w:sz="6" w:space="0" w:color="auto"/>
              <w:right w:val="single" w:sz="6" w:space="0" w:color="auto"/>
            </w:tcBorders>
          </w:tcPr>
          <w:p w:rsidR="00AB3796" w:rsidRPr="00041AE8" w:rsidRDefault="00AB3796" w:rsidP="00041AE8">
            <w:pPr>
              <w:spacing w:before="60" w:after="60" w:line="240" w:lineRule="auto"/>
              <w:jc w:val="center"/>
              <w:rPr>
                <w:color w:val="auto"/>
              </w:rPr>
            </w:pPr>
            <w:r w:rsidRPr="00041AE8">
              <w:rPr>
                <w:color w:val="auto"/>
              </w:rPr>
              <w:sym w:font="Symbol" w:char="F0B1"/>
            </w:r>
            <w:r w:rsidRPr="00041AE8">
              <w:rPr>
                <w:color w:val="auto"/>
              </w:rPr>
              <w:t xml:space="preserve"> 12</w:t>
            </w:r>
          </w:p>
        </w:tc>
      </w:tr>
      <w:tr w:rsidR="00AB3796" w:rsidRPr="00041AE8" w:rsidTr="00C35996">
        <w:tc>
          <w:tcPr>
            <w:tcW w:w="2338" w:type="dxa"/>
            <w:tcBorders>
              <w:top w:val="single" w:sz="6" w:space="0" w:color="auto"/>
              <w:left w:val="single" w:sz="6" w:space="0" w:color="auto"/>
              <w:bottom w:val="single" w:sz="6" w:space="0" w:color="auto"/>
            </w:tcBorders>
          </w:tcPr>
          <w:p w:rsidR="00AB3796" w:rsidRPr="00041AE8" w:rsidRDefault="00AB3796" w:rsidP="00041AE8">
            <w:pPr>
              <w:spacing w:before="60" w:after="60" w:line="240" w:lineRule="auto"/>
              <w:jc w:val="center"/>
              <w:rPr>
                <w:color w:val="auto"/>
              </w:rPr>
            </w:pPr>
            <w:r w:rsidRPr="00041AE8">
              <w:rPr>
                <w:color w:val="auto"/>
              </w:rPr>
              <w:t>b,   h</w:t>
            </w:r>
          </w:p>
        </w:tc>
        <w:tc>
          <w:tcPr>
            <w:tcW w:w="2586" w:type="dxa"/>
            <w:tcBorders>
              <w:top w:val="single" w:sz="6" w:space="0" w:color="auto"/>
              <w:left w:val="single" w:sz="6" w:space="0" w:color="auto"/>
              <w:bottom w:val="single" w:sz="6" w:space="0" w:color="auto"/>
              <w:right w:val="single" w:sz="6" w:space="0" w:color="auto"/>
            </w:tcBorders>
          </w:tcPr>
          <w:p w:rsidR="00AB3796" w:rsidRPr="00041AE8" w:rsidRDefault="00AB3796" w:rsidP="00041AE8">
            <w:pPr>
              <w:spacing w:before="60" w:after="60" w:line="240" w:lineRule="auto"/>
              <w:jc w:val="center"/>
              <w:rPr>
                <w:color w:val="auto"/>
              </w:rPr>
            </w:pPr>
            <w:r w:rsidRPr="00041AE8">
              <w:rPr>
                <w:color w:val="auto"/>
              </w:rPr>
              <w:sym w:font="Symbol" w:char="F0B1"/>
            </w:r>
            <w:r w:rsidRPr="00041AE8">
              <w:rPr>
                <w:color w:val="auto"/>
              </w:rPr>
              <w:t xml:space="preserve"> 3</w:t>
            </w:r>
          </w:p>
        </w:tc>
        <w:tc>
          <w:tcPr>
            <w:tcW w:w="2586" w:type="dxa"/>
            <w:tcBorders>
              <w:top w:val="single" w:sz="6" w:space="0" w:color="auto"/>
              <w:left w:val="single" w:sz="6" w:space="0" w:color="auto"/>
              <w:bottom w:val="single" w:sz="6" w:space="0" w:color="auto"/>
              <w:right w:val="single" w:sz="6" w:space="0" w:color="auto"/>
            </w:tcBorders>
          </w:tcPr>
          <w:p w:rsidR="00AB3796" w:rsidRPr="00041AE8" w:rsidRDefault="00AB3796" w:rsidP="00041AE8">
            <w:pPr>
              <w:spacing w:before="60" w:after="60" w:line="240" w:lineRule="auto"/>
              <w:jc w:val="center"/>
              <w:rPr>
                <w:color w:val="auto"/>
              </w:rPr>
            </w:pPr>
            <w:r w:rsidRPr="00041AE8">
              <w:rPr>
                <w:color w:val="auto"/>
              </w:rPr>
              <w:sym w:font="Symbol" w:char="F0B1"/>
            </w:r>
            <w:r w:rsidRPr="00041AE8">
              <w:rPr>
                <w:color w:val="auto"/>
              </w:rPr>
              <w:t xml:space="preserve"> 3</w:t>
            </w:r>
          </w:p>
        </w:tc>
      </w:tr>
    </w:tbl>
    <w:p w:rsidR="00AB3796" w:rsidRPr="00041AE8" w:rsidRDefault="00AB3796" w:rsidP="00041AE8">
      <w:pPr>
        <w:spacing w:line="240" w:lineRule="auto"/>
        <w:rPr>
          <w:color w:val="auto"/>
        </w:rPr>
      </w:pPr>
    </w:p>
    <w:p w:rsidR="00AB3796" w:rsidRPr="00041AE8" w:rsidRDefault="00AB3796" w:rsidP="00041AE8">
      <w:pPr>
        <w:spacing w:before="120" w:line="240" w:lineRule="auto"/>
        <w:rPr>
          <w:color w:val="auto"/>
        </w:rPr>
      </w:pPr>
      <w:r w:rsidRPr="00041AE8">
        <w:rPr>
          <w:b/>
          <w:color w:val="auto"/>
        </w:rPr>
        <w:t xml:space="preserve">2.4.3. </w:t>
      </w:r>
      <w:r w:rsidRPr="00041AE8">
        <w:rPr>
          <w:color w:val="auto"/>
        </w:rPr>
        <w:t>Dopuszczalne wady i uszkodzenia obrzeży</w:t>
      </w:r>
    </w:p>
    <w:p w:rsidR="00AB3796" w:rsidRPr="00041AE8" w:rsidRDefault="00AB3796" w:rsidP="00041AE8">
      <w:pPr>
        <w:spacing w:before="120" w:line="240" w:lineRule="auto"/>
        <w:rPr>
          <w:color w:val="auto"/>
        </w:rPr>
      </w:pPr>
      <w:r w:rsidRPr="00041AE8">
        <w:rPr>
          <w:color w:val="auto"/>
        </w:rPr>
        <w:tab/>
        <w:t>Powierzchnie obrzeży powinny być bez rys, pęknięć i ubytków betonu, o fakturze z formy lub zatartej. Krawędzie elementów powinny być równe i proste.</w:t>
      </w:r>
    </w:p>
    <w:p w:rsidR="00AB3796" w:rsidRPr="00041AE8" w:rsidRDefault="00AB3796" w:rsidP="00041AE8">
      <w:pPr>
        <w:spacing w:line="240" w:lineRule="auto"/>
        <w:rPr>
          <w:color w:val="auto"/>
        </w:rPr>
      </w:pPr>
      <w:r w:rsidRPr="00041AE8">
        <w:rPr>
          <w:color w:val="auto"/>
        </w:rPr>
        <w:tab/>
        <w:t>Dopuszczalne wady oraz uszkodzenia powierzchni i krawędzi elementów nie powinny przekraczać wartości podanych w tablicy 3.</w:t>
      </w:r>
    </w:p>
    <w:p w:rsidR="00AB3796" w:rsidRPr="00041AE8" w:rsidRDefault="00AB3796" w:rsidP="00041AE8">
      <w:pPr>
        <w:spacing w:before="120" w:after="120" w:line="240" w:lineRule="auto"/>
        <w:rPr>
          <w:color w:val="auto"/>
        </w:rPr>
      </w:pPr>
      <w:r w:rsidRPr="00041AE8">
        <w:rPr>
          <w:color w:val="auto"/>
        </w:rPr>
        <w:t>Tablica 3. Dopuszczalne wady i uszkodzenia obrzeży</w:t>
      </w:r>
    </w:p>
    <w:tbl>
      <w:tblPr>
        <w:tblW w:w="0" w:type="auto"/>
        <w:tblLayout w:type="fixed"/>
        <w:tblCellMar>
          <w:left w:w="70" w:type="dxa"/>
          <w:right w:w="70" w:type="dxa"/>
        </w:tblCellMar>
        <w:tblLook w:val="0000" w:firstRow="0" w:lastRow="0" w:firstColumn="0" w:lastColumn="0" w:noHBand="0" w:noVBand="0"/>
      </w:tblPr>
      <w:tblGrid>
        <w:gridCol w:w="1913"/>
        <w:gridCol w:w="3119"/>
        <w:gridCol w:w="1239"/>
        <w:gridCol w:w="1239"/>
      </w:tblGrid>
      <w:tr w:rsidR="00AB3796" w:rsidRPr="00041AE8" w:rsidTr="00C35996">
        <w:tc>
          <w:tcPr>
            <w:tcW w:w="5032" w:type="dxa"/>
            <w:gridSpan w:val="2"/>
            <w:tcBorders>
              <w:top w:val="single" w:sz="6" w:space="0" w:color="auto"/>
              <w:left w:val="single" w:sz="6" w:space="0" w:color="auto"/>
            </w:tcBorders>
          </w:tcPr>
          <w:p w:rsidR="00AB3796" w:rsidRPr="00041AE8" w:rsidRDefault="00AB3796" w:rsidP="00041AE8">
            <w:pPr>
              <w:spacing w:line="240" w:lineRule="auto"/>
              <w:jc w:val="center"/>
              <w:rPr>
                <w:color w:val="auto"/>
              </w:rPr>
            </w:pPr>
          </w:p>
          <w:p w:rsidR="00AB3796" w:rsidRPr="00041AE8" w:rsidRDefault="00AB3796" w:rsidP="00041AE8">
            <w:pPr>
              <w:spacing w:line="240" w:lineRule="auto"/>
              <w:jc w:val="center"/>
              <w:rPr>
                <w:color w:val="auto"/>
              </w:rPr>
            </w:pPr>
            <w:r w:rsidRPr="00041AE8">
              <w:rPr>
                <w:color w:val="auto"/>
              </w:rPr>
              <w:t>Rodzaj wad i uszkodzeń</w:t>
            </w:r>
          </w:p>
        </w:tc>
        <w:tc>
          <w:tcPr>
            <w:tcW w:w="2478" w:type="dxa"/>
            <w:gridSpan w:val="2"/>
            <w:tcBorders>
              <w:top w:val="single" w:sz="6" w:space="0" w:color="auto"/>
              <w:left w:val="single" w:sz="6" w:space="0" w:color="auto"/>
              <w:bottom w:val="single" w:sz="6" w:space="0" w:color="auto"/>
              <w:right w:val="single" w:sz="6" w:space="0" w:color="auto"/>
            </w:tcBorders>
          </w:tcPr>
          <w:p w:rsidR="00AB3796" w:rsidRPr="00041AE8" w:rsidRDefault="00AB3796" w:rsidP="00041AE8">
            <w:pPr>
              <w:spacing w:line="240" w:lineRule="auto"/>
              <w:jc w:val="center"/>
              <w:rPr>
                <w:color w:val="auto"/>
              </w:rPr>
            </w:pPr>
            <w:r w:rsidRPr="00041AE8">
              <w:rPr>
                <w:color w:val="auto"/>
              </w:rPr>
              <w:t xml:space="preserve">Dopuszczalna wielkość </w:t>
            </w:r>
          </w:p>
          <w:p w:rsidR="00AB3796" w:rsidRPr="00041AE8" w:rsidRDefault="00AB3796" w:rsidP="00041AE8">
            <w:pPr>
              <w:spacing w:line="240" w:lineRule="auto"/>
              <w:jc w:val="center"/>
              <w:rPr>
                <w:color w:val="auto"/>
              </w:rPr>
            </w:pPr>
            <w:r w:rsidRPr="00041AE8">
              <w:rPr>
                <w:color w:val="auto"/>
              </w:rPr>
              <w:t>wad i uszkodzeń</w:t>
            </w:r>
          </w:p>
        </w:tc>
      </w:tr>
      <w:tr w:rsidR="00AB3796" w:rsidRPr="00041AE8" w:rsidTr="00C35996">
        <w:tc>
          <w:tcPr>
            <w:tcW w:w="5032" w:type="dxa"/>
            <w:gridSpan w:val="2"/>
            <w:tcBorders>
              <w:left w:val="single" w:sz="6" w:space="0" w:color="auto"/>
              <w:bottom w:val="double" w:sz="6" w:space="0" w:color="auto"/>
            </w:tcBorders>
          </w:tcPr>
          <w:p w:rsidR="00AB3796" w:rsidRPr="00041AE8" w:rsidRDefault="00AB3796" w:rsidP="00041AE8">
            <w:pPr>
              <w:spacing w:line="240" w:lineRule="auto"/>
              <w:rPr>
                <w:color w:val="auto"/>
              </w:rPr>
            </w:pPr>
          </w:p>
        </w:tc>
        <w:tc>
          <w:tcPr>
            <w:tcW w:w="1239" w:type="dxa"/>
            <w:tcBorders>
              <w:top w:val="single" w:sz="6" w:space="0" w:color="auto"/>
              <w:left w:val="single" w:sz="6" w:space="0" w:color="auto"/>
              <w:bottom w:val="double" w:sz="6" w:space="0" w:color="auto"/>
              <w:right w:val="single" w:sz="6" w:space="0" w:color="auto"/>
            </w:tcBorders>
          </w:tcPr>
          <w:p w:rsidR="00AB3796" w:rsidRPr="00041AE8" w:rsidRDefault="00AB3796" w:rsidP="00041AE8">
            <w:pPr>
              <w:spacing w:line="240" w:lineRule="auto"/>
              <w:jc w:val="center"/>
              <w:rPr>
                <w:color w:val="auto"/>
              </w:rPr>
            </w:pPr>
            <w:r w:rsidRPr="00041AE8">
              <w:rPr>
                <w:color w:val="auto"/>
              </w:rPr>
              <w:t>Gatunek 1</w:t>
            </w:r>
          </w:p>
        </w:tc>
        <w:tc>
          <w:tcPr>
            <w:tcW w:w="1239" w:type="dxa"/>
            <w:tcBorders>
              <w:top w:val="single" w:sz="6" w:space="0" w:color="auto"/>
              <w:left w:val="single" w:sz="6" w:space="0" w:color="auto"/>
              <w:bottom w:val="double" w:sz="6" w:space="0" w:color="auto"/>
              <w:right w:val="single" w:sz="6" w:space="0" w:color="auto"/>
            </w:tcBorders>
          </w:tcPr>
          <w:p w:rsidR="00AB3796" w:rsidRPr="00041AE8" w:rsidRDefault="00AB3796" w:rsidP="00041AE8">
            <w:pPr>
              <w:spacing w:line="240" w:lineRule="auto"/>
              <w:jc w:val="center"/>
              <w:rPr>
                <w:color w:val="auto"/>
              </w:rPr>
            </w:pPr>
            <w:r w:rsidRPr="00041AE8">
              <w:rPr>
                <w:color w:val="auto"/>
              </w:rPr>
              <w:t>Gatunek 2</w:t>
            </w:r>
          </w:p>
        </w:tc>
      </w:tr>
      <w:tr w:rsidR="00AB3796" w:rsidRPr="00041AE8" w:rsidTr="00C35996">
        <w:tc>
          <w:tcPr>
            <w:tcW w:w="5032" w:type="dxa"/>
            <w:gridSpan w:val="2"/>
            <w:tcBorders>
              <w:left w:val="single" w:sz="6" w:space="0" w:color="auto"/>
            </w:tcBorders>
          </w:tcPr>
          <w:p w:rsidR="00AB3796" w:rsidRPr="00041AE8" w:rsidRDefault="00AB3796" w:rsidP="00041AE8">
            <w:pPr>
              <w:spacing w:before="60" w:after="60" w:line="240" w:lineRule="auto"/>
              <w:rPr>
                <w:color w:val="auto"/>
              </w:rPr>
            </w:pPr>
            <w:r w:rsidRPr="00041AE8">
              <w:rPr>
                <w:color w:val="auto"/>
              </w:rPr>
              <w:t>Wklęsłość lub wypukłość powierzchni i krawędzi w mm</w:t>
            </w:r>
          </w:p>
        </w:tc>
        <w:tc>
          <w:tcPr>
            <w:tcW w:w="1239" w:type="dxa"/>
            <w:tcBorders>
              <w:left w:val="single" w:sz="6" w:space="0" w:color="auto"/>
              <w:bottom w:val="single" w:sz="6" w:space="0" w:color="auto"/>
              <w:right w:val="single" w:sz="6" w:space="0" w:color="auto"/>
            </w:tcBorders>
          </w:tcPr>
          <w:p w:rsidR="00AB3796" w:rsidRPr="00041AE8" w:rsidRDefault="00AB3796" w:rsidP="00041AE8">
            <w:pPr>
              <w:spacing w:before="60" w:after="60" w:line="240" w:lineRule="auto"/>
              <w:jc w:val="center"/>
              <w:rPr>
                <w:color w:val="auto"/>
              </w:rPr>
            </w:pPr>
            <w:r w:rsidRPr="00041AE8">
              <w:rPr>
                <w:color w:val="auto"/>
              </w:rPr>
              <w:t>2</w:t>
            </w:r>
          </w:p>
        </w:tc>
        <w:tc>
          <w:tcPr>
            <w:tcW w:w="1239" w:type="dxa"/>
            <w:tcBorders>
              <w:left w:val="single" w:sz="6" w:space="0" w:color="auto"/>
              <w:bottom w:val="single" w:sz="6" w:space="0" w:color="auto"/>
              <w:right w:val="single" w:sz="6" w:space="0" w:color="auto"/>
            </w:tcBorders>
          </w:tcPr>
          <w:p w:rsidR="00AB3796" w:rsidRPr="00041AE8" w:rsidRDefault="00AB3796" w:rsidP="00041AE8">
            <w:pPr>
              <w:spacing w:before="60" w:after="60" w:line="240" w:lineRule="auto"/>
              <w:jc w:val="center"/>
              <w:rPr>
                <w:color w:val="auto"/>
              </w:rPr>
            </w:pPr>
            <w:r w:rsidRPr="00041AE8">
              <w:rPr>
                <w:color w:val="auto"/>
              </w:rPr>
              <w:t>3</w:t>
            </w:r>
          </w:p>
        </w:tc>
      </w:tr>
      <w:tr w:rsidR="00AB3796" w:rsidRPr="00041AE8" w:rsidTr="00C35996">
        <w:tc>
          <w:tcPr>
            <w:tcW w:w="1913" w:type="dxa"/>
            <w:tcBorders>
              <w:top w:val="single" w:sz="6" w:space="0" w:color="auto"/>
              <w:left w:val="single" w:sz="6" w:space="0" w:color="auto"/>
            </w:tcBorders>
          </w:tcPr>
          <w:p w:rsidR="00AB3796" w:rsidRPr="00041AE8" w:rsidRDefault="00AB3796" w:rsidP="00041AE8">
            <w:pPr>
              <w:spacing w:line="240" w:lineRule="auto"/>
              <w:rPr>
                <w:color w:val="auto"/>
              </w:rPr>
            </w:pPr>
            <w:r w:rsidRPr="00041AE8">
              <w:rPr>
                <w:color w:val="auto"/>
              </w:rPr>
              <w:t>Szczerby</w:t>
            </w:r>
          </w:p>
          <w:p w:rsidR="00AB3796" w:rsidRPr="00041AE8" w:rsidRDefault="00AB3796" w:rsidP="00041AE8">
            <w:pPr>
              <w:spacing w:line="240" w:lineRule="auto"/>
              <w:rPr>
                <w:color w:val="auto"/>
              </w:rPr>
            </w:pPr>
            <w:r w:rsidRPr="00041AE8">
              <w:rPr>
                <w:color w:val="auto"/>
              </w:rPr>
              <w:t>i uszkodzenia</w:t>
            </w:r>
          </w:p>
        </w:tc>
        <w:tc>
          <w:tcPr>
            <w:tcW w:w="3119" w:type="dxa"/>
            <w:tcBorders>
              <w:top w:val="single" w:sz="6" w:space="0" w:color="auto"/>
              <w:left w:val="single" w:sz="6" w:space="0" w:color="auto"/>
              <w:bottom w:val="single" w:sz="6" w:space="0" w:color="auto"/>
              <w:right w:val="single" w:sz="6" w:space="0" w:color="auto"/>
            </w:tcBorders>
          </w:tcPr>
          <w:p w:rsidR="00AB3796" w:rsidRPr="00041AE8" w:rsidRDefault="00AB3796" w:rsidP="00041AE8">
            <w:pPr>
              <w:spacing w:line="240" w:lineRule="auto"/>
              <w:rPr>
                <w:color w:val="auto"/>
              </w:rPr>
            </w:pPr>
            <w:r w:rsidRPr="00041AE8">
              <w:rPr>
                <w:color w:val="auto"/>
              </w:rPr>
              <w:t>ograniczających powierzchnie górne (ścieralne)</w:t>
            </w:r>
          </w:p>
        </w:tc>
        <w:tc>
          <w:tcPr>
            <w:tcW w:w="2478" w:type="dxa"/>
            <w:gridSpan w:val="2"/>
            <w:tcBorders>
              <w:top w:val="single" w:sz="6" w:space="0" w:color="auto"/>
              <w:left w:val="single" w:sz="6" w:space="0" w:color="auto"/>
              <w:bottom w:val="single" w:sz="6" w:space="0" w:color="auto"/>
              <w:right w:val="single" w:sz="6" w:space="0" w:color="auto"/>
            </w:tcBorders>
          </w:tcPr>
          <w:p w:rsidR="00AB3796" w:rsidRPr="00041AE8" w:rsidRDefault="00AB3796" w:rsidP="00041AE8">
            <w:pPr>
              <w:spacing w:before="120" w:line="240" w:lineRule="auto"/>
              <w:jc w:val="center"/>
              <w:rPr>
                <w:color w:val="auto"/>
              </w:rPr>
            </w:pPr>
            <w:r w:rsidRPr="00041AE8">
              <w:rPr>
                <w:color w:val="auto"/>
              </w:rPr>
              <w:t>Niedopuszczalne</w:t>
            </w:r>
          </w:p>
        </w:tc>
      </w:tr>
      <w:tr w:rsidR="00AB3796" w:rsidRPr="00041AE8" w:rsidTr="00C35996">
        <w:tc>
          <w:tcPr>
            <w:tcW w:w="1913" w:type="dxa"/>
            <w:tcBorders>
              <w:left w:val="single" w:sz="6" w:space="0" w:color="auto"/>
            </w:tcBorders>
          </w:tcPr>
          <w:p w:rsidR="00AB3796" w:rsidRPr="00041AE8" w:rsidRDefault="00AB3796" w:rsidP="00041AE8">
            <w:pPr>
              <w:spacing w:line="240" w:lineRule="auto"/>
              <w:rPr>
                <w:color w:val="auto"/>
              </w:rPr>
            </w:pPr>
            <w:r w:rsidRPr="00041AE8">
              <w:rPr>
                <w:color w:val="auto"/>
              </w:rPr>
              <w:t>krawędzi i naroży</w:t>
            </w:r>
          </w:p>
        </w:tc>
        <w:tc>
          <w:tcPr>
            <w:tcW w:w="3119" w:type="dxa"/>
            <w:tcBorders>
              <w:top w:val="single" w:sz="6" w:space="0" w:color="auto"/>
              <w:left w:val="single" w:sz="6" w:space="0" w:color="auto"/>
              <w:right w:val="single" w:sz="6" w:space="0" w:color="auto"/>
            </w:tcBorders>
          </w:tcPr>
          <w:p w:rsidR="00AB3796" w:rsidRPr="00041AE8" w:rsidRDefault="00AB3796" w:rsidP="00041AE8">
            <w:pPr>
              <w:spacing w:line="240" w:lineRule="auto"/>
              <w:rPr>
                <w:color w:val="auto"/>
              </w:rPr>
            </w:pPr>
            <w:r w:rsidRPr="00041AE8">
              <w:rPr>
                <w:color w:val="auto"/>
              </w:rPr>
              <w:t>ograniczających   pozostałe powierzchnie:</w:t>
            </w:r>
          </w:p>
        </w:tc>
        <w:tc>
          <w:tcPr>
            <w:tcW w:w="1239" w:type="dxa"/>
            <w:tcBorders>
              <w:top w:val="single" w:sz="6" w:space="0" w:color="auto"/>
              <w:left w:val="single" w:sz="6" w:space="0" w:color="auto"/>
              <w:right w:val="single" w:sz="6" w:space="0" w:color="auto"/>
            </w:tcBorders>
          </w:tcPr>
          <w:p w:rsidR="00AB3796" w:rsidRPr="00041AE8" w:rsidRDefault="00AB3796" w:rsidP="00041AE8">
            <w:pPr>
              <w:spacing w:line="240" w:lineRule="auto"/>
              <w:jc w:val="center"/>
              <w:rPr>
                <w:color w:val="auto"/>
              </w:rPr>
            </w:pPr>
          </w:p>
        </w:tc>
        <w:tc>
          <w:tcPr>
            <w:tcW w:w="1239" w:type="dxa"/>
            <w:tcBorders>
              <w:top w:val="single" w:sz="6" w:space="0" w:color="auto"/>
              <w:left w:val="nil"/>
              <w:right w:val="single" w:sz="6" w:space="0" w:color="auto"/>
            </w:tcBorders>
          </w:tcPr>
          <w:p w:rsidR="00AB3796" w:rsidRPr="00041AE8" w:rsidRDefault="00AB3796" w:rsidP="00041AE8">
            <w:pPr>
              <w:spacing w:line="240" w:lineRule="auto"/>
              <w:jc w:val="center"/>
              <w:rPr>
                <w:color w:val="auto"/>
              </w:rPr>
            </w:pPr>
          </w:p>
        </w:tc>
      </w:tr>
      <w:tr w:rsidR="00AB3796" w:rsidRPr="00041AE8" w:rsidTr="00C35996">
        <w:tc>
          <w:tcPr>
            <w:tcW w:w="1913" w:type="dxa"/>
            <w:tcBorders>
              <w:left w:val="single" w:sz="6" w:space="0" w:color="auto"/>
            </w:tcBorders>
          </w:tcPr>
          <w:p w:rsidR="00AB3796" w:rsidRPr="00041AE8" w:rsidRDefault="00AB3796" w:rsidP="00041AE8">
            <w:pPr>
              <w:spacing w:line="240" w:lineRule="auto"/>
              <w:rPr>
                <w:color w:val="auto"/>
              </w:rPr>
            </w:pPr>
          </w:p>
        </w:tc>
        <w:tc>
          <w:tcPr>
            <w:tcW w:w="3119" w:type="dxa"/>
            <w:tcBorders>
              <w:left w:val="single" w:sz="6" w:space="0" w:color="auto"/>
              <w:right w:val="single" w:sz="6" w:space="0" w:color="auto"/>
            </w:tcBorders>
          </w:tcPr>
          <w:p w:rsidR="00AB3796" w:rsidRPr="00041AE8" w:rsidRDefault="00AB3796" w:rsidP="00041AE8">
            <w:pPr>
              <w:spacing w:before="60" w:after="60" w:line="240" w:lineRule="auto"/>
              <w:rPr>
                <w:color w:val="auto"/>
              </w:rPr>
            </w:pPr>
            <w:r w:rsidRPr="00041AE8">
              <w:rPr>
                <w:color w:val="auto"/>
              </w:rPr>
              <w:t>liczba, max</w:t>
            </w:r>
          </w:p>
        </w:tc>
        <w:tc>
          <w:tcPr>
            <w:tcW w:w="1239" w:type="dxa"/>
            <w:tcBorders>
              <w:left w:val="single" w:sz="6" w:space="0" w:color="auto"/>
              <w:right w:val="single" w:sz="6" w:space="0" w:color="auto"/>
            </w:tcBorders>
          </w:tcPr>
          <w:p w:rsidR="00AB3796" w:rsidRPr="00041AE8" w:rsidRDefault="00AB3796" w:rsidP="00041AE8">
            <w:pPr>
              <w:spacing w:before="60" w:after="60" w:line="240" w:lineRule="auto"/>
              <w:jc w:val="center"/>
              <w:rPr>
                <w:color w:val="auto"/>
              </w:rPr>
            </w:pPr>
            <w:r w:rsidRPr="00041AE8">
              <w:rPr>
                <w:color w:val="auto"/>
              </w:rPr>
              <w:t>2</w:t>
            </w:r>
          </w:p>
        </w:tc>
        <w:tc>
          <w:tcPr>
            <w:tcW w:w="1239" w:type="dxa"/>
            <w:tcBorders>
              <w:left w:val="single" w:sz="6" w:space="0" w:color="auto"/>
              <w:right w:val="single" w:sz="6" w:space="0" w:color="auto"/>
            </w:tcBorders>
          </w:tcPr>
          <w:p w:rsidR="00AB3796" w:rsidRPr="00041AE8" w:rsidRDefault="00AB3796" w:rsidP="00041AE8">
            <w:pPr>
              <w:spacing w:before="60" w:after="60" w:line="240" w:lineRule="auto"/>
              <w:jc w:val="center"/>
              <w:rPr>
                <w:color w:val="auto"/>
              </w:rPr>
            </w:pPr>
            <w:r w:rsidRPr="00041AE8">
              <w:rPr>
                <w:color w:val="auto"/>
              </w:rPr>
              <w:t>2</w:t>
            </w:r>
          </w:p>
        </w:tc>
      </w:tr>
      <w:tr w:rsidR="00AB3796" w:rsidRPr="00041AE8" w:rsidTr="00C35996">
        <w:tc>
          <w:tcPr>
            <w:tcW w:w="1913" w:type="dxa"/>
            <w:tcBorders>
              <w:left w:val="single" w:sz="6" w:space="0" w:color="auto"/>
            </w:tcBorders>
          </w:tcPr>
          <w:p w:rsidR="00AB3796" w:rsidRPr="00041AE8" w:rsidRDefault="00AB3796" w:rsidP="00041AE8">
            <w:pPr>
              <w:spacing w:line="240" w:lineRule="auto"/>
              <w:rPr>
                <w:color w:val="auto"/>
              </w:rPr>
            </w:pPr>
          </w:p>
        </w:tc>
        <w:tc>
          <w:tcPr>
            <w:tcW w:w="3119" w:type="dxa"/>
            <w:tcBorders>
              <w:left w:val="single" w:sz="6" w:space="0" w:color="auto"/>
              <w:right w:val="single" w:sz="6" w:space="0" w:color="auto"/>
            </w:tcBorders>
          </w:tcPr>
          <w:p w:rsidR="00AB3796" w:rsidRPr="00041AE8" w:rsidRDefault="00AB3796" w:rsidP="00041AE8">
            <w:pPr>
              <w:spacing w:before="60" w:after="60" w:line="240" w:lineRule="auto"/>
              <w:rPr>
                <w:color w:val="auto"/>
              </w:rPr>
            </w:pPr>
            <w:r w:rsidRPr="00041AE8">
              <w:rPr>
                <w:color w:val="auto"/>
              </w:rPr>
              <w:t>długość, mm, max</w:t>
            </w:r>
          </w:p>
        </w:tc>
        <w:tc>
          <w:tcPr>
            <w:tcW w:w="1239" w:type="dxa"/>
            <w:tcBorders>
              <w:left w:val="single" w:sz="6" w:space="0" w:color="auto"/>
              <w:right w:val="single" w:sz="6" w:space="0" w:color="auto"/>
            </w:tcBorders>
          </w:tcPr>
          <w:p w:rsidR="00AB3796" w:rsidRPr="00041AE8" w:rsidRDefault="00AB3796" w:rsidP="00041AE8">
            <w:pPr>
              <w:spacing w:before="60" w:after="60" w:line="240" w:lineRule="auto"/>
              <w:jc w:val="center"/>
              <w:rPr>
                <w:color w:val="auto"/>
              </w:rPr>
            </w:pPr>
            <w:r w:rsidRPr="00041AE8">
              <w:rPr>
                <w:color w:val="auto"/>
              </w:rPr>
              <w:t>20</w:t>
            </w:r>
          </w:p>
        </w:tc>
        <w:tc>
          <w:tcPr>
            <w:tcW w:w="1239" w:type="dxa"/>
            <w:tcBorders>
              <w:left w:val="single" w:sz="6" w:space="0" w:color="auto"/>
              <w:right w:val="single" w:sz="6" w:space="0" w:color="auto"/>
            </w:tcBorders>
          </w:tcPr>
          <w:p w:rsidR="00AB3796" w:rsidRPr="00041AE8" w:rsidRDefault="00AB3796" w:rsidP="00041AE8">
            <w:pPr>
              <w:spacing w:before="60" w:after="60" w:line="240" w:lineRule="auto"/>
              <w:jc w:val="center"/>
              <w:rPr>
                <w:color w:val="auto"/>
              </w:rPr>
            </w:pPr>
            <w:r w:rsidRPr="00041AE8">
              <w:rPr>
                <w:color w:val="auto"/>
              </w:rPr>
              <w:t>40</w:t>
            </w:r>
          </w:p>
        </w:tc>
      </w:tr>
      <w:tr w:rsidR="00AB3796" w:rsidRPr="00041AE8" w:rsidTr="00C35996">
        <w:tc>
          <w:tcPr>
            <w:tcW w:w="1913" w:type="dxa"/>
            <w:tcBorders>
              <w:left w:val="single" w:sz="6" w:space="0" w:color="auto"/>
              <w:bottom w:val="single" w:sz="6" w:space="0" w:color="auto"/>
            </w:tcBorders>
          </w:tcPr>
          <w:p w:rsidR="00AB3796" w:rsidRPr="00041AE8" w:rsidRDefault="00AB3796" w:rsidP="00041AE8">
            <w:pPr>
              <w:spacing w:line="240" w:lineRule="auto"/>
              <w:rPr>
                <w:color w:val="auto"/>
              </w:rPr>
            </w:pPr>
          </w:p>
        </w:tc>
        <w:tc>
          <w:tcPr>
            <w:tcW w:w="3119" w:type="dxa"/>
            <w:tcBorders>
              <w:left w:val="single" w:sz="6" w:space="0" w:color="auto"/>
              <w:bottom w:val="single" w:sz="6" w:space="0" w:color="auto"/>
              <w:right w:val="single" w:sz="6" w:space="0" w:color="auto"/>
            </w:tcBorders>
          </w:tcPr>
          <w:p w:rsidR="00AB3796" w:rsidRPr="00041AE8" w:rsidRDefault="00AB3796" w:rsidP="00041AE8">
            <w:pPr>
              <w:spacing w:before="60" w:after="60" w:line="240" w:lineRule="auto"/>
              <w:rPr>
                <w:color w:val="auto"/>
              </w:rPr>
            </w:pPr>
            <w:r w:rsidRPr="00041AE8">
              <w:rPr>
                <w:color w:val="auto"/>
              </w:rPr>
              <w:t>głębokość, mm, max</w:t>
            </w:r>
          </w:p>
        </w:tc>
        <w:tc>
          <w:tcPr>
            <w:tcW w:w="1239" w:type="dxa"/>
            <w:tcBorders>
              <w:left w:val="single" w:sz="6" w:space="0" w:color="auto"/>
              <w:bottom w:val="single" w:sz="6" w:space="0" w:color="auto"/>
              <w:right w:val="single" w:sz="6" w:space="0" w:color="auto"/>
            </w:tcBorders>
          </w:tcPr>
          <w:p w:rsidR="00AB3796" w:rsidRPr="00041AE8" w:rsidRDefault="00AB3796" w:rsidP="00041AE8">
            <w:pPr>
              <w:spacing w:before="60" w:after="60" w:line="240" w:lineRule="auto"/>
              <w:jc w:val="center"/>
              <w:rPr>
                <w:color w:val="auto"/>
              </w:rPr>
            </w:pPr>
            <w:r w:rsidRPr="00041AE8">
              <w:rPr>
                <w:color w:val="auto"/>
              </w:rPr>
              <w:t>6</w:t>
            </w:r>
          </w:p>
        </w:tc>
        <w:tc>
          <w:tcPr>
            <w:tcW w:w="1239" w:type="dxa"/>
            <w:tcBorders>
              <w:left w:val="single" w:sz="6" w:space="0" w:color="auto"/>
              <w:bottom w:val="single" w:sz="6" w:space="0" w:color="auto"/>
              <w:right w:val="single" w:sz="6" w:space="0" w:color="auto"/>
            </w:tcBorders>
          </w:tcPr>
          <w:p w:rsidR="00AB3796" w:rsidRPr="00041AE8" w:rsidRDefault="00AB3796" w:rsidP="00041AE8">
            <w:pPr>
              <w:spacing w:before="60" w:after="60" w:line="240" w:lineRule="auto"/>
              <w:jc w:val="center"/>
              <w:rPr>
                <w:color w:val="auto"/>
              </w:rPr>
            </w:pPr>
            <w:r w:rsidRPr="00041AE8">
              <w:rPr>
                <w:color w:val="auto"/>
              </w:rPr>
              <w:t>10</w:t>
            </w:r>
          </w:p>
        </w:tc>
      </w:tr>
    </w:tbl>
    <w:p w:rsidR="00AB3796" w:rsidRPr="00041AE8" w:rsidRDefault="00AB3796" w:rsidP="00041AE8">
      <w:pPr>
        <w:spacing w:line="240" w:lineRule="auto"/>
        <w:rPr>
          <w:color w:val="auto"/>
        </w:rPr>
      </w:pPr>
    </w:p>
    <w:p w:rsidR="00AB3796" w:rsidRPr="00041AE8" w:rsidRDefault="00AB3796" w:rsidP="00041AE8">
      <w:pPr>
        <w:spacing w:before="120" w:line="240" w:lineRule="auto"/>
        <w:rPr>
          <w:color w:val="auto"/>
        </w:rPr>
      </w:pPr>
      <w:r w:rsidRPr="00041AE8">
        <w:rPr>
          <w:b/>
          <w:color w:val="auto"/>
        </w:rPr>
        <w:t xml:space="preserve">2.4.4. </w:t>
      </w:r>
      <w:r w:rsidRPr="00041AE8">
        <w:rPr>
          <w:color w:val="auto"/>
        </w:rPr>
        <w:t>Składowanie</w:t>
      </w:r>
    </w:p>
    <w:p w:rsidR="00AB3796" w:rsidRPr="00041AE8" w:rsidRDefault="00AB3796" w:rsidP="00041AE8">
      <w:pPr>
        <w:spacing w:before="120" w:line="240" w:lineRule="auto"/>
        <w:rPr>
          <w:color w:val="auto"/>
        </w:rPr>
      </w:pPr>
      <w:r w:rsidRPr="00041AE8">
        <w:rPr>
          <w:color w:val="auto"/>
        </w:rPr>
        <w:tab/>
        <w:t>Betonowe obrzeża chodnikowe mogą być przechowywane na składowiskach otwartych, posegregowane według rodzajów i gatunków.</w:t>
      </w:r>
    </w:p>
    <w:p w:rsidR="00AB3796" w:rsidRPr="00041AE8" w:rsidRDefault="00AB3796" w:rsidP="00041AE8">
      <w:pPr>
        <w:spacing w:line="240" w:lineRule="auto"/>
        <w:rPr>
          <w:color w:val="auto"/>
        </w:rPr>
      </w:pPr>
      <w:r w:rsidRPr="00041AE8">
        <w:rPr>
          <w:color w:val="auto"/>
        </w:rPr>
        <w:tab/>
        <w:t>Betonowe obrzeża chodnikowe należy układać z zastosowaniem podkładek i przekładek drewnianych o wymiarach co najmniej: grubość 2,5 cm, szerokość 5 cm, długość minimum 5 cm większa niż szerokość obrzeża.</w:t>
      </w:r>
    </w:p>
    <w:p w:rsidR="00AB3796" w:rsidRPr="00041AE8" w:rsidRDefault="00AB3796" w:rsidP="00041AE8">
      <w:pPr>
        <w:spacing w:before="120" w:line="240" w:lineRule="auto"/>
        <w:rPr>
          <w:color w:val="auto"/>
        </w:rPr>
      </w:pPr>
      <w:r w:rsidRPr="00041AE8">
        <w:rPr>
          <w:b/>
          <w:color w:val="auto"/>
        </w:rPr>
        <w:t xml:space="preserve">2.4.5. </w:t>
      </w:r>
      <w:r w:rsidRPr="00041AE8">
        <w:rPr>
          <w:color w:val="auto"/>
        </w:rPr>
        <w:t>Beton i jego składniki</w:t>
      </w:r>
    </w:p>
    <w:p w:rsidR="00AB3796" w:rsidRPr="00041AE8" w:rsidRDefault="00AB3796" w:rsidP="00041AE8">
      <w:pPr>
        <w:spacing w:before="120" w:line="240" w:lineRule="auto"/>
        <w:rPr>
          <w:color w:val="auto"/>
        </w:rPr>
      </w:pPr>
      <w:r w:rsidRPr="00041AE8">
        <w:rPr>
          <w:color w:val="auto"/>
        </w:rPr>
        <w:tab/>
        <w:t>Do produkcji obrzeży należy stosować beton według PN-B-06250 [2], klasy B 25 i B 30.</w:t>
      </w:r>
    </w:p>
    <w:p w:rsidR="00AB3796" w:rsidRPr="000C1BA9" w:rsidRDefault="000C1BA9" w:rsidP="00041AE8">
      <w:pPr>
        <w:pStyle w:val="Nagwek2"/>
        <w:spacing w:line="240" w:lineRule="auto"/>
        <w:rPr>
          <w:color w:val="auto"/>
          <w:sz w:val="20"/>
          <w:szCs w:val="20"/>
        </w:rPr>
      </w:pPr>
      <w:r>
        <w:rPr>
          <w:color w:val="auto"/>
          <w:sz w:val="20"/>
          <w:szCs w:val="20"/>
        </w:rPr>
        <w:t>3. S</w:t>
      </w:r>
      <w:r w:rsidR="00AB3796" w:rsidRPr="000C1BA9">
        <w:rPr>
          <w:color w:val="auto"/>
          <w:sz w:val="20"/>
          <w:szCs w:val="20"/>
        </w:rPr>
        <w:t>przęt</w:t>
      </w:r>
    </w:p>
    <w:p w:rsidR="00AB3796" w:rsidRPr="000C1BA9" w:rsidRDefault="00AB3796" w:rsidP="00041AE8">
      <w:pPr>
        <w:pStyle w:val="Nagwek2"/>
        <w:spacing w:line="240" w:lineRule="auto"/>
        <w:rPr>
          <w:color w:val="auto"/>
          <w:sz w:val="20"/>
          <w:szCs w:val="20"/>
        </w:rPr>
      </w:pPr>
      <w:r w:rsidRPr="000C1BA9">
        <w:rPr>
          <w:color w:val="auto"/>
          <w:sz w:val="20"/>
          <w:szCs w:val="20"/>
        </w:rPr>
        <w:t>3.1. Ogólne wymagania dotyczące sprzętu</w:t>
      </w:r>
    </w:p>
    <w:p w:rsidR="00AB3796" w:rsidRPr="00041AE8" w:rsidRDefault="00AB3796" w:rsidP="00041AE8">
      <w:pPr>
        <w:spacing w:line="240" w:lineRule="auto"/>
        <w:rPr>
          <w:color w:val="auto"/>
        </w:rPr>
      </w:pPr>
      <w:r w:rsidRPr="00041AE8">
        <w:rPr>
          <w:color w:val="auto"/>
        </w:rPr>
        <w:t>Ogólne wymagania dotyczące sprzętu podano w SST D-00.00.00 „Wymagania ogólne” pkt 3.</w:t>
      </w:r>
    </w:p>
    <w:p w:rsidR="00AB3796" w:rsidRPr="000C1BA9" w:rsidRDefault="00AB3796" w:rsidP="00041AE8">
      <w:pPr>
        <w:pStyle w:val="Nagwek2"/>
        <w:spacing w:line="240" w:lineRule="auto"/>
        <w:rPr>
          <w:color w:val="auto"/>
          <w:sz w:val="20"/>
          <w:szCs w:val="20"/>
        </w:rPr>
      </w:pPr>
      <w:r w:rsidRPr="000C1BA9">
        <w:rPr>
          <w:color w:val="auto"/>
          <w:sz w:val="20"/>
          <w:szCs w:val="20"/>
        </w:rPr>
        <w:t>3.2. Sprzęt do ustawiania obrzeży</w:t>
      </w:r>
    </w:p>
    <w:p w:rsidR="00AB3796" w:rsidRPr="00041AE8" w:rsidRDefault="00AB3796" w:rsidP="00041AE8">
      <w:pPr>
        <w:spacing w:line="240" w:lineRule="auto"/>
        <w:rPr>
          <w:color w:val="auto"/>
        </w:rPr>
      </w:pPr>
      <w:r w:rsidRPr="00041AE8">
        <w:rPr>
          <w:color w:val="auto"/>
        </w:rPr>
        <w:t>Roboty wykonuje się ręcznie przy zastosowaniu drobnego sprzętu pomocniczego.</w:t>
      </w:r>
    </w:p>
    <w:p w:rsidR="00AB3796" w:rsidRPr="000C1BA9" w:rsidRDefault="00AB3796" w:rsidP="00041AE8">
      <w:pPr>
        <w:pStyle w:val="Nagwek2"/>
        <w:spacing w:line="240" w:lineRule="auto"/>
        <w:rPr>
          <w:color w:val="auto"/>
          <w:sz w:val="20"/>
          <w:szCs w:val="20"/>
        </w:rPr>
      </w:pPr>
      <w:r w:rsidRPr="000C1BA9">
        <w:rPr>
          <w:color w:val="auto"/>
          <w:sz w:val="20"/>
          <w:szCs w:val="20"/>
        </w:rPr>
        <w:lastRenderedPageBreak/>
        <w:t>4. transport</w:t>
      </w:r>
    </w:p>
    <w:p w:rsidR="00AB3796" w:rsidRPr="000C1BA9" w:rsidRDefault="00AB3796" w:rsidP="00041AE8">
      <w:pPr>
        <w:pStyle w:val="Nagwek2"/>
        <w:spacing w:line="240" w:lineRule="auto"/>
        <w:rPr>
          <w:color w:val="auto"/>
          <w:sz w:val="20"/>
          <w:szCs w:val="20"/>
        </w:rPr>
      </w:pPr>
      <w:r w:rsidRPr="000C1BA9">
        <w:rPr>
          <w:color w:val="auto"/>
          <w:sz w:val="20"/>
          <w:szCs w:val="20"/>
        </w:rPr>
        <w:t>4.1. Ogólne wymagania dotyczące transportu</w:t>
      </w:r>
    </w:p>
    <w:p w:rsidR="00AB3796" w:rsidRPr="00041AE8" w:rsidRDefault="00AB3796" w:rsidP="00041AE8">
      <w:pPr>
        <w:spacing w:line="240" w:lineRule="auto"/>
        <w:rPr>
          <w:color w:val="auto"/>
        </w:rPr>
      </w:pPr>
      <w:r w:rsidRPr="00041AE8">
        <w:rPr>
          <w:color w:val="auto"/>
        </w:rPr>
        <w:t>Ogólne wymagania dotyczące transportu podano w SST D-00.00.00 „Wymagania ogólne” pkt 4.</w:t>
      </w:r>
    </w:p>
    <w:p w:rsidR="00AB3796" w:rsidRPr="000C1BA9" w:rsidRDefault="00AB3796" w:rsidP="00041AE8">
      <w:pPr>
        <w:pStyle w:val="Nagwek2"/>
        <w:spacing w:line="240" w:lineRule="auto"/>
        <w:rPr>
          <w:color w:val="auto"/>
          <w:sz w:val="20"/>
          <w:szCs w:val="20"/>
        </w:rPr>
      </w:pPr>
      <w:r w:rsidRPr="000C1BA9">
        <w:rPr>
          <w:color w:val="auto"/>
          <w:sz w:val="20"/>
          <w:szCs w:val="20"/>
        </w:rPr>
        <w:t>4.2. Transport obrzeży betonowych</w:t>
      </w:r>
    </w:p>
    <w:p w:rsidR="00AB3796" w:rsidRPr="00041AE8" w:rsidRDefault="00AB3796" w:rsidP="00041AE8">
      <w:pPr>
        <w:spacing w:line="240" w:lineRule="auto"/>
        <w:rPr>
          <w:color w:val="auto"/>
        </w:rPr>
      </w:pPr>
      <w:r w:rsidRPr="00041AE8">
        <w:rPr>
          <w:color w:val="auto"/>
        </w:rPr>
        <w:t>Betonowe obrzeża chodnikowe mogą być przewożone dowolnymi środkami transportu po osiągnięciu przez beton wytrzymałości minimum 0,7 wytrzymałości projektowanej.</w:t>
      </w:r>
    </w:p>
    <w:p w:rsidR="00AB3796" w:rsidRPr="00041AE8" w:rsidRDefault="00AB3796" w:rsidP="00041AE8">
      <w:pPr>
        <w:spacing w:line="240" w:lineRule="auto"/>
        <w:rPr>
          <w:color w:val="auto"/>
        </w:rPr>
      </w:pPr>
      <w:r w:rsidRPr="00041AE8">
        <w:rPr>
          <w:color w:val="auto"/>
        </w:rPr>
        <w:t>Obrzeża powinny być zabezpieczone przed przemieszczeniem się i uszkodzeniami w czasie transportu.</w:t>
      </w:r>
    </w:p>
    <w:p w:rsidR="00AB3796" w:rsidRPr="000C1BA9" w:rsidRDefault="00AB3796" w:rsidP="00041AE8">
      <w:pPr>
        <w:pStyle w:val="Nagwek2"/>
        <w:spacing w:line="240" w:lineRule="auto"/>
        <w:rPr>
          <w:color w:val="auto"/>
          <w:sz w:val="20"/>
          <w:szCs w:val="20"/>
        </w:rPr>
      </w:pPr>
      <w:r w:rsidRPr="000C1BA9">
        <w:rPr>
          <w:color w:val="auto"/>
          <w:sz w:val="20"/>
          <w:szCs w:val="20"/>
        </w:rPr>
        <w:t>4.3. Transport pozostałych materiałów</w:t>
      </w:r>
    </w:p>
    <w:p w:rsidR="00AB3796" w:rsidRPr="00041AE8" w:rsidRDefault="00AB3796" w:rsidP="00041AE8">
      <w:pPr>
        <w:spacing w:line="240" w:lineRule="auto"/>
        <w:rPr>
          <w:color w:val="auto"/>
        </w:rPr>
      </w:pPr>
      <w:r w:rsidRPr="00041AE8">
        <w:rPr>
          <w:color w:val="auto"/>
        </w:rPr>
        <w:t>Transport pozostałych materiałów podano w SST D-08.01.01 „Krawężniki betonowe”.</w:t>
      </w:r>
    </w:p>
    <w:p w:rsidR="00AB3796" w:rsidRPr="000C1BA9" w:rsidRDefault="00AB3796" w:rsidP="00041AE8">
      <w:pPr>
        <w:pStyle w:val="Nagwek2"/>
        <w:spacing w:line="240" w:lineRule="auto"/>
        <w:rPr>
          <w:color w:val="auto"/>
          <w:sz w:val="20"/>
          <w:szCs w:val="20"/>
        </w:rPr>
      </w:pPr>
      <w:r w:rsidRPr="000C1BA9">
        <w:rPr>
          <w:color w:val="auto"/>
          <w:sz w:val="20"/>
          <w:szCs w:val="20"/>
        </w:rPr>
        <w:t>5. wykonanie robót</w:t>
      </w:r>
    </w:p>
    <w:p w:rsidR="00AB3796" w:rsidRPr="000C1BA9" w:rsidRDefault="00AB3796" w:rsidP="00041AE8">
      <w:pPr>
        <w:pStyle w:val="Nagwek2"/>
        <w:spacing w:line="240" w:lineRule="auto"/>
        <w:rPr>
          <w:color w:val="auto"/>
          <w:sz w:val="20"/>
          <w:szCs w:val="20"/>
        </w:rPr>
      </w:pPr>
      <w:r w:rsidRPr="000C1BA9">
        <w:rPr>
          <w:color w:val="auto"/>
          <w:sz w:val="20"/>
          <w:szCs w:val="20"/>
        </w:rPr>
        <w:t>5.1. Ogólne zasady wykonania robót</w:t>
      </w:r>
    </w:p>
    <w:p w:rsidR="00AB3796" w:rsidRPr="00041AE8" w:rsidRDefault="00AB3796" w:rsidP="00041AE8">
      <w:pPr>
        <w:spacing w:line="240" w:lineRule="auto"/>
        <w:rPr>
          <w:color w:val="auto"/>
        </w:rPr>
      </w:pPr>
      <w:r w:rsidRPr="00041AE8">
        <w:rPr>
          <w:color w:val="auto"/>
        </w:rPr>
        <w:t>Ogólne zasady wykonania robót podano w SST D-00.00.00 „Wymagania ogólne” pkt 5.</w:t>
      </w:r>
    </w:p>
    <w:p w:rsidR="00AB3796" w:rsidRPr="000C1BA9" w:rsidRDefault="00AB3796" w:rsidP="00041AE8">
      <w:pPr>
        <w:pStyle w:val="Nagwek2"/>
        <w:spacing w:line="240" w:lineRule="auto"/>
        <w:rPr>
          <w:color w:val="auto"/>
          <w:sz w:val="20"/>
          <w:szCs w:val="20"/>
        </w:rPr>
      </w:pPr>
      <w:r w:rsidRPr="000C1BA9">
        <w:rPr>
          <w:color w:val="auto"/>
          <w:sz w:val="20"/>
          <w:szCs w:val="20"/>
        </w:rPr>
        <w:t>5.2. Wykonanie koryta</w:t>
      </w:r>
    </w:p>
    <w:p w:rsidR="00AB3796" w:rsidRPr="00041AE8" w:rsidRDefault="00AB3796" w:rsidP="00041AE8">
      <w:pPr>
        <w:spacing w:line="240" w:lineRule="auto"/>
        <w:rPr>
          <w:color w:val="auto"/>
        </w:rPr>
      </w:pPr>
      <w:r w:rsidRPr="00041AE8">
        <w:rPr>
          <w:color w:val="auto"/>
        </w:rPr>
        <w:t>Koryto pod podsypkę (ławę) należy wykonywać zgodnie z PN-B-06050 [1].</w:t>
      </w:r>
    </w:p>
    <w:p w:rsidR="00AB3796" w:rsidRPr="00041AE8" w:rsidRDefault="00AB3796" w:rsidP="00041AE8">
      <w:pPr>
        <w:spacing w:line="240" w:lineRule="auto"/>
        <w:rPr>
          <w:color w:val="auto"/>
        </w:rPr>
      </w:pPr>
      <w:r w:rsidRPr="00041AE8">
        <w:rPr>
          <w:color w:val="auto"/>
        </w:rPr>
        <w:t>Wymiary wykopu powinny odpowiadać wymiarom ławy w planie z uwzględnieniem w szerokości dna wykopu ew. konstrukcji szalunku.</w:t>
      </w:r>
    </w:p>
    <w:p w:rsidR="00AB3796" w:rsidRPr="000C1BA9" w:rsidRDefault="00AB3796" w:rsidP="00041AE8">
      <w:pPr>
        <w:pStyle w:val="Nagwek2"/>
        <w:spacing w:line="240" w:lineRule="auto"/>
        <w:rPr>
          <w:color w:val="auto"/>
          <w:sz w:val="20"/>
          <w:szCs w:val="20"/>
        </w:rPr>
      </w:pPr>
      <w:r w:rsidRPr="000C1BA9">
        <w:rPr>
          <w:color w:val="auto"/>
          <w:sz w:val="20"/>
          <w:szCs w:val="20"/>
        </w:rPr>
        <w:t>5.3. Podsypka</w:t>
      </w:r>
    </w:p>
    <w:p w:rsidR="00AB3796" w:rsidRPr="00041AE8" w:rsidRDefault="00AB3796" w:rsidP="00041AE8">
      <w:pPr>
        <w:spacing w:line="240" w:lineRule="auto"/>
        <w:rPr>
          <w:color w:val="auto"/>
        </w:rPr>
      </w:pPr>
      <w:r w:rsidRPr="00041AE8">
        <w:rPr>
          <w:color w:val="auto"/>
        </w:rPr>
        <w:tab/>
        <w:t>Podłoże pod ustawienie obrzeża stanowi podsypka (</w:t>
      </w:r>
      <w:proofErr w:type="spellStart"/>
      <w:r w:rsidRPr="00041AE8">
        <w:rPr>
          <w:color w:val="auto"/>
        </w:rPr>
        <w:t>cemontowo</w:t>
      </w:r>
      <w:proofErr w:type="spellEnd"/>
      <w:r w:rsidRPr="00041AE8">
        <w:rPr>
          <w:color w:val="auto"/>
        </w:rPr>
        <w:t>-piaskowa), o grubości warstwy od 5 cm po zagęszczeniu. Podsypkę wykonuje się przez zasypanie koryta mieszanką i uformowanie podsypki.</w:t>
      </w:r>
    </w:p>
    <w:p w:rsidR="00AB3796" w:rsidRPr="000C1BA9" w:rsidRDefault="00AB3796" w:rsidP="00041AE8">
      <w:pPr>
        <w:pStyle w:val="Nagwek2"/>
        <w:spacing w:line="240" w:lineRule="auto"/>
        <w:rPr>
          <w:color w:val="auto"/>
          <w:sz w:val="20"/>
          <w:szCs w:val="20"/>
        </w:rPr>
      </w:pPr>
      <w:r w:rsidRPr="000C1BA9">
        <w:rPr>
          <w:color w:val="auto"/>
          <w:sz w:val="20"/>
          <w:szCs w:val="20"/>
        </w:rPr>
        <w:t>5.4. Ustawienie betonowych obrzeży chodnikowych</w:t>
      </w:r>
    </w:p>
    <w:p w:rsidR="00AB3796" w:rsidRPr="00041AE8" w:rsidRDefault="00AB3796" w:rsidP="00041AE8">
      <w:pPr>
        <w:spacing w:line="240" w:lineRule="auto"/>
        <w:rPr>
          <w:color w:val="auto"/>
        </w:rPr>
      </w:pPr>
      <w:r w:rsidRPr="00041AE8">
        <w:rPr>
          <w:color w:val="auto"/>
        </w:rPr>
        <w:t>Betonowe obrzeża chodnikowe należy ustawiać na wykonanym podłożu w miejscu i ze światłem (odległością górnej powierzchni obrzeża od ciągu komunikacyjnego) zgodnym z ustaleniami dokumentacji projektowej.</w:t>
      </w:r>
    </w:p>
    <w:p w:rsidR="00AB3796" w:rsidRPr="00041AE8" w:rsidRDefault="00AB3796" w:rsidP="00041AE8">
      <w:pPr>
        <w:spacing w:line="240" w:lineRule="auto"/>
        <w:rPr>
          <w:color w:val="auto"/>
        </w:rPr>
      </w:pPr>
      <w:r w:rsidRPr="00041AE8">
        <w:rPr>
          <w:color w:val="auto"/>
        </w:rPr>
        <w:t>Zewnętrzna ściana obrzeża powinna być obsypana piaskiem, żwirem lub miejscowym gruntem przepuszczalnym, starannie ubitym.</w:t>
      </w:r>
    </w:p>
    <w:p w:rsidR="00AB3796" w:rsidRPr="00041AE8" w:rsidRDefault="00AB3796" w:rsidP="00041AE8">
      <w:pPr>
        <w:spacing w:line="240" w:lineRule="auto"/>
        <w:rPr>
          <w:color w:val="auto"/>
        </w:rPr>
      </w:pPr>
      <w:r w:rsidRPr="00041AE8">
        <w:rPr>
          <w:color w:val="auto"/>
        </w:rPr>
        <w:t>Spoiny nie powinny przekraczać szerokości 1 cm. Należy wypełnić je zaprawą cementowo-piaskową w stosunku 1:2. Spoiny przed zalaniem należy oczyścić i zmyć wodą. Spoiny muszą być wypełnione całkowicie na pełną głębokość.</w:t>
      </w:r>
    </w:p>
    <w:p w:rsidR="00AB3796" w:rsidRPr="000C1BA9" w:rsidRDefault="00AB3796" w:rsidP="00041AE8">
      <w:pPr>
        <w:pStyle w:val="Nagwek2"/>
        <w:spacing w:line="240" w:lineRule="auto"/>
        <w:rPr>
          <w:color w:val="auto"/>
          <w:sz w:val="20"/>
          <w:szCs w:val="20"/>
        </w:rPr>
      </w:pPr>
      <w:r w:rsidRPr="000C1BA9">
        <w:rPr>
          <w:color w:val="auto"/>
          <w:sz w:val="20"/>
          <w:szCs w:val="20"/>
        </w:rPr>
        <w:t>6. kontrola jakości robót</w:t>
      </w:r>
    </w:p>
    <w:p w:rsidR="00AB3796" w:rsidRPr="000C1BA9" w:rsidRDefault="00AB3796" w:rsidP="00041AE8">
      <w:pPr>
        <w:pStyle w:val="Nagwek2"/>
        <w:spacing w:line="240" w:lineRule="auto"/>
        <w:rPr>
          <w:color w:val="auto"/>
          <w:sz w:val="20"/>
          <w:szCs w:val="20"/>
        </w:rPr>
      </w:pPr>
      <w:r w:rsidRPr="000C1BA9">
        <w:rPr>
          <w:color w:val="auto"/>
          <w:sz w:val="20"/>
          <w:szCs w:val="20"/>
        </w:rPr>
        <w:t>6.1. Ogólne zasady kontroli jakości robót</w:t>
      </w:r>
    </w:p>
    <w:p w:rsidR="00AB3796" w:rsidRPr="00041AE8" w:rsidRDefault="00AB3796" w:rsidP="00041AE8">
      <w:pPr>
        <w:spacing w:line="240" w:lineRule="auto"/>
        <w:rPr>
          <w:color w:val="auto"/>
        </w:rPr>
      </w:pPr>
      <w:r w:rsidRPr="00041AE8">
        <w:rPr>
          <w:color w:val="auto"/>
        </w:rPr>
        <w:t>Ogólne zasady kontroli jakości robót podano w SST D-00.00.00 „Wymagania ogólne” pkt 6.</w:t>
      </w:r>
    </w:p>
    <w:p w:rsidR="00AB3796" w:rsidRPr="000C1BA9" w:rsidRDefault="00AB3796" w:rsidP="00041AE8">
      <w:pPr>
        <w:pStyle w:val="Nagwek2"/>
        <w:spacing w:line="240" w:lineRule="auto"/>
        <w:rPr>
          <w:color w:val="auto"/>
          <w:sz w:val="20"/>
          <w:szCs w:val="20"/>
        </w:rPr>
      </w:pPr>
      <w:r w:rsidRPr="000C1BA9">
        <w:rPr>
          <w:color w:val="auto"/>
          <w:sz w:val="20"/>
          <w:szCs w:val="20"/>
        </w:rPr>
        <w:t>6.2. Badania przed przystąpieniem do robót</w:t>
      </w:r>
    </w:p>
    <w:p w:rsidR="00AB3796" w:rsidRPr="00041AE8" w:rsidRDefault="00AB3796" w:rsidP="00041AE8">
      <w:pPr>
        <w:spacing w:line="240" w:lineRule="auto"/>
        <w:rPr>
          <w:color w:val="auto"/>
        </w:rPr>
      </w:pPr>
      <w:r w:rsidRPr="00041AE8">
        <w:rPr>
          <w:color w:val="auto"/>
        </w:rPr>
        <w:t>Przed przystąpieniem do robót Wykonawca powinien wykonać badania materiałów przeznaczonych do ustawienia betonowych obrzeży chodnikowych i przedstawić wyniki tych badań Inżynierowi do akceptacji.</w:t>
      </w:r>
    </w:p>
    <w:p w:rsidR="00AB3796" w:rsidRPr="00041AE8" w:rsidRDefault="00AB3796" w:rsidP="00041AE8">
      <w:pPr>
        <w:spacing w:line="240" w:lineRule="auto"/>
        <w:rPr>
          <w:color w:val="auto"/>
        </w:rPr>
      </w:pPr>
      <w:r w:rsidRPr="00041AE8">
        <w:rPr>
          <w:color w:val="auto"/>
        </w:rPr>
        <w:t>Sprawdzenie wyglądu zewnętrznego należy przeprowadzić na podstawie oględzin elementu przez pomiar i policzenie uszkodzeń występujących na powierzchniach i krawędziach elementu, zgodnie z wymaganiami tablicy 3. Pomiary długości i głębokości uszkodzeń należy wykonać za pomocą przymiaru stalowego lub suwmiarki z dokładnością do 1 mm, zgodnie z ustaleniami PN-B-10021 [4].</w:t>
      </w:r>
    </w:p>
    <w:p w:rsidR="00AB3796" w:rsidRPr="00041AE8" w:rsidRDefault="00AB3796" w:rsidP="00041AE8">
      <w:pPr>
        <w:spacing w:line="240" w:lineRule="auto"/>
        <w:rPr>
          <w:color w:val="auto"/>
        </w:rPr>
      </w:pPr>
      <w:r w:rsidRPr="00041AE8">
        <w:rPr>
          <w:color w:val="auto"/>
        </w:rPr>
        <w:t>Sprawdzenie kształtu i wymiarów elementów należy przeprowadzić z dokładnością do 1 mm przy użyciu suwmiarki oraz przymiaru stalowego lub taśmy, zgodnie z wymaganiami tablicy 1 i 2. Sprawdzenie kątów prostych w narożach elementów wykonuje się przez przyłożenie kątownika do badanego naroża i zmierzenia odchyłek z dokładnością do 1 mm.</w:t>
      </w:r>
    </w:p>
    <w:p w:rsidR="00AB3796" w:rsidRPr="00041AE8" w:rsidRDefault="00AB3796" w:rsidP="00041AE8">
      <w:pPr>
        <w:spacing w:line="240" w:lineRule="auto"/>
        <w:rPr>
          <w:color w:val="auto"/>
        </w:rPr>
      </w:pPr>
      <w:r w:rsidRPr="00041AE8">
        <w:rPr>
          <w:color w:val="auto"/>
        </w:rPr>
        <w:t>Badania pozostałych materiałów powinny obejmować wszystkie właściwości określone w normach podanych dla odpowiednich materiałów wymienionych w pkt 2.</w:t>
      </w:r>
    </w:p>
    <w:p w:rsidR="00AB3796" w:rsidRPr="000C1BA9" w:rsidRDefault="00AB3796" w:rsidP="00041AE8">
      <w:pPr>
        <w:pStyle w:val="Nagwek2"/>
        <w:spacing w:line="240" w:lineRule="auto"/>
        <w:rPr>
          <w:color w:val="auto"/>
          <w:sz w:val="20"/>
          <w:szCs w:val="20"/>
        </w:rPr>
      </w:pPr>
      <w:r w:rsidRPr="000C1BA9">
        <w:rPr>
          <w:color w:val="auto"/>
          <w:sz w:val="20"/>
          <w:szCs w:val="20"/>
        </w:rPr>
        <w:t>6.3. Badania w czasie robót</w:t>
      </w:r>
    </w:p>
    <w:p w:rsidR="00AB3796" w:rsidRPr="00041AE8" w:rsidRDefault="00AB3796" w:rsidP="00041AE8">
      <w:pPr>
        <w:spacing w:line="240" w:lineRule="auto"/>
        <w:rPr>
          <w:color w:val="auto"/>
        </w:rPr>
      </w:pPr>
      <w:r w:rsidRPr="00041AE8">
        <w:rPr>
          <w:color w:val="auto"/>
        </w:rPr>
        <w:tab/>
        <w:t>W czasie robót należy sprawdzać wykonanie:</w:t>
      </w:r>
    </w:p>
    <w:p w:rsidR="00AB3796" w:rsidRPr="00041AE8" w:rsidRDefault="00AB3796" w:rsidP="00041AE8">
      <w:pPr>
        <w:numPr>
          <w:ilvl w:val="0"/>
          <w:numId w:val="4"/>
        </w:numPr>
        <w:overflowPunct w:val="0"/>
        <w:autoSpaceDE w:val="0"/>
        <w:autoSpaceDN w:val="0"/>
        <w:adjustRightInd w:val="0"/>
        <w:spacing w:after="0" w:line="240" w:lineRule="auto"/>
        <w:jc w:val="both"/>
        <w:textAlignment w:val="baseline"/>
        <w:rPr>
          <w:color w:val="auto"/>
        </w:rPr>
      </w:pPr>
      <w:r w:rsidRPr="00041AE8">
        <w:rPr>
          <w:color w:val="auto"/>
        </w:rPr>
        <w:t>koryta pod podsypkę - zgodnie z wymaganiami pkt 5.2,</w:t>
      </w:r>
    </w:p>
    <w:p w:rsidR="00AB3796" w:rsidRPr="00041AE8" w:rsidRDefault="00AB3796" w:rsidP="00041AE8">
      <w:pPr>
        <w:numPr>
          <w:ilvl w:val="0"/>
          <w:numId w:val="4"/>
        </w:numPr>
        <w:overflowPunct w:val="0"/>
        <w:autoSpaceDE w:val="0"/>
        <w:autoSpaceDN w:val="0"/>
        <w:adjustRightInd w:val="0"/>
        <w:spacing w:after="0" w:line="240" w:lineRule="auto"/>
        <w:jc w:val="both"/>
        <w:textAlignment w:val="baseline"/>
        <w:rPr>
          <w:color w:val="auto"/>
        </w:rPr>
      </w:pPr>
      <w:r w:rsidRPr="00041AE8">
        <w:rPr>
          <w:color w:val="auto"/>
        </w:rPr>
        <w:t>ustawienia betonowego obrzeża chodnikowego - zgodnie z wymaganiami pkt 5.4, przy dopuszczalnych odchyleniach:</w:t>
      </w:r>
    </w:p>
    <w:p w:rsidR="00AB3796" w:rsidRPr="00041AE8" w:rsidRDefault="00AB3796" w:rsidP="00041AE8">
      <w:pPr>
        <w:numPr>
          <w:ilvl w:val="0"/>
          <w:numId w:val="1"/>
        </w:numPr>
        <w:overflowPunct w:val="0"/>
        <w:autoSpaceDE w:val="0"/>
        <w:autoSpaceDN w:val="0"/>
        <w:adjustRightInd w:val="0"/>
        <w:spacing w:after="0" w:line="240" w:lineRule="auto"/>
        <w:jc w:val="both"/>
        <w:textAlignment w:val="baseline"/>
        <w:rPr>
          <w:color w:val="auto"/>
        </w:rPr>
      </w:pPr>
      <w:r w:rsidRPr="00041AE8">
        <w:rPr>
          <w:color w:val="auto"/>
        </w:rPr>
        <w:t xml:space="preserve">linii obrzeża w planie, które może wynosić </w:t>
      </w:r>
      <w:r w:rsidRPr="00041AE8">
        <w:rPr>
          <w:color w:val="auto"/>
        </w:rPr>
        <w:sym w:font="Symbol" w:char="F0B1"/>
      </w:r>
      <w:r w:rsidRPr="00041AE8">
        <w:rPr>
          <w:color w:val="auto"/>
        </w:rPr>
        <w:t xml:space="preserve"> 2 cm na każde 50 m długości obrzeża,</w:t>
      </w:r>
    </w:p>
    <w:p w:rsidR="00AB3796" w:rsidRPr="00041AE8" w:rsidRDefault="00AB3796" w:rsidP="00041AE8">
      <w:pPr>
        <w:numPr>
          <w:ilvl w:val="0"/>
          <w:numId w:val="1"/>
        </w:numPr>
        <w:overflowPunct w:val="0"/>
        <w:autoSpaceDE w:val="0"/>
        <w:autoSpaceDN w:val="0"/>
        <w:adjustRightInd w:val="0"/>
        <w:spacing w:after="0" w:line="240" w:lineRule="auto"/>
        <w:jc w:val="both"/>
        <w:textAlignment w:val="baseline"/>
        <w:rPr>
          <w:color w:val="auto"/>
        </w:rPr>
      </w:pPr>
      <w:r w:rsidRPr="00041AE8">
        <w:rPr>
          <w:color w:val="auto"/>
        </w:rPr>
        <w:t xml:space="preserve">niwelety górnej płaszczyzny obrzeża , które może wynosić </w:t>
      </w:r>
      <w:r w:rsidRPr="00041AE8">
        <w:rPr>
          <w:color w:val="auto"/>
        </w:rPr>
        <w:sym w:font="Symbol" w:char="F0B1"/>
      </w:r>
      <w:r w:rsidRPr="00041AE8">
        <w:rPr>
          <w:color w:val="auto"/>
        </w:rPr>
        <w:t>1 cm na każde 50 m długości obrzeża,</w:t>
      </w:r>
    </w:p>
    <w:p w:rsidR="00AB3796" w:rsidRPr="00041AE8" w:rsidRDefault="00AB3796" w:rsidP="00041AE8">
      <w:pPr>
        <w:numPr>
          <w:ilvl w:val="0"/>
          <w:numId w:val="1"/>
        </w:numPr>
        <w:overflowPunct w:val="0"/>
        <w:autoSpaceDE w:val="0"/>
        <w:autoSpaceDN w:val="0"/>
        <w:adjustRightInd w:val="0"/>
        <w:spacing w:after="0" w:line="240" w:lineRule="auto"/>
        <w:jc w:val="both"/>
        <w:textAlignment w:val="baseline"/>
        <w:rPr>
          <w:color w:val="auto"/>
        </w:rPr>
      </w:pPr>
      <w:r w:rsidRPr="00041AE8">
        <w:rPr>
          <w:color w:val="auto"/>
        </w:rPr>
        <w:t>wypełnienia spoin, sprawdzane co 10 metrów, które powinno wykazywać całkowite wypełnienie badanej spoiny na pełną głębokość.</w:t>
      </w:r>
    </w:p>
    <w:p w:rsidR="00AB3796" w:rsidRPr="000C1BA9" w:rsidRDefault="00AB3796" w:rsidP="00041AE8">
      <w:pPr>
        <w:pStyle w:val="Nagwek2"/>
        <w:spacing w:line="240" w:lineRule="auto"/>
        <w:rPr>
          <w:color w:val="auto"/>
          <w:sz w:val="20"/>
          <w:szCs w:val="20"/>
        </w:rPr>
      </w:pPr>
      <w:r w:rsidRPr="000C1BA9">
        <w:rPr>
          <w:color w:val="auto"/>
          <w:sz w:val="20"/>
          <w:szCs w:val="20"/>
        </w:rPr>
        <w:lastRenderedPageBreak/>
        <w:t>7. obmiar robót</w:t>
      </w:r>
    </w:p>
    <w:p w:rsidR="00AB3796" w:rsidRPr="000C1BA9" w:rsidRDefault="00AB3796" w:rsidP="00041AE8">
      <w:pPr>
        <w:pStyle w:val="Nagwek2"/>
        <w:spacing w:line="240" w:lineRule="auto"/>
        <w:rPr>
          <w:color w:val="auto"/>
          <w:sz w:val="20"/>
          <w:szCs w:val="20"/>
        </w:rPr>
      </w:pPr>
      <w:r w:rsidRPr="000C1BA9">
        <w:rPr>
          <w:color w:val="auto"/>
          <w:sz w:val="20"/>
          <w:szCs w:val="20"/>
        </w:rPr>
        <w:t>7.1. Ogólne zasady obmiaru robót</w:t>
      </w:r>
    </w:p>
    <w:p w:rsidR="00AB3796" w:rsidRPr="00041AE8" w:rsidRDefault="00AB3796" w:rsidP="00041AE8">
      <w:pPr>
        <w:spacing w:line="240" w:lineRule="auto"/>
        <w:rPr>
          <w:color w:val="auto"/>
        </w:rPr>
      </w:pPr>
      <w:r w:rsidRPr="00041AE8">
        <w:rPr>
          <w:color w:val="auto"/>
        </w:rPr>
        <w:t>Ogólne zasady obmiaru robót podano w SST D-00.00.00 „Wymagania ogólne” pkt 7.</w:t>
      </w:r>
    </w:p>
    <w:p w:rsidR="00AB3796" w:rsidRPr="000C1BA9" w:rsidRDefault="00AB3796" w:rsidP="00041AE8">
      <w:pPr>
        <w:pStyle w:val="Nagwek2"/>
        <w:spacing w:line="240" w:lineRule="auto"/>
        <w:rPr>
          <w:color w:val="auto"/>
          <w:sz w:val="20"/>
          <w:szCs w:val="20"/>
        </w:rPr>
      </w:pPr>
      <w:r w:rsidRPr="000C1BA9">
        <w:rPr>
          <w:color w:val="auto"/>
          <w:sz w:val="20"/>
          <w:szCs w:val="20"/>
        </w:rPr>
        <w:t>7.2. Jednostka obmiarowa</w:t>
      </w:r>
    </w:p>
    <w:p w:rsidR="00AB3796" w:rsidRPr="00041AE8" w:rsidRDefault="00AB3796" w:rsidP="00041AE8">
      <w:pPr>
        <w:spacing w:line="240" w:lineRule="auto"/>
        <w:rPr>
          <w:color w:val="auto"/>
        </w:rPr>
      </w:pPr>
      <w:r w:rsidRPr="00041AE8">
        <w:rPr>
          <w:color w:val="auto"/>
        </w:rPr>
        <w:t>Jednostką obmiarową jest m (metr) ustawionego betonowego obrzeża chodnikowego.</w:t>
      </w:r>
    </w:p>
    <w:p w:rsidR="00AB3796" w:rsidRPr="000C1BA9" w:rsidRDefault="00AB3796" w:rsidP="00041AE8">
      <w:pPr>
        <w:pStyle w:val="Nagwek2"/>
        <w:spacing w:line="240" w:lineRule="auto"/>
        <w:rPr>
          <w:color w:val="auto"/>
          <w:sz w:val="20"/>
          <w:szCs w:val="20"/>
        </w:rPr>
      </w:pPr>
      <w:r w:rsidRPr="000C1BA9">
        <w:rPr>
          <w:color w:val="auto"/>
          <w:sz w:val="20"/>
          <w:szCs w:val="20"/>
        </w:rPr>
        <w:t>8. ODBIÓR ROBÓT</w:t>
      </w:r>
    </w:p>
    <w:p w:rsidR="00AB3796" w:rsidRPr="000C1BA9" w:rsidRDefault="00AB3796" w:rsidP="00041AE8">
      <w:pPr>
        <w:pStyle w:val="Nagwek2"/>
        <w:spacing w:line="240" w:lineRule="auto"/>
        <w:rPr>
          <w:color w:val="auto"/>
          <w:sz w:val="20"/>
          <w:szCs w:val="20"/>
        </w:rPr>
      </w:pPr>
      <w:r w:rsidRPr="000C1BA9">
        <w:rPr>
          <w:color w:val="auto"/>
          <w:sz w:val="20"/>
          <w:szCs w:val="20"/>
        </w:rPr>
        <w:t>8.1. Ogólne zasady odbioru robót</w:t>
      </w:r>
    </w:p>
    <w:p w:rsidR="00AB3796" w:rsidRPr="00041AE8" w:rsidRDefault="00AB3796" w:rsidP="00041AE8">
      <w:pPr>
        <w:spacing w:line="240" w:lineRule="auto"/>
        <w:rPr>
          <w:color w:val="auto"/>
        </w:rPr>
      </w:pPr>
      <w:r w:rsidRPr="00041AE8">
        <w:rPr>
          <w:color w:val="auto"/>
        </w:rPr>
        <w:t>Ogólne zasady odbioru robót podano w SST D-00.00.00 „Wymagania ogólne” pkt 8.</w:t>
      </w:r>
    </w:p>
    <w:p w:rsidR="00AB3796" w:rsidRPr="00041AE8" w:rsidRDefault="00AB3796" w:rsidP="00041AE8">
      <w:pPr>
        <w:spacing w:line="240" w:lineRule="auto"/>
        <w:rPr>
          <w:color w:val="auto"/>
        </w:rPr>
      </w:pPr>
      <w:r w:rsidRPr="00041AE8">
        <w:rPr>
          <w:color w:val="auto"/>
        </w:rPr>
        <w:t>Roboty uznaje się za wykonane zgodnie z dokumentacją projektową, ST i wymaganiami Inżyniera, jeżeli wszystkie pomiary i badania z zachowaniem tolerancji wg pkt 6 dały wyniki pozytywne.</w:t>
      </w:r>
    </w:p>
    <w:p w:rsidR="00AB3796" w:rsidRPr="000C1BA9" w:rsidRDefault="00AB3796" w:rsidP="00041AE8">
      <w:pPr>
        <w:pStyle w:val="Nagwek2"/>
        <w:spacing w:line="240" w:lineRule="auto"/>
        <w:rPr>
          <w:color w:val="auto"/>
          <w:sz w:val="20"/>
          <w:szCs w:val="20"/>
        </w:rPr>
      </w:pPr>
      <w:r w:rsidRPr="000C1BA9">
        <w:rPr>
          <w:color w:val="auto"/>
          <w:sz w:val="20"/>
          <w:szCs w:val="20"/>
        </w:rPr>
        <w:t>8.2. Odbiór robót zanikających i ulegających zakryciu</w:t>
      </w:r>
    </w:p>
    <w:p w:rsidR="00AB3796" w:rsidRPr="00041AE8" w:rsidRDefault="00AB3796" w:rsidP="00041AE8">
      <w:pPr>
        <w:spacing w:line="240" w:lineRule="auto"/>
        <w:rPr>
          <w:color w:val="auto"/>
        </w:rPr>
      </w:pPr>
      <w:r w:rsidRPr="00041AE8">
        <w:rPr>
          <w:color w:val="auto"/>
        </w:rPr>
        <w:tab/>
        <w:t>Odbiorowi robót zanikających i ulegających zakryciu podlegają:</w:t>
      </w:r>
    </w:p>
    <w:p w:rsidR="00AB3796" w:rsidRPr="00041AE8" w:rsidRDefault="00AB3796" w:rsidP="00041AE8">
      <w:pPr>
        <w:numPr>
          <w:ilvl w:val="0"/>
          <w:numId w:val="1"/>
        </w:numPr>
        <w:overflowPunct w:val="0"/>
        <w:autoSpaceDE w:val="0"/>
        <w:autoSpaceDN w:val="0"/>
        <w:adjustRightInd w:val="0"/>
        <w:spacing w:after="0" w:line="240" w:lineRule="auto"/>
        <w:jc w:val="both"/>
        <w:textAlignment w:val="baseline"/>
        <w:rPr>
          <w:color w:val="auto"/>
        </w:rPr>
      </w:pPr>
      <w:r w:rsidRPr="00041AE8">
        <w:rPr>
          <w:color w:val="auto"/>
        </w:rPr>
        <w:t>wykonane koryto,</w:t>
      </w:r>
    </w:p>
    <w:p w:rsidR="00AB3796" w:rsidRPr="00041AE8" w:rsidRDefault="00AB3796" w:rsidP="00041AE8">
      <w:pPr>
        <w:numPr>
          <w:ilvl w:val="0"/>
          <w:numId w:val="1"/>
        </w:numPr>
        <w:overflowPunct w:val="0"/>
        <w:autoSpaceDE w:val="0"/>
        <w:autoSpaceDN w:val="0"/>
        <w:adjustRightInd w:val="0"/>
        <w:spacing w:after="0" w:line="240" w:lineRule="auto"/>
        <w:jc w:val="both"/>
        <w:textAlignment w:val="baseline"/>
        <w:rPr>
          <w:color w:val="auto"/>
        </w:rPr>
      </w:pPr>
      <w:r w:rsidRPr="00041AE8">
        <w:rPr>
          <w:color w:val="auto"/>
        </w:rPr>
        <w:t>wykonana podsypka.</w:t>
      </w:r>
    </w:p>
    <w:p w:rsidR="00AB3796" w:rsidRPr="000C1BA9" w:rsidRDefault="00AB3796" w:rsidP="00041AE8">
      <w:pPr>
        <w:pStyle w:val="Nagwek2"/>
        <w:spacing w:line="240" w:lineRule="auto"/>
        <w:rPr>
          <w:color w:val="auto"/>
          <w:sz w:val="20"/>
          <w:szCs w:val="20"/>
        </w:rPr>
      </w:pPr>
      <w:r w:rsidRPr="000C1BA9">
        <w:rPr>
          <w:color w:val="auto"/>
          <w:sz w:val="20"/>
          <w:szCs w:val="20"/>
        </w:rPr>
        <w:t>9. PODSTAWA PŁATNOŚCI</w:t>
      </w:r>
    </w:p>
    <w:p w:rsidR="00AB3796" w:rsidRPr="000C1BA9" w:rsidRDefault="00AB3796" w:rsidP="00041AE8">
      <w:pPr>
        <w:pStyle w:val="Nagwek2"/>
        <w:spacing w:line="240" w:lineRule="auto"/>
        <w:rPr>
          <w:color w:val="auto"/>
          <w:sz w:val="20"/>
          <w:szCs w:val="20"/>
        </w:rPr>
      </w:pPr>
      <w:r w:rsidRPr="000C1BA9">
        <w:rPr>
          <w:color w:val="auto"/>
          <w:sz w:val="20"/>
          <w:szCs w:val="20"/>
        </w:rPr>
        <w:t>9.1. Ogólne ustalenia dotyczące podstawy płatności</w:t>
      </w:r>
    </w:p>
    <w:p w:rsidR="00AB3796" w:rsidRPr="00041AE8" w:rsidRDefault="00AB3796" w:rsidP="00041AE8">
      <w:pPr>
        <w:spacing w:line="240" w:lineRule="auto"/>
        <w:rPr>
          <w:color w:val="auto"/>
        </w:rPr>
      </w:pPr>
      <w:r w:rsidRPr="00041AE8">
        <w:rPr>
          <w:color w:val="auto"/>
        </w:rPr>
        <w:t>Ogólne ustalenia dotyczące podstawy płatności podano w SST D-00.00.00 „Wymagania ogólne” pkt 9.</w:t>
      </w:r>
    </w:p>
    <w:p w:rsidR="00AB3796" w:rsidRPr="000C1BA9" w:rsidRDefault="00AB3796" w:rsidP="00041AE8">
      <w:pPr>
        <w:pStyle w:val="Nagwek2"/>
        <w:spacing w:line="240" w:lineRule="auto"/>
        <w:rPr>
          <w:color w:val="auto"/>
          <w:sz w:val="20"/>
          <w:szCs w:val="20"/>
        </w:rPr>
      </w:pPr>
      <w:r w:rsidRPr="000C1BA9">
        <w:rPr>
          <w:color w:val="auto"/>
          <w:sz w:val="20"/>
          <w:szCs w:val="20"/>
        </w:rPr>
        <w:t>9.2. Cena jednostki obmiarowej</w:t>
      </w:r>
    </w:p>
    <w:p w:rsidR="00AB3796" w:rsidRPr="00041AE8" w:rsidRDefault="00AB3796" w:rsidP="00041AE8">
      <w:pPr>
        <w:spacing w:line="240" w:lineRule="auto"/>
        <w:rPr>
          <w:color w:val="auto"/>
        </w:rPr>
      </w:pPr>
      <w:r w:rsidRPr="00041AE8">
        <w:rPr>
          <w:color w:val="auto"/>
        </w:rPr>
        <w:tab/>
        <w:t>Cena wykonania 1 m betonowego obrzeża chodnikowego obejmuje:</w:t>
      </w:r>
    </w:p>
    <w:p w:rsidR="00AB3796" w:rsidRPr="00041AE8" w:rsidRDefault="00AB3796" w:rsidP="00041AE8">
      <w:pPr>
        <w:numPr>
          <w:ilvl w:val="0"/>
          <w:numId w:val="1"/>
        </w:numPr>
        <w:overflowPunct w:val="0"/>
        <w:autoSpaceDE w:val="0"/>
        <w:autoSpaceDN w:val="0"/>
        <w:adjustRightInd w:val="0"/>
        <w:spacing w:after="0" w:line="240" w:lineRule="auto"/>
        <w:jc w:val="both"/>
        <w:textAlignment w:val="baseline"/>
        <w:rPr>
          <w:color w:val="auto"/>
        </w:rPr>
      </w:pPr>
      <w:r w:rsidRPr="00041AE8">
        <w:rPr>
          <w:color w:val="auto"/>
        </w:rPr>
        <w:t>prace pomiarowe i roboty przygotowawcze,</w:t>
      </w:r>
    </w:p>
    <w:p w:rsidR="00AB3796" w:rsidRPr="00041AE8" w:rsidRDefault="00AB3796" w:rsidP="00041AE8">
      <w:pPr>
        <w:numPr>
          <w:ilvl w:val="0"/>
          <w:numId w:val="1"/>
        </w:numPr>
        <w:overflowPunct w:val="0"/>
        <w:autoSpaceDE w:val="0"/>
        <w:autoSpaceDN w:val="0"/>
        <w:adjustRightInd w:val="0"/>
        <w:spacing w:after="0" w:line="240" w:lineRule="auto"/>
        <w:jc w:val="both"/>
        <w:textAlignment w:val="baseline"/>
        <w:rPr>
          <w:color w:val="auto"/>
        </w:rPr>
      </w:pPr>
      <w:r w:rsidRPr="00041AE8">
        <w:rPr>
          <w:color w:val="auto"/>
        </w:rPr>
        <w:t>dostarczenie materiałów,</w:t>
      </w:r>
    </w:p>
    <w:p w:rsidR="00AB3796" w:rsidRPr="00041AE8" w:rsidRDefault="00AB3796" w:rsidP="00041AE8">
      <w:pPr>
        <w:numPr>
          <w:ilvl w:val="0"/>
          <w:numId w:val="1"/>
        </w:numPr>
        <w:overflowPunct w:val="0"/>
        <w:autoSpaceDE w:val="0"/>
        <w:autoSpaceDN w:val="0"/>
        <w:adjustRightInd w:val="0"/>
        <w:spacing w:after="0" w:line="240" w:lineRule="auto"/>
        <w:jc w:val="both"/>
        <w:textAlignment w:val="baseline"/>
        <w:rPr>
          <w:color w:val="auto"/>
        </w:rPr>
      </w:pPr>
      <w:r w:rsidRPr="00041AE8">
        <w:rPr>
          <w:color w:val="auto"/>
        </w:rPr>
        <w:t>wykonanie koryta,</w:t>
      </w:r>
    </w:p>
    <w:p w:rsidR="00AB3796" w:rsidRPr="00041AE8" w:rsidRDefault="00AB3796" w:rsidP="00041AE8">
      <w:pPr>
        <w:numPr>
          <w:ilvl w:val="0"/>
          <w:numId w:val="1"/>
        </w:numPr>
        <w:overflowPunct w:val="0"/>
        <w:autoSpaceDE w:val="0"/>
        <w:autoSpaceDN w:val="0"/>
        <w:adjustRightInd w:val="0"/>
        <w:spacing w:after="0" w:line="240" w:lineRule="auto"/>
        <w:jc w:val="both"/>
        <w:textAlignment w:val="baseline"/>
        <w:rPr>
          <w:color w:val="auto"/>
        </w:rPr>
      </w:pPr>
      <w:r w:rsidRPr="00041AE8">
        <w:rPr>
          <w:color w:val="auto"/>
        </w:rPr>
        <w:t>rozścielenie i ubicie podsypki,</w:t>
      </w:r>
    </w:p>
    <w:p w:rsidR="00AB3796" w:rsidRPr="00041AE8" w:rsidRDefault="00AB3796" w:rsidP="00041AE8">
      <w:pPr>
        <w:numPr>
          <w:ilvl w:val="0"/>
          <w:numId w:val="1"/>
        </w:numPr>
        <w:overflowPunct w:val="0"/>
        <w:autoSpaceDE w:val="0"/>
        <w:autoSpaceDN w:val="0"/>
        <w:adjustRightInd w:val="0"/>
        <w:spacing w:after="0" w:line="240" w:lineRule="auto"/>
        <w:jc w:val="both"/>
        <w:textAlignment w:val="baseline"/>
        <w:rPr>
          <w:color w:val="auto"/>
        </w:rPr>
      </w:pPr>
      <w:r w:rsidRPr="00041AE8">
        <w:rPr>
          <w:color w:val="auto"/>
        </w:rPr>
        <w:t>ustawienie obrzeża,</w:t>
      </w:r>
    </w:p>
    <w:p w:rsidR="00AB3796" w:rsidRPr="00041AE8" w:rsidRDefault="00AB3796" w:rsidP="00041AE8">
      <w:pPr>
        <w:numPr>
          <w:ilvl w:val="0"/>
          <w:numId w:val="1"/>
        </w:numPr>
        <w:overflowPunct w:val="0"/>
        <w:autoSpaceDE w:val="0"/>
        <w:autoSpaceDN w:val="0"/>
        <w:adjustRightInd w:val="0"/>
        <w:spacing w:after="0" w:line="240" w:lineRule="auto"/>
        <w:jc w:val="both"/>
        <w:textAlignment w:val="baseline"/>
        <w:rPr>
          <w:color w:val="auto"/>
        </w:rPr>
      </w:pPr>
      <w:r w:rsidRPr="00041AE8">
        <w:rPr>
          <w:color w:val="auto"/>
        </w:rPr>
        <w:t>wypełnienie spoin,</w:t>
      </w:r>
    </w:p>
    <w:p w:rsidR="00AB3796" w:rsidRPr="00041AE8" w:rsidRDefault="00AB3796" w:rsidP="00041AE8">
      <w:pPr>
        <w:numPr>
          <w:ilvl w:val="0"/>
          <w:numId w:val="1"/>
        </w:numPr>
        <w:overflowPunct w:val="0"/>
        <w:autoSpaceDE w:val="0"/>
        <w:autoSpaceDN w:val="0"/>
        <w:adjustRightInd w:val="0"/>
        <w:spacing w:after="0" w:line="240" w:lineRule="auto"/>
        <w:jc w:val="both"/>
        <w:textAlignment w:val="baseline"/>
        <w:rPr>
          <w:color w:val="auto"/>
        </w:rPr>
      </w:pPr>
      <w:r w:rsidRPr="00041AE8">
        <w:rPr>
          <w:color w:val="auto"/>
        </w:rPr>
        <w:t>obsypanie zewnętrznej ściany obrzeża,</w:t>
      </w:r>
    </w:p>
    <w:p w:rsidR="00AB3796" w:rsidRPr="00041AE8" w:rsidRDefault="00AB3796" w:rsidP="00041AE8">
      <w:pPr>
        <w:numPr>
          <w:ilvl w:val="0"/>
          <w:numId w:val="1"/>
        </w:numPr>
        <w:overflowPunct w:val="0"/>
        <w:autoSpaceDE w:val="0"/>
        <w:autoSpaceDN w:val="0"/>
        <w:adjustRightInd w:val="0"/>
        <w:spacing w:after="0" w:line="240" w:lineRule="auto"/>
        <w:jc w:val="both"/>
        <w:textAlignment w:val="baseline"/>
        <w:rPr>
          <w:color w:val="auto"/>
        </w:rPr>
      </w:pPr>
      <w:r w:rsidRPr="00041AE8">
        <w:rPr>
          <w:color w:val="auto"/>
        </w:rPr>
        <w:t>wykonanie badań i pomiarów wymaganych w specyfikacji technicznej.</w:t>
      </w:r>
    </w:p>
    <w:p w:rsidR="00AB3796" w:rsidRPr="000C1BA9" w:rsidRDefault="00AB3796" w:rsidP="00041AE8">
      <w:pPr>
        <w:pStyle w:val="Nagwek2"/>
        <w:spacing w:line="240" w:lineRule="auto"/>
        <w:rPr>
          <w:color w:val="auto"/>
          <w:sz w:val="20"/>
          <w:szCs w:val="20"/>
        </w:rPr>
      </w:pPr>
      <w:r w:rsidRPr="000C1BA9">
        <w:rPr>
          <w:color w:val="auto"/>
          <w:sz w:val="20"/>
          <w:szCs w:val="20"/>
        </w:rPr>
        <w:t>10. przepisy związane</w:t>
      </w:r>
    </w:p>
    <w:p w:rsidR="00AB3796" w:rsidRPr="000C1BA9" w:rsidRDefault="00AB3796" w:rsidP="00041AE8">
      <w:pPr>
        <w:pStyle w:val="Nagwek2"/>
        <w:spacing w:line="240" w:lineRule="auto"/>
        <w:rPr>
          <w:color w:val="auto"/>
          <w:sz w:val="20"/>
          <w:szCs w:val="20"/>
        </w:rPr>
      </w:pPr>
      <w:r w:rsidRPr="000C1BA9">
        <w:rPr>
          <w:color w:val="auto"/>
          <w:sz w:val="20"/>
          <w:szCs w:val="20"/>
        </w:rPr>
        <w:t>Normy</w:t>
      </w:r>
    </w:p>
    <w:tbl>
      <w:tblPr>
        <w:tblW w:w="0" w:type="auto"/>
        <w:tblLayout w:type="fixed"/>
        <w:tblCellMar>
          <w:left w:w="70" w:type="dxa"/>
          <w:right w:w="70" w:type="dxa"/>
        </w:tblCellMar>
        <w:tblLook w:val="0000" w:firstRow="0" w:lastRow="0" w:firstColumn="0" w:lastColumn="0" w:noHBand="0" w:noVBand="0"/>
      </w:tblPr>
      <w:tblGrid>
        <w:gridCol w:w="637"/>
        <w:gridCol w:w="1701"/>
        <w:gridCol w:w="5171"/>
      </w:tblGrid>
      <w:tr w:rsidR="00AB3796" w:rsidRPr="00041AE8" w:rsidTr="00C35996">
        <w:tc>
          <w:tcPr>
            <w:tcW w:w="637" w:type="dxa"/>
          </w:tcPr>
          <w:p w:rsidR="00AB3796" w:rsidRPr="00041AE8" w:rsidRDefault="00AB3796" w:rsidP="00041AE8">
            <w:pPr>
              <w:spacing w:line="240" w:lineRule="auto"/>
              <w:jc w:val="center"/>
              <w:rPr>
                <w:color w:val="auto"/>
              </w:rPr>
            </w:pPr>
            <w:r w:rsidRPr="00041AE8">
              <w:rPr>
                <w:color w:val="auto"/>
              </w:rPr>
              <w:t>1.</w:t>
            </w:r>
          </w:p>
        </w:tc>
        <w:tc>
          <w:tcPr>
            <w:tcW w:w="1701" w:type="dxa"/>
          </w:tcPr>
          <w:p w:rsidR="00AB3796" w:rsidRPr="00041AE8" w:rsidRDefault="00AB3796" w:rsidP="00041AE8">
            <w:pPr>
              <w:spacing w:line="240" w:lineRule="auto"/>
              <w:rPr>
                <w:color w:val="auto"/>
              </w:rPr>
            </w:pPr>
            <w:r w:rsidRPr="00041AE8">
              <w:rPr>
                <w:color w:val="auto"/>
              </w:rPr>
              <w:t>PN-B-06050</w:t>
            </w:r>
          </w:p>
        </w:tc>
        <w:tc>
          <w:tcPr>
            <w:tcW w:w="5171" w:type="dxa"/>
          </w:tcPr>
          <w:p w:rsidR="00AB3796" w:rsidRPr="00041AE8" w:rsidRDefault="00AB3796" w:rsidP="00041AE8">
            <w:pPr>
              <w:spacing w:line="240" w:lineRule="auto"/>
              <w:rPr>
                <w:color w:val="auto"/>
              </w:rPr>
            </w:pPr>
            <w:r w:rsidRPr="00041AE8">
              <w:rPr>
                <w:color w:val="auto"/>
              </w:rPr>
              <w:t>Roboty ziemne budowlane</w:t>
            </w:r>
          </w:p>
        </w:tc>
      </w:tr>
      <w:tr w:rsidR="00AB3796" w:rsidRPr="00041AE8" w:rsidTr="00C35996">
        <w:tc>
          <w:tcPr>
            <w:tcW w:w="637" w:type="dxa"/>
          </w:tcPr>
          <w:p w:rsidR="00AB3796" w:rsidRPr="00041AE8" w:rsidRDefault="00AB3796" w:rsidP="00041AE8">
            <w:pPr>
              <w:spacing w:line="240" w:lineRule="auto"/>
              <w:jc w:val="center"/>
              <w:rPr>
                <w:color w:val="auto"/>
              </w:rPr>
            </w:pPr>
            <w:r w:rsidRPr="00041AE8">
              <w:rPr>
                <w:color w:val="auto"/>
              </w:rPr>
              <w:t>2.</w:t>
            </w:r>
          </w:p>
        </w:tc>
        <w:tc>
          <w:tcPr>
            <w:tcW w:w="1701" w:type="dxa"/>
          </w:tcPr>
          <w:p w:rsidR="00AB3796" w:rsidRPr="00041AE8" w:rsidRDefault="00AB3796" w:rsidP="00041AE8">
            <w:pPr>
              <w:spacing w:line="240" w:lineRule="auto"/>
              <w:rPr>
                <w:color w:val="auto"/>
              </w:rPr>
            </w:pPr>
            <w:r w:rsidRPr="00041AE8">
              <w:rPr>
                <w:color w:val="auto"/>
              </w:rPr>
              <w:t>PN-B-06250</w:t>
            </w:r>
          </w:p>
        </w:tc>
        <w:tc>
          <w:tcPr>
            <w:tcW w:w="5171" w:type="dxa"/>
          </w:tcPr>
          <w:p w:rsidR="00AB3796" w:rsidRPr="00041AE8" w:rsidRDefault="00AB3796" w:rsidP="00041AE8">
            <w:pPr>
              <w:spacing w:line="240" w:lineRule="auto"/>
              <w:rPr>
                <w:color w:val="auto"/>
              </w:rPr>
            </w:pPr>
            <w:r w:rsidRPr="00041AE8">
              <w:rPr>
                <w:color w:val="auto"/>
              </w:rPr>
              <w:t>Beton zwykły</w:t>
            </w:r>
          </w:p>
        </w:tc>
      </w:tr>
      <w:tr w:rsidR="00AB3796" w:rsidRPr="00041AE8" w:rsidTr="00C35996">
        <w:tc>
          <w:tcPr>
            <w:tcW w:w="637" w:type="dxa"/>
          </w:tcPr>
          <w:p w:rsidR="00AB3796" w:rsidRPr="00041AE8" w:rsidRDefault="00AB3796" w:rsidP="00041AE8">
            <w:pPr>
              <w:spacing w:line="240" w:lineRule="auto"/>
              <w:jc w:val="center"/>
              <w:rPr>
                <w:color w:val="auto"/>
              </w:rPr>
            </w:pPr>
            <w:r w:rsidRPr="00041AE8">
              <w:rPr>
                <w:color w:val="auto"/>
              </w:rPr>
              <w:t>3.</w:t>
            </w:r>
          </w:p>
        </w:tc>
        <w:tc>
          <w:tcPr>
            <w:tcW w:w="1701" w:type="dxa"/>
          </w:tcPr>
          <w:p w:rsidR="00AB3796" w:rsidRPr="00041AE8" w:rsidRDefault="00AB3796" w:rsidP="00041AE8">
            <w:pPr>
              <w:spacing w:line="240" w:lineRule="auto"/>
              <w:rPr>
                <w:color w:val="auto"/>
              </w:rPr>
            </w:pPr>
            <w:r w:rsidRPr="00041AE8">
              <w:rPr>
                <w:color w:val="auto"/>
              </w:rPr>
              <w:t>PN-B-06711</w:t>
            </w:r>
          </w:p>
        </w:tc>
        <w:tc>
          <w:tcPr>
            <w:tcW w:w="5171" w:type="dxa"/>
          </w:tcPr>
          <w:p w:rsidR="00AB3796" w:rsidRPr="00041AE8" w:rsidRDefault="00AB3796" w:rsidP="00041AE8">
            <w:pPr>
              <w:spacing w:line="240" w:lineRule="auto"/>
              <w:rPr>
                <w:color w:val="auto"/>
              </w:rPr>
            </w:pPr>
            <w:r w:rsidRPr="00041AE8">
              <w:rPr>
                <w:color w:val="auto"/>
              </w:rPr>
              <w:t>Kruszywo mineralne. Piasek do betonów i zapraw</w:t>
            </w:r>
          </w:p>
        </w:tc>
      </w:tr>
      <w:tr w:rsidR="00AB3796" w:rsidRPr="00041AE8" w:rsidTr="00C35996">
        <w:tc>
          <w:tcPr>
            <w:tcW w:w="637" w:type="dxa"/>
          </w:tcPr>
          <w:p w:rsidR="00AB3796" w:rsidRPr="00041AE8" w:rsidRDefault="00AB3796" w:rsidP="00041AE8">
            <w:pPr>
              <w:spacing w:line="240" w:lineRule="auto"/>
              <w:jc w:val="center"/>
              <w:rPr>
                <w:color w:val="auto"/>
              </w:rPr>
            </w:pPr>
            <w:r w:rsidRPr="00041AE8">
              <w:rPr>
                <w:color w:val="auto"/>
              </w:rPr>
              <w:t>4.</w:t>
            </w:r>
          </w:p>
        </w:tc>
        <w:tc>
          <w:tcPr>
            <w:tcW w:w="1701" w:type="dxa"/>
          </w:tcPr>
          <w:p w:rsidR="00AB3796" w:rsidRPr="00041AE8" w:rsidRDefault="00AB3796" w:rsidP="00041AE8">
            <w:pPr>
              <w:spacing w:line="240" w:lineRule="auto"/>
              <w:rPr>
                <w:color w:val="auto"/>
              </w:rPr>
            </w:pPr>
            <w:r w:rsidRPr="00041AE8">
              <w:rPr>
                <w:color w:val="auto"/>
              </w:rPr>
              <w:t>PN-B-10021</w:t>
            </w:r>
          </w:p>
        </w:tc>
        <w:tc>
          <w:tcPr>
            <w:tcW w:w="5171" w:type="dxa"/>
          </w:tcPr>
          <w:p w:rsidR="00AB3796" w:rsidRPr="00041AE8" w:rsidRDefault="00AB3796" w:rsidP="00041AE8">
            <w:pPr>
              <w:spacing w:line="240" w:lineRule="auto"/>
              <w:rPr>
                <w:color w:val="auto"/>
              </w:rPr>
            </w:pPr>
            <w:r w:rsidRPr="00041AE8">
              <w:rPr>
                <w:color w:val="auto"/>
              </w:rPr>
              <w:t>Prefabrykaty budowlane z betonu. Metody pomiaru cech geometrycznych</w:t>
            </w:r>
          </w:p>
        </w:tc>
      </w:tr>
      <w:tr w:rsidR="00AB3796" w:rsidRPr="00041AE8" w:rsidTr="00C35996">
        <w:tc>
          <w:tcPr>
            <w:tcW w:w="637" w:type="dxa"/>
          </w:tcPr>
          <w:p w:rsidR="00AB3796" w:rsidRPr="00041AE8" w:rsidRDefault="00AB3796" w:rsidP="00041AE8">
            <w:pPr>
              <w:spacing w:line="240" w:lineRule="auto"/>
              <w:jc w:val="center"/>
              <w:rPr>
                <w:color w:val="auto"/>
              </w:rPr>
            </w:pPr>
            <w:r w:rsidRPr="00041AE8">
              <w:rPr>
                <w:color w:val="auto"/>
              </w:rPr>
              <w:t>5.</w:t>
            </w:r>
          </w:p>
        </w:tc>
        <w:tc>
          <w:tcPr>
            <w:tcW w:w="1701" w:type="dxa"/>
          </w:tcPr>
          <w:p w:rsidR="00AB3796" w:rsidRPr="00041AE8" w:rsidRDefault="00AB3796" w:rsidP="00041AE8">
            <w:pPr>
              <w:spacing w:line="240" w:lineRule="auto"/>
              <w:rPr>
                <w:color w:val="auto"/>
              </w:rPr>
            </w:pPr>
            <w:r w:rsidRPr="00041AE8">
              <w:rPr>
                <w:color w:val="auto"/>
              </w:rPr>
              <w:t>PN-B-11111</w:t>
            </w:r>
          </w:p>
        </w:tc>
        <w:tc>
          <w:tcPr>
            <w:tcW w:w="5171" w:type="dxa"/>
          </w:tcPr>
          <w:p w:rsidR="00AB3796" w:rsidRPr="00041AE8" w:rsidRDefault="00AB3796" w:rsidP="00041AE8">
            <w:pPr>
              <w:spacing w:line="240" w:lineRule="auto"/>
              <w:rPr>
                <w:color w:val="auto"/>
              </w:rPr>
            </w:pPr>
            <w:r w:rsidRPr="00041AE8">
              <w:rPr>
                <w:color w:val="auto"/>
              </w:rPr>
              <w:t>Kruszywo mineralne. Kruszywa naturalne do nawierzchni drogowych. Żwir i mieszanka</w:t>
            </w:r>
          </w:p>
        </w:tc>
      </w:tr>
      <w:tr w:rsidR="00AB3796" w:rsidRPr="00041AE8" w:rsidTr="00C35996">
        <w:tc>
          <w:tcPr>
            <w:tcW w:w="637" w:type="dxa"/>
          </w:tcPr>
          <w:p w:rsidR="00AB3796" w:rsidRPr="00041AE8" w:rsidRDefault="00AB3796" w:rsidP="00041AE8">
            <w:pPr>
              <w:spacing w:line="240" w:lineRule="auto"/>
              <w:jc w:val="center"/>
              <w:rPr>
                <w:color w:val="auto"/>
              </w:rPr>
            </w:pPr>
            <w:r w:rsidRPr="00041AE8">
              <w:rPr>
                <w:color w:val="auto"/>
              </w:rPr>
              <w:t>6.</w:t>
            </w:r>
          </w:p>
        </w:tc>
        <w:tc>
          <w:tcPr>
            <w:tcW w:w="1701" w:type="dxa"/>
          </w:tcPr>
          <w:p w:rsidR="00AB3796" w:rsidRPr="00041AE8" w:rsidRDefault="00AB3796" w:rsidP="00041AE8">
            <w:pPr>
              <w:spacing w:line="240" w:lineRule="auto"/>
              <w:rPr>
                <w:color w:val="auto"/>
              </w:rPr>
            </w:pPr>
            <w:r w:rsidRPr="00041AE8">
              <w:rPr>
                <w:color w:val="auto"/>
              </w:rPr>
              <w:t>PN-B-11113</w:t>
            </w:r>
          </w:p>
        </w:tc>
        <w:tc>
          <w:tcPr>
            <w:tcW w:w="5171" w:type="dxa"/>
          </w:tcPr>
          <w:p w:rsidR="00AB3796" w:rsidRPr="00041AE8" w:rsidRDefault="00AB3796" w:rsidP="00041AE8">
            <w:pPr>
              <w:spacing w:line="240" w:lineRule="auto"/>
              <w:rPr>
                <w:color w:val="auto"/>
              </w:rPr>
            </w:pPr>
            <w:r w:rsidRPr="00041AE8">
              <w:rPr>
                <w:color w:val="auto"/>
              </w:rPr>
              <w:t>Kruszywo mineralne. Kruszywa naturalne do nawierzchni drogowych. Piasek</w:t>
            </w:r>
          </w:p>
        </w:tc>
      </w:tr>
      <w:tr w:rsidR="00AB3796" w:rsidRPr="00041AE8" w:rsidTr="00C35996">
        <w:tc>
          <w:tcPr>
            <w:tcW w:w="637" w:type="dxa"/>
          </w:tcPr>
          <w:p w:rsidR="00AB3796" w:rsidRPr="00041AE8" w:rsidRDefault="00AB3796" w:rsidP="00041AE8">
            <w:pPr>
              <w:spacing w:line="240" w:lineRule="auto"/>
              <w:jc w:val="center"/>
              <w:rPr>
                <w:color w:val="auto"/>
              </w:rPr>
            </w:pPr>
            <w:r w:rsidRPr="00041AE8">
              <w:rPr>
                <w:color w:val="auto"/>
              </w:rPr>
              <w:t>7.</w:t>
            </w:r>
          </w:p>
        </w:tc>
        <w:tc>
          <w:tcPr>
            <w:tcW w:w="1701" w:type="dxa"/>
          </w:tcPr>
          <w:p w:rsidR="00AB3796" w:rsidRPr="00041AE8" w:rsidRDefault="00AB3796" w:rsidP="00041AE8">
            <w:pPr>
              <w:spacing w:line="240" w:lineRule="auto"/>
              <w:rPr>
                <w:color w:val="auto"/>
              </w:rPr>
            </w:pPr>
            <w:r w:rsidRPr="00041AE8">
              <w:rPr>
                <w:color w:val="auto"/>
              </w:rPr>
              <w:t>PN-B-19701</w:t>
            </w:r>
          </w:p>
        </w:tc>
        <w:tc>
          <w:tcPr>
            <w:tcW w:w="5171" w:type="dxa"/>
          </w:tcPr>
          <w:p w:rsidR="00AB3796" w:rsidRPr="00041AE8" w:rsidRDefault="00AB3796" w:rsidP="00041AE8">
            <w:pPr>
              <w:spacing w:line="240" w:lineRule="auto"/>
              <w:rPr>
                <w:color w:val="auto"/>
              </w:rPr>
            </w:pPr>
            <w:r w:rsidRPr="00041AE8">
              <w:rPr>
                <w:color w:val="auto"/>
              </w:rPr>
              <w:t>Cement. Cement powszechnego użytku. Skład, wymagania i ocena zgodności</w:t>
            </w:r>
          </w:p>
        </w:tc>
      </w:tr>
      <w:tr w:rsidR="00AB3796" w:rsidRPr="00041AE8" w:rsidTr="00C35996">
        <w:tc>
          <w:tcPr>
            <w:tcW w:w="637" w:type="dxa"/>
          </w:tcPr>
          <w:p w:rsidR="00AB3796" w:rsidRPr="00041AE8" w:rsidRDefault="00AB3796" w:rsidP="00041AE8">
            <w:pPr>
              <w:spacing w:line="240" w:lineRule="auto"/>
              <w:jc w:val="center"/>
              <w:rPr>
                <w:color w:val="auto"/>
              </w:rPr>
            </w:pPr>
            <w:r w:rsidRPr="00041AE8">
              <w:rPr>
                <w:color w:val="auto"/>
              </w:rPr>
              <w:t>8.</w:t>
            </w:r>
          </w:p>
        </w:tc>
        <w:tc>
          <w:tcPr>
            <w:tcW w:w="1701" w:type="dxa"/>
          </w:tcPr>
          <w:p w:rsidR="00AB3796" w:rsidRPr="00041AE8" w:rsidRDefault="00AB3796" w:rsidP="00041AE8">
            <w:pPr>
              <w:spacing w:line="240" w:lineRule="auto"/>
              <w:rPr>
                <w:color w:val="auto"/>
              </w:rPr>
            </w:pPr>
            <w:r w:rsidRPr="00041AE8">
              <w:rPr>
                <w:color w:val="auto"/>
              </w:rPr>
              <w:t>BN-80/6775-03/01</w:t>
            </w:r>
          </w:p>
        </w:tc>
        <w:tc>
          <w:tcPr>
            <w:tcW w:w="5171" w:type="dxa"/>
          </w:tcPr>
          <w:p w:rsidR="00AB3796" w:rsidRPr="00041AE8" w:rsidRDefault="00AB3796" w:rsidP="00041AE8">
            <w:pPr>
              <w:spacing w:line="240" w:lineRule="auto"/>
              <w:rPr>
                <w:color w:val="auto"/>
              </w:rPr>
            </w:pPr>
            <w:r w:rsidRPr="00041AE8">
              <w:rPr>
                <w:color w:val="auto"/>
              </w:rPr>
              <w:t>Prefabrykaty budowlane z betonu. Elementy nawierzchni dróg, ulic, parkingów i torowisk tramwajowych. Wspólne wymagania i badania</w:t>
            </w:r>
          </w:p>
        </w:tc>
      </w:tr>
      <w:tr w:rsidR="00AB3796" w:rsidRPr="00041AE8" w:rsidTr="00C35996">
        <w:tc>
          <w:tcPr>
            <w:tcW w:w="637" w:type="dxa"/>
          </w:tcPr>
          <w:p w:rsidR="00AB3796" w:rsidRPr="00041AE8" w:rsidRDefault="00AB3796" w:rsidP="00041AE8">
            <w:pPr>
              <w:spacing w:line="240" w:lineRule="auto"/>
              <w:jc w:val="center"/>
              <w:rPr>
                <w:color w:val="auto"/>
              </w:rPr>
            </w:pPr>
            <w:r w:rsidRPr="00041AE8">
              <w:rPr>
                <w:color w:val="auto"/>
              </w:rPr>
              <w:t>9.</w:t>
            </w:r>
          </w:p>
        </w:tc>
        <w:tc>
          <w:tcPr>
            <w:tcW w:w="1701" w:type="dxa"/>
          </w:tcPr>
          <w:p w:rsidR="00AB3796" w:rsidRPr="00041AE8" w:rsidRDefault="00AB3796" w:rsidP="00041AE8">
            <w:pPr>
              <w:spacing w:line="240" w:lineRule="auto"/>
              <w:rPr>
                <w:color w:val="auto"/>
              </w:rPr>
            </w:pPr>
            <w:r w:rsidRPr="00041AE8">
              <w:rPr>
                <w:color w:val="auto"/>
              </w:rPr>
              <w:t>BN-80/6775-03/04</w:t>
            </w:r>
          </w:p>
        </w:tc>
        <w:tc>
          <w:tcPr>
            <w:tcW w:w="5171" w:type="dxa"/>
          </w:tcPr>
          <w:p w:rsidR="00AB3796" w:rsidRPr="00041AE8" w:rsidRDefault="00AB3796" w:rsidP="00041AE8">
            <w:pPr>
              <w:spacing w:line="240" w:lineRule="auto"/>
              <w:rPr>
                <w:color w:val="auto"/>
              </w:rPr>
            </w:pPr>
            <w:r w:rsidRPr="00041AE8">
              <w:rPr>
                <w:color w:val="auto"/>
              </w:rPr>
              <w:t>Prefabrykaty budowlane z betonu. Elementy nawierzchni dróg, ulic, parkingów i torowisk tramwajowych. Krawężniki i obrzeża.</w:t>
            </w:r>
          </w:p>
        </w:tc>
      </w:tr>
    </w:tbl>
    <w:p w:rsidR="00041AE8" w:rsidRPr="00041AE8" w:rsidRDefault="00041AE8" w:rsidP="00041AE8">
      <w:pPr>
        <w:pStyle w:val="Nagwek1"/>
        <w:rPr>
          <w:rFonts w:ascii="Trebuchet MS" w:hAnsi="Trebuchet MS"/>
          <w:u w:val="single"/>
        </w:rPr>
      </w:pPr>
      <w:bookmarkStart w:id="99" w:name="_Toc509008352"/>
      <w:bookmarkStart w:id="100" w:name="_Toc16773117"/>
      <w:r w:rsidRPr="00041AE8">
        <w:rPr>
          <w:rFonts w:ascii="Trebuchet MS" w:hAnsi="Trebuchet MS"/>
          <w:u w:val="single"/>
        </w:rPr>
        <w:lastRenderedPageBreak/>
        <w:t>D-04.02.01  WARSTWA  ODSĄCZAJĄCA</w:t>
      </w:r>
      <w:bookmarkEnd w:id="99"/>
      <w:bookmarkEnd w:id="100"/>
    </w:p>
    <w:p w:rsidR="00041AE8" w:rsidRPr="000C1BA9" w:rsidRDefault="00041AE8" w:rsidP="00041AE8">
      <w:pPr>
        <w:pStyle w:val="Nagwek2"/>
        <w:spacing w:line="240" w:lineRule="auto"/>
        <w:rPr>
          <w:color w:val="auto"/>
          <w:sz w:val="20"/>
          <w:szCs w:val="20"/>
        </w:rPr>
      </w:pPr>
      <w:bookmarkStart w:id="101" w:name="_Toc406913872"/>
      <w:bookmarkStart w:id="102" w:name="_Toc406914117"/>
      <w:bookmarkStart w:id="103" w:name="_Toc406914771"/>
      <w:bookmarkStart w:id="104" w:name="_Toc406914874"/>
      <w:bookmarkStart w:id="105" w:name="_Toc406915349"/>
      <w:bookmarkStart w:id="106" w:name="_Toc406984042"/>
      <w:bookmarkStart w:id="107" w:name="_Toc406984189"/>
      <w:bookmarkStart w:id="108" w:name="_Toc406984380"/>
      <w:bookmarkStart w:id="109" w:name="_Toc407069588"/>
      <w:bookmarkStart w:id="110" w:name="_Toc407081553"/>
      <w:bookmarkStart w:id="111" w:name="_Toc407081696"/>
      <w:bookmarkStart w:id="112" w:name="_Toc407083352"/>
      <w:bookmarkStart w:id="113" w:name="_Toc407084186"/>
      <w:bookmarkStart w:id="114" w:name="_Toc407085305"/>
      <w:bookmarkStart w:id="115" w:name="_Toc407085448"/>
      <w:bookmarkStart w:id="116" w:name="_Toc407085591"/>
      <w:bookmarkStart w:id="117" w:name="_Toc407086039"/>
      <w:r w:rsidRPr="000C1BA9">
        <w:rPr>
          <w:color w:val="auto"/>
          <w:sz w:val="20"/>
          <w:szCs w:val="20"/>
        </w:rPr>
        <w:t>1.1. Przedmiot ST</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rsidR="00984CBB" w:rsidRDefault="00041AE8" w:rsidP="00041AE8">
      <w:pPr>
        <w:spacing w:line="240" w:lineRule="auto"/>
        <w:rPr>
          <w:b/>
          <w:bCs/>
          <w:color w:val="auto"/>
        </w:rPr>
      </w:pPr>
      <w:r w:rsidRPr="00041AE8">
        <w:rPr>
          <w:color w:val="auto"/>
        </w:rPr>
        <w:tab/>
        <w:t xml:space="preserve">Przedmiotem niniejszej specyfikacji technicznej (ST) są wymagania dotyczące wykonania i odbioru robót związanych z wykonaniem warstw odsączających i odcinających </w:t>
      </w:r>
      <w:bookmarkStart w:id="118" w:name="_Toc406913873"/>
      <w:bookmarkStart w:id="119" w:name="_Toc406914118"/>
      <w:bookmarkStart w:id="120" w:name="_Toc406914772"/>
      <w:bookmarkStart w:id="121" w:name="_Toc406914875"/>
      <w:bookmarkStart w:id="122" w:name="_Toc406915350"/>
      <w:bookmarkStart w:id="123" w:name="_Toc406984043"/>
      <w:bookmarkStart w:id="124" w:name="_Toc406984190"/>
      <w:bookmarkStart w:id="125" w:name="_Toc406984381"/>
      <w:bookmarkStart w:id="126" w:name="_Toc407069589"/>
      <w:bookmarkStart w:id="127" w:name="_Toc407081554"/>
      <w:bookmarkStart w:id="128" w:name="_Toc407081697"/>
      <w:bookmarkStart w:id="129" w:name="_Toc407083353"/>
      <w:bookmarkStart w:id="130" w:name="_Toc407084187"/>
      <w:bookmarkStart w:id="131" w:name="_Toc407085306"/>
      <w:bookmarkStart w:id="132" w:name="_Toc407085449"/>
      <w:bookmarkStart w:id="133" w:name="_Toc407085592"/>
      <w:bookmarkStart w:id="134" w:name="_Toc407086040"/>
      <w:r w:rsidRPr="00041AE8">
        <w:rPr>
          <w:color w:val="auto"/>
        </w:rPr>
        <w:t xml:space="preserve">w związku z </w:t>
      </w:r>
      <w:r w:rsidR="00984CBB" w:rsidRPr="00984CBB">
        <w:rPr>
          <w:b/>
          <w:bCs/>
          <w:color w:val="auto"/>
        </w:rPr>
        <w:t>BUDOW</w:t>
      </w:r>
      <w:r w:rsidR="00984CBB" w:rsidRPr="00984CBB">
        <w:rPr>
          <w:rFonts w:hint="eastAsia"/>
          <w:b/>
          <w:bCs/>
          <w:color w:val="auto"/>
        </w:rPr>
        <w:t>Ą</w:t>
      </w:r>
      <w:r w:rsidR="00984CBB" w:rsidRPr="00984CBB">
        <w:rPr>
          <w:b/>
          <w:bCs/>
          <w:color w:val="auto"/>
        </w:rPr>
        <w:t xml:space="preserve"> BOISKA DO GRY W KOSZYK</w:t>
      </w:r>
      <w:r w:rsidR="00984CBB" w:rsidRPr="00984CBB">
        <w:rPr>
          <w:rFonts w:hint="eastAsia"/>
          <w:b/>
          <w:bCs/>
          <w:color w:val="auto"/>
        </w:rPr>
        <w:t>Ó</w:t>
      </w:r>
      <w:r w:rsidR="00984CBB" w:rsidRPr="00984CBB">
        <w:rPr>
          <w:b/>
          <w:bCs/>
          <w:color w:val="auto"/>
        </w:rPr>
        <w:t>WK</w:t>
      </w:r>
      <w:r w:rsidR="00984CBB" w:rsidRPr="00984CBB">
        <w:rPr>
          <w:rFonts w:hint="eastAsia"/>
          <w:b/>
          <w:bCs/>
          <w:color w:val="auto"/>
        </w:rPr>
        <w:t>Ę</w:t>
      </w:r>
      <w:r w:rsidR="00984CBB" w:rsidRPr="00984CBB">
        <w:rPr>
          <w:b/>
          <w:bCs/>
          <w:color w:val="auto"/>
        </w:rPr>
        <w:t xml:space="preserve"> WRAZ Z NIEZB</w:t>
      </w:r>
      <w:r w:rsidR="00984CBB" w:rsidRPr="00984CBB">
        <w:rPr>
          <w:rFonts w:hint="eastAsia"/>
          <w:b/>
          <w:bCs/>
          <w:color w:val="auto"/>
        </w:rPr>
        <w:t>Ę</w:t>
      </w:r>
      <w:r w:rsidR="00984CBB" w:rsidRPr="00984CBB">
        <w:rPr>
          <w:b/>
          <w:bCs/>
          <w:color w:val="auto"/>
        </w:rPr>
        <w:t>DNYMI URZ</w:t>
      </w:r>
      <w:r w:rsidR="00984CBB" w:rsidRPr="00984CBB">
        <w:rPr>
          <w:rFonts w:hint="eastAsia"/>
          <w:b/>
          <w:bCs/>
          <w:color w:val="auto"/>
        </w:rPr>
        <w:t>Ą</w:t>
      </w:r>
      <w:r w:rsidR="00984CBB" w:rsidRPr="00984CBB">
        <w:rPr>
          <w:b/>
          <w:bCs/>
          <w:color w:val="auto"/>
        </w:rPr>
        <w:t xml:space="preserve">DZENIAMI BUDOWLANYMI ul. Kopernika  dz. geod. nr 513/33  </w:t>
      </w:r>
      <w:proofErr w:type="spellStart"/>
      <w:r w:rsidR="00984CBB" w:rsidRPr="00984CBB">
        <w:rPr>
          <w:b/>
          <w:bCs/>
          <w:color w:val="auto"/>
        </w:rPr>
        <w:t>obr</w:t>
      </w:r>
      <w:proofErr w:type="spellEnd"/>
      <w:r w:rsidR="00984CBB" w:rsidRPr="00984CBB">
        <w:rPr>
          <w:b/>
          <w:bCs/>
          <w:color w:val="auto"/>
        </w:rPr>
        <w:t>. 13w Szczecinku.</w:t>
      </w:r>
    </w:p>
    <w:p w:rsidR="00041AE8" w:rsidRPr="00041AE8" w:rsidRDefault="00041AE8" w:rsidP="00041AE8">
      <w:pPr>
        <w:spacing w:line="240" w:lineRule="auto"/>
        <w:rPr>
          <w:b/>
          <w:color w:val="auto"/>
        </w:rPr>
      </w:pPr>
      <w:r w:rsidRPr="00041AE8">
        <w:rPr>
          <w:b/>
          <w:color w:val="auto"/>
        </w:rPr>
        <w:t>1.2. Zakres stosowania ST</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rsidR="00041AE8" w:rsidRPr="00041AE8" w:rsidRDefault="00041AE8" w:rsidP="00041AE8">
      <w:pPr>
        <w:spacing w:line="240" w:lineRule="auto"/>
        <w:rPr>
          <w:color w:val="auto"/>
        </w:rPr>
      </w:pPr>
      <w:r w:rsidRPr="00041AE8">
        <w:rPr>
          <w:color w:val="auto"/>
        </w:rPr>
        <w:tab/>
        <w:t>Specyfikacja techniczna (ST) stanowi dokument przetargowy i kontraktowy przy zlecaniu i realizacji robót wymienionych w pkt. 1.1.</w:t>
      </w:r>
    </w:p>
    <w:p w:rsidR="00041AE8" w:rsidRPr="000C1BA9" w:rsidRDefault="00041AE8" w:rsidP="00041AE8">
      <w:pPr>
        <w:pStyle w:val="Nagwek2"/>
        <w:spacing w:line="240" w:lineRule="auto"/>
        <w:rPr>
          <w:color w:val="auto"/>
          <w:sz w:val="20"/>
          <w:szCs w:val="20"/>
        </w:rPr>
      </w:pPr>
      <w:bookmarkStart w:id="135" w:name="_Toc406913874"/>
      <w:bookmarkStart w:id="136" w:name="_Toc406914119"/>
      <w:bookmarkStart w:id="137" w:name="_Toc406914773"/>
      <w:bookmarkStart w:id="138" w:name="_Toc406914876"/>
      <w:bookmarkStart w:id="139" w:name="_Toc406915351"/>
      <w:bookmarkStart w:id="140" w:name="_Toc406984044"/>
      <w:bookmarkStart w:id="141" w:name="_Toc406984191"/>
      <w:bookmarkStart w:id="142" w:name="_Toc406984382"/>
      <w:bookmarkStart w:id="143" w:name="_Toc407069590"/>
      <w:bookmarkStart w:id="144" w:name="_Toc407081555"/>
      <w:bookmarkStart w:id="145" w:name="_Toc407081698"/>
      <w:bookmarkStart w:id="146" w:name="_Toc407083354"/>
      <w:bookmarkStart w:id="147" w:name="_Toc407084188"/>
      <w:bookmarkStart w:id="148" w:name="_Toc407085307"/>
      <w:bookmarkStart w:id="149" w:name="_Toc407085450"/>
      <w:bookmarkStart w:id="150" w:name="_Toc407085593"/>
      <w:bookmarkStart w:id="151" w:name="_Toc407086041"/>
      <w:r w:rsidRPr="000C1BA9">
        <w:rPr>
          <w:color w:val="auto"/>
          <w:sz w:val="20"/>
          <w:szCs w:val="20"/>
        </w:rPr>
        <w:t>1.3. Zakres robót objętych ST</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rsidR="00041AE8" w:rsidRPr="00041AE8" w:rsidRDefault="00041AE8" w:rsidP="00041AE8">
      <w:pPr>
        <w:spacing w:line="240" w:lineRule="auto"/>
        <w:rPr>
          <w:color w:val="auto"/>
        </w:rPr>
      </w:pPr>
      <w:r w:rsidRPr="00041AE8">
        <w:rPr>
          <w:color w:val="auto"/>
        </w:rPr>
        <w:tab/>
        <w:t>Ustalenia zawarte w niniejszej specyfikacji dotyczą zasad prowadzenia robót związanych z wykonaniem warstwy odsączającej / odcinającej z kruszywa naturalnego o grubości: 10 cm.</w:t>
      </w:r>
    </w:p>
    <w:p w:rsidR="00041AE8" w:rsidRPr="000C1BA9" w:rsidRDefault="00041AE8" w:rsidP="00041AE8">
      <w:pPr>
        <w:pStyle w:val="Nagwek2"/>
        <w:spacing w:line="240" w:lineRule="auto"/>
        <w:rPr>
          <w:color w:val="auto"/>
          <w:sz w:val="20"/>
          <w:szCs w:val="20"/>
        </w:rPr>
      </w:pPr>
      <w:bookmarkStart w:id="152" w:name="_Toc406913875"/>
      <w:bookmarkStart w:id="153" w:name="_Toc406914120"/>
      <w:bookmarkStart w:id="154" w:name="_Toc406914774"/>
      <w:bookmarkStart w:id="155" w:name="_Toc406914877"/>
      <w:bookmarkStart w:id="156" w:name="_Toc406915352"/>
      <w:bookmarkStart w:id="157" w:name="_Toc406984045"/>
      <w:bookmarkStart w:id="158" w:name="_Toc406984192"/>
      <w:bookmarkStart w:id="159" w:name="_Toc406984383"/>
      <w:bookmarkStart w:id="160" w:name="_Toc407069591"/>
      <w:bookmarkStart w:id="161" w:name="_Toc407081556"/>
      <w:bookmarkStart w:id="162" w:name="_Toc407081699"/>
      <w:bookmarkStart w:id="163" w:name="_Toc407083355"/>
      <w:bookmarkStart w:id="164" w:name="_Toc407084189"/>
      <w:bookmarkStart w:id="165" w:name="_Toc407085308"/>
      <w:bookmarkStart w:id="166" w:name="_Toc407085451"/>
      <w:bookmarkStart w:id="167" w:name="_Toc407085594"/>
      <w:bookmarkStart w:id="168" w:name="_Toc407086042"/>
      <w:r w:rsidRPr="000C1BA9">
        <w:rPr>
          <w:color w:val="auto"/>
          <w:sz w:val="20"/>
          <w:szCs w:val="20"/>
        </w:rPr>
        <w:t>1.4. Określenia podstawowe</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rsidR="00041AE8" w:rsidRPr="00041AE8" w:rsidRDefault="00041AE8" w:rsidP="00041AE8">
      <w:pPr>
        <w:spacing w:line="240" w:lineRule="auto"/>
        <w:rPr>
          <w:color w:val="auto"/>
        </w:rPr>
      </w:pPr>
      <w:r w:rsidRPr="00041AE8">
        <w:rPr>
          <w:color w:val="auto"/>
        </w:rPr>
        <w:tab/>
        <w:t>Określenia podstawowe są zgodne z obowiązującymi, odpowiednimi polskimi normami i z określeniami podanymi w SST D-00.00.00 „Wymagania ogólne” pkt 1.4.</w:t>
      </w:r>
    </w:p>
    <w:p w:rsidR="00041AE8" w:rsidRPr="000C1BA9" w:rsidRDefault="00041AE8" w:rsidP="00041AE8">
      <w:pPr>
        <w:pStyle w:val="Nagwek2"/>
        <w:spacing w:line="240" w:lineRule="auto"/>
        <w:rPr>
          <w:color w:val="auto"/>
          <w:sz w:val="20"/>
          <w:szCs w:val="20"/>
        </w:rPr>
      </w:pPr>
      <w:bookmarkStart w:id="169" w:name="_Toc406913876"/>
      <w:bookmarkStart w:id="170" w:name="_Toc406914121"/>
      <w:bookmarkStart w:id="171" w:name="_Toc406914775"/>
      <w:bookmarkStart w:id="172" w:name="_Toc406914878"/>
      <w:bookmarkStart w:id="173" w:name="_Toc406915353"/>
      <w:bookmarkStart w:id="174" w:name="_Toc406984046"/>
      <w:bookmarkStart w:id="175" w:name="_Toc406984193"/>
      <w:bookmarkStart w:id="176" w:name="_Toc406984384"/>
      <w:bookmarkStart w:id="177" w:name="_Toc407069592"/>
      <w:bookmarkStart w:id="178" w:name="_Toc407081557"/>
      <w:bookmarkStart w:id="179" w:name="_Toc407081700"/>
      <w:bookmarkStart w:id="180" w:name="_Toc407083356"/>
      <w:bookmarkStart w:id="181" w:name="_Toc407084190"/>
      <w:bookmarkStart w:id="182" w:name="_Toc407085309"/>
      <w:bookmarkStart w:id="183" w:name="_Toc407085452"/>
      <w:bookmarkStart w:id="184" w:name="_Toc407085595"/>
      <w:bookmarkStart w:id="185" w:name="_Toc407086043"/>
      <w:r w:rsidRPr="000C1BA9">
        <w:rPr>
          <w:color w:val="auto"/>
          <w:sz w:val="20"/>
          <w:szCs w:val="20"/>
        </w:rPr>
        <w:t>1.5. Ogólne wymagania dotyczące robót</w:t>
      </w:r>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rsidR="00041AE8" w:rsidRPr="00041AE8" w:rsidRDefault="00041AE8" w:rsidP="00041AE8">
      <w:pPr>
        <w:spacing w:line="240" w:lineRule="auto"/>
        <w:rPr>
          <w:color w:val="auto"/>
        </w:rPr>
      </w:pPr>
      <w:r w:rsidRPr="00041AE8">
        <w:rPr>
          <w:color w:val="auto"/>
        </w:rPr>
        <w:tab/>
        <w:t>Ogólne wymagania dotyczące robót podano w SST D-00.00.00 „Wymagania ogólne” pkt 1.5.</w:t>
      </w:r>
    </w:p>
    <w:p w:rsidR="00041AE8" w:rsidRPr="000C1BA9" w:rsidRDefault="00041AE8" w:rsidP="00041AE8">
      <w:pPr>
        <w:pStyle w:val="Nagwek2"/>
        <w:spacing w:line="240" w:lineRule="auto"/>
        <w:rPr>
          <w:color w:val="auto"/>
          <w:sz w:val="20"/>
          <w:szCs w:val="20"/>
        </w:rPr>
      </w:pPr>
      <w:bookmarkStart w:id="186" w:name="_Toc406913877"/>
      <w:bookmarkStart w:id="187" w:name="_Toc406914122"/>
      <w:bookmarkStart w:id="188" w:name="_Toc406914776"/>
      <w:bookmarkStart w:id="189" w:name="_Toc406914879"/>
      <w:bookmarkStart w:id="190" w:name="_Toc406915354"/>
      <w:bookmarkStart w:id="191" w:name="_Toc406984047"/>
      <w:bookmarkStart w:id="192" w:name="_Toc406984194"/>
      <w:bookmarkStart w:id="193" w:name="_Toc406984385"/>
      <w:bookmarkStart w:id="194" w:name="_Toc407069593"/>
      <w:bookmarkStart w:id="195" w:name="_Toc407081558"/>
      <w:bookmarkStart w:id="196" w:name="_Toc407081701"/>
      <w:bookmarkStart w:id="197" w:name="_Toc407083357"/>
      <w:bookmarkStart w:id="198" w:name="_Toc407084191"/>
      <w:bookmarkStart w:id="199" w:name="_Toc407085310"/>
      <w:bookmarkStart w:id="200" w:name="_Toc407085453"/>
      <w:bookmarkStart w:id="201" w:name="_Toc407085596"/>
      <w:bookmarkStart w:id="202" w:name="_Toc407086044"/>
      <w:bookmarkStart w:id="203" w:name="_Toc211214077"/>
      <w:bookmarkStart w:id="204" w:name="_Toc211214651"/>
      <w:bookmarkStart w:id="205" w:name="_Toc211220107"/>
      <w:bookmarkStart w:id="206" w:name="_Toc211235854"/>
      <w:bookmarkStart w:id="207" w:name="_Toc211236614"/>
      <w:bookmarkStart w:id="208" w:name="_Toc211239508"/>
      <w:bookmarkStart w:id="209" w:name="_Toc211239880"/>
      <w:r w:rsidRPr="000C1BA9">
        <w:rPr>
          <w:color w:val="auto"/>
          <w:sz w:val="20"/>
          <w:szCs w:val="20"/>
        </w:rPr>
        <w:t>2. materiały</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041AE8" w:rsidRPr="000C1BA9" w:rsidRDefault="00041AE8" w:rsidP="00041AE8">
      <w:pPr>
        <w:pStyle w:val="Nagwek2"/>
        <w:spacing w:line="240" w:lineRule="auto"/>
        <w:rPr>
          <w:color w:val="auto"/>
          <w:sz w:val="20"/>
          <w:szCs w:val="20"/>
        </w:rPr>
      </w:pPr>
      <w:bookmarkStart w:id="210" w:name="_Toc406913878"/>
      <w:bookmarkStart w:id="211" w:name="_Toc406914123"/>
      <w:bookmarkStart w:id="212" w:name="_Toc406914777"/>
      <w:bookmarkStart w:id="213" w:name="_Toc406914880"/>
      <w:bookmarkStart w:id="214" w:name="_Toc406915355"/>
      <w:bookmarkStart w:id="215" w:name="_Toc406984048"/>
      <w:bookmarkStart w:id="216" w:name="_Toc406984195"/>
      <w:bookmarkStart w:id="217" w:name="_Toc406984386"/>
      <w:bookmarkStart w:id="218" w:name="_Toc407069594"/>
      <w:bookmarkStart w:id="219" w:name="_Toc407081559"/>
      <w:bookmarkStart w:id="220" w:name="_Toc407081702"/>
      <w:bookmarkStart w:id="221" w:name="_Toc407083358"/>
      <w:bookmarkStart w:id="222" w:name="_Toc407084192"/>
      <w:bookmarkStart w:id="223" w:name="_Toc407085311"/>
      <w:bookmarkStart w:id="224" w:name="_Toc407085454"/>
      <w:bookmarkStart w:id="225" w:name="_Toc407085597"/>
      <w:bookmarkStart w:id="226" w:name="_Toc407086045"/>
      <w:r w:rsidRPr="000C1BA9">
        <w:rPr>
          <w:color w:val="auto"/>
          <w:sz w:val="20"/>
          <w:szCs w:val="20"/>
        </w:rPr>
        <w:t>2.1. Ogólne wymagania dotyczące materiałów</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041AE8" w:rsidRPr="00041AE8" w:rsidRDefault="00041AE8" w:rsidP="00041AE8">
      <w:pPr>
        <w:spacing w:line="240" w:lineRule="auto"/>
        <w:rPr>
          <w:color w:val="auto"/>
        </w:rPr>
      </w:pPr>
      <w:r w:rsidRPr="00041AE8">
        <w:rPr>
          <w:color w:val="auto"/>
        </w:rPr>
        <w:tab/>
        <w:t>Ogólne wymagania dotyczące materiałów, ich pozyskiwania i składowania, podano w SST D-00.00.00 „Wymagania ogólne” pkt 2.</w:t>
      </w:r>
    </w:p>
    <w:p w:rsidR="00041AE8" w:rsidRPr="000C1BA9" w:rsidRDefault="00041AE8" w:rsidP="00041AE8">
      <w:pPr>
        <w:pStyle w:val="Nagwek2"/>
        <w:spacing w:line="240" w:lineRule="auto"/>
        <w:rPr>
          <w:color w:val="auto"/>
          <w:sz w:val="20"/>
          <w:szCs w:val="20"/>
        </w:rPr>
      </w:pPr>
      <w:bookmarkStart w:id="227" w:name="_Toc406913879"/>
      <w:bookmarkStart w:id="228" w:name="_Toc406914124"/>
      <w:bookmarkStart w:id="229" w:name="_Toc406914778"/>
      <w:bookmarkStart w:id="230" w:name="_Toc406914881"/>
      <w:bookmarkStart w:id="231" w:name="_Toc406915356"/>
      <w:bookmarkStart w:id="232" w:name="_Toc406984049"/>
      <w:bookmarkStart w:id="233" w:name="_Toc406984196"/>
      <w:bookmarkStart w:id="234" w:name="_Toc406984387"/>
      <w:bookmarkStart w:id="235" w:name="_Toc407069595"/>
      <w:bookmarkStart w:id="236" w:name="_Toc407081560"/>
      <w:bookmarkStart w:id="237" w:name="_Toc407081703"/>
      <w:bookmarkStart w:id="238" w:name="_Toc407083359"/>
      <w:bookmarkStart w:id="239" w:name="_Toc407084193"/>
      <w:bookmarkStart w:id="240" w:name="_Toc407085312"/>
      <w:bookmarkStart w:id="241" w:name="_Toc407085455"/>
      <w:bookmarkStart w:id="242" w:name="_Toc407085598"/>
      <w:bookmarkStart w:id="243" w:name="_Toc407086046"/>
      <w:r w:rsidRPr="000C1BA9">
        <w:rPr>
          <w:color w:val="auto"/>
          <w:sz w:val="20"/>
          <w:szCs w:val="20"/>
        </w:rPr>
        <w:t>2.2. Rodzaje materiałów</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rsidR="00041AE8" w:rsidRPr="00041AE8" w:rsidRDefault="00041AE8" w:rsidP="00041AE8">
      <w:pPr>
        <w:spacing w:line="240" w:lineRule="auto"/>
        <w:rPr>
          <w:color w:val="auto"/>
        </w:rPr>
      </w:pPr>
      <w:r w:rsidRPr="00041AE8">
        <w:rPr>
          <w:color w:val="auto"/>
        </w:rPr>
        <w:tab/>
        <w:t>Materiałem stosowanym przy wykonywaniu warstwy jest:</w:t>
      </w:r>
    </w:p>
    <w:p w:rsidR="00041AE8" w:rsidRPr="00041AE8" w:rsidRDefault="00041AE8" w:rsidP="00041AE8">
      <w:pPr>
        <w:numPr>
          <w:ilvl w:val="0"/>
          <w:numId w:val="1"/>
        </w:numPr>
        <w:overflowPunct w:val="0"/>
        <w:autoSpaceDE w:val="0"/>
        <w:autoSpaceDN w:val="0"/>
        <w:adjustRightInd w:val="0"/>
        <w:spacing w:after="0" w:line="240" w:lineRule="auto"/>
        <w:jc w:val="both"/>
        <w:textAlignment w:val="baseline"/>
        <w:rPr>
          <w:color w:val="auto"/>
        </w:rPr>
      </w:pPr>
      <w:r w:rsidRPr="00041AE8">
        <w:rPr>
          <w:color w:val="auto"/>
        </w:rPr>
        <w:t>kruszywo naturalne.</w:t>
      </w:r>
    </w:p>
    <w:p w:rsidR="00041AE8" w:rsidRPr="000C1BA9" w:rsidRDefault="00041AE8" w:rsidP="00041AE8">
      <w:pPr>
        <w:pStyle w:val="Nagwek2"/>
        <w:spacing w:line="240" w:lineRule="auto"/>
        <w:rPr>
          <w:color w:val="auto"/>
          <w:sz w:val="20"/>
          <w:szCs w:val="20"/>
        </w:rPr>
      </w:pPr>
      <w:bookmarkStart w:id="244" w:name="_Toc406913880"/>
      <w:bookmarkStart w:id="245" w:name="_Toc406914125"/>
      <w:bookmarkStart w:id="246" w:name="_Toc406914779"/>
      <w:bookmarkStart w:id="247" w:name="_Toc406914882"/>
      <w:bookmarkStart w:id="248" w:name="_Toc406915357"/>
      <w:bookmarkStart w:id="249" w:name="_Toc406984050"/>
      <w:bookmarkStart w:id="250" w:name="_Toc406984197"/>
      <w:bookmarkStart w:id="251" w:name="_Toc406984388"/>
      <w:bookmarkStart w:id="252" w:name="_Toc407069596"/>
      <w:bookmarkStart w:id="253" w:name="_Toc407081561"/>
      <w:bookmarkStart w:id="254" w:name="_Toc407081704"/>
      <w:bookmarkStart w:id="255" w:name="_Toc407083360"/>
      <w:bookmarkStart w:id="256" w:name="_Toc407084194"/>
      <w:bookmarkStart w:id="257" w:name="_Toc407085313"/>
      <w:bookmarkStart w:id="258" w:name="_Toc407085456"/>
      <w:bookmarkStart w:id="259" w:name="_Toc407085599"/>
      <w:bookmarkStart w:id="260" w:name="_Toc407086047"/>
      <w:r w:rsidRPr="000C1BA9">
        <w:rPr>
          <w:color w:val="auto"/>
          <w:sz w:val="20"/>
          <w:szCs w:val="20"/>
        </w:rPr>
        <w:t>2.3. Wymagania dla kruszywa</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rsidR="00041AE8" w:rsidRPr="00041AE8" w:rsidRDefault="00041AE8" w:rsidP="00041AE8">
      <w:pPr>
        <w:spacing w:line="240" w:lineRule="auto"/>
        <w:rPr>
          <w:color w:val="auto"/>
        </w:rPr>
      </w:pPr>
      <w:r w:rsidRPr="00041AE8">
        <w:rPr>
          <w:color w:val="auto"/>
        </w:rPr>
        <w:tab/>
        <w:t>Kruszywa do wykonania warstwy wyrównującej powinny spełniać następujące warunki:</w:t>
      </w:r>
    </w:p>
    <w:p w:rsidR="00041AE8" w:rsidRPr="00041AE8" w:rsidRDefault="00041AE8" w:rsidP="00041AE8">
      <w:pPr>
        <w:spacing w:line="240" w:lineRule="auto"/>
        <w:rPr>
          <w:color w:val="auto"/>
        </w:rPr>
      </w:pPr>
      <w:r w:rsidRPr="00041AE8">
        <w:rPr>
          <w:color w:val="auto"/>
        </w:rPr>
        <w:t>a) szczelności, określony zależnością:</w:t>
      </w:r>
    </w:p>
    <w:p w:rsidR="00041AE8" w:rsidRPr="00041AE8" w:rsidRDefault="00041AE8" w:rsidP="00041AE8">
      <w:pPr>
        <w:spacing w:line="240" w:lineRule="auto"/>
        <w:jc w:val="center"/>
        <w:rPr>
          <w:color w:val="auto"/>
        </w:rPr>
      </w:pPr>
      <w:r w:rsidRPr="00041AE8">
        <w:rPr>
          <w:color w:val="auto"/>
          <w:position w:val="-20"/>
        </w:rPr>
        <w:object w:dxaOrig="740" w:dyaOrig="600">
          <v:shape id="_x0000_i1029" type="#_x0000_t75" style="width:36.75pt;height:30pt" o:ole="">
            <v:imagedata r:id="rId15" o:title=""/>
          </v:shape>
          <o:OLEObject Type="Embed" ProgID="Equation.2" ShapeID="_x0000_i1029" DrawAspect="Content" ObjectID="_1653670951" r:id="rId16"/>
        </w:object>
      </w:r>
    </w:p>
    <w:p w:rsidR="00041AE8" w:rsidRPr="00041AE8" w:rsidRDefault="00041AE8" w:rsidP="00041AE8">
      <w:pPr>
        <w:spacing w:line="240" w:lineRule="auto"/>
        <w:rPr>
          <w:color w:val="auto"/>
        </w:rPr>
      </w:pPr>
      <w:r w:rsidRPr="00041AE8">
        <w:rPr>
          <w:color w:val="auto"/>
        </w:rPr>
        <w:t>gdzie:</w:t>
      </w:r>
    </w:p>
    <w:p w:rsidR="00041AE8" w:rsidRPr="00041AE8" w:rsidRDefault="00041AE8" w:rsidP="00041AE8">
      <w:pPr>
        <w:spacing w:line="240" w:lineRule="auto"/>
        <w:rPr>
          <w:color w:val="auto"/>
        </w:rPr>
      </w:pPr>
      <w:r w:rsidRPr="00041AE8">
        <w:rPr>
          <w:i/>
          <w:color w:val="auto"/>
        </w:rPr>
        <w:t>D</w:t>
      </w:r>
      <w:r w:rsidRPr="00041AE8">
        <w:rPr>
          <w:color w:val="auto"/>
          <w:vertAlign w:val="subscript"/>
        </w:rPr>
        <w:t>15</w:t>
      </w:r>
      <w:r w:rsidRPr="00041AE8">
        <w:rPr>
          <w:color w:val="auto"/>
        </w:rPr>
        <w:t xml:space="preserve"> - wymiar sita, przez które przechodzi 15% </w:t>
      </w:r>
      <w:proofErr w:type="spellStart"/>
      <w:r w:rsidRPr="00041AE8">
        <w:rPr>
          <w:color w:val="auto"/>
        </w:rPr>
        <w:t>ziarn</w:t>
      </w:r>
      <w:proofErr w:type="spellEnd"/>
      <w:r w:rsidRPr="00041AE8">
        <w:rPr>
          <w:color w:val="auto"/>
        </w:rPr>
        <w:t xml:space="preserve"> warstwy wyrównującej</w:t>
      </w:r>
    </w:p>
    <w:p w:rsidR="00041AE8" w:rsidRPr="00041AE8" w:rsidRDefault="00041AE8" w:rsidP="00041AE8">
      <w:pPr>
        <w:spacing w:line="240" w:lineRule="auto"/>
        <w:rPr>
          <w:color w:val="auto"/>
        </w:rPr>
      </w:pPr>
      <w:r w:rsidRPr="00041AE8">
        <w:rPr>
          <w:i/>
          <w:color w:val="auto"/>
        </w:rPr>
        <w:t>d</w:t>
      </w:r>
      <w:r w:rsidRPr="00041AE8">
        <w:rPr>
          <w:color w:val="auto"/>
          <w:vertAlign w:val="subscript"/>
        </w:rPr>
        <w:t xml:space="preserve">85 </w:t>
      </w:r>
      <w:r w:rsidRPr="00041AE8">
        <w:rPr>
          <w:color w:val="auto"/>
        </w:rPr>
        <w:t xml:space="preserve"> - wymiar sita, przez które przechodzi 85% </w:t>
      </w:r>
      <w:proofErr w:type="spellStart"/>
      <w:r w:rsidRPr="00041AE8">
        <w:rPr>
          <w:color w:val="auto"/>
        </w:rPr>
        <w:t>ziarn</w:t>
      </w:r>
      <w:proofErr w:type="spellEnd"/>
      <w:r w:rsidRPr="00041AE8">
        <w:rPr>
          <w:color w:val="auto"/>
        </w:rPr>
        <w:t xml:space="preserve"> gruntu podłoża.</w:t>
      </w:r>
    </w:p>
    <w:p w:rsidR="00041AE8" w:rsidRPr="00041AE8" w:rsidRDefault="00041AE8" w:rsidP="00041AE8">
      <w:pPr>
        <w:spacing w:line="240" w:lineRule="auto"/>
        <w:rPr>
          <w:color w:val="auto"/>
        </w:rPr>
      </w:pPr>
      <w:r w:rsidRPr="00041AE8">
        <w:rPr>
          <w:color w:val="auto"/>
        </w:rPr>
        <w:tab/>
        <w:t xml:space="preserve">Dla materiałów stosowanych przy wykonywaniu warstw </w:t>
      </w:r>
      <w:proofErr w:type="spellStart"/>
      <w:r w:rsidRPr="00041AE8">
        <w:rPr>
          <w:color w:val="auto"/>
        </w:rPr>
        <w:t>wyrównującyh</w:t>
      </w:r>
      <w:proofErr w:type="spellEnd"/>
      <w:r w:rsidRPr="00041AE8">
        <w:rPr>
          <w:color w:val="auto"/>
        </w:rPr>
        <w:t xml:space="preserve"> warunek szczelności musi być spełniony, gdy warstwa ta nie jest układana na warstwie odcinającej.</w:t>
      </w:r>
    </w:p>
    <w:p w:rsidR="00041AE8" w:rsidRPr="00041AE8" w:rsidRDefault="00041AE8" w:rsidP="00041AE8">
      <w:pPr>
        <w:spacing w:line="240" w:lineRule="auto"/>
        <w:rPr>
          <w:color w:val="auto"/>
        </w:rPr>
      </w:pPr>
      <w:r w:rsidRPr="00041AE8">
        <w:rPr>
          <w:color w:val="auto"/>
        </w:rPr>
        <w:t xml:space="preserve">b) </w:t>
      </w:r>
      <w:proofErr w:type="spellStart"/>
      <w:r w:rsidRPr="00041AE8">
        <w:rPr>
          <w:color w:val="auto"/>
        </w:rPr>
        <w:t>zagęszczalności</w:t>
      </w:r>
      <w:proofErr w:type="spellEnd"/>
      <w:r w:rsidRPr="00041AE8">
        <w:rPr>
          <w:color w:val="auto"/>
        </w:rPr>
        <w:t>, określony zależnością:</w:t>
      </w:r>
    </w:p>
    <w:p w:rsidR="00041AE8" w:rsidRPr="00041AE8" w:rsidRDefault="00041AE8" w:rsidP="00041AE8">
      <w:pPr>
        <w:spacing w:line="240" w:lineRule="auto"/>
        <w:jc w:val="center"/>
        <w:rPr>
          <w:color w:val="auto"/>
        </w:rPr>
      </w:pPr>
      <w:r w:rsidRPr="00041AE8">
        <w:rPr>
          <w:color w:val="auto"/>
          <w:position w:val="-26"/>
        </w:rPr>
        <w:object w:dxaOrig="1100" w:dyaOrig="680">
          <v:shape id="_x0000_i1030" type="#_x0000_t75" style="width:54.75pt;height:33.75pt" o:ole="">
            <v:imagedata r:id="rId17" o:title=""/>
          </v:shape>
          <o:OLEObject Type="Embed" ProgID="Equation.2" ShapeID="_x0000_i1030" DrawAspect="Content" ObjectID="_1653670952" r:id="rId18"/>
        </w:object>
      </w:r>
    </w:p>
    <w:p w:rsidR="00041AE8" w:rsidRPr="00041AE8" w:rsidRDefault="00041AE8" w:rsidP="00041AE8">
      <w:pPr>
        <w:spacing w:line="240" w:lineRule="auto"/>
        <w:rPr>
          <w:color w:val="auto"/>
        </w:rPr>
      </w:pPr>
      <w:r w:rsidRPr="00041AE8">
        <w:rPr>
          <w:color w:val="auto"/>
        </w:rPr>
        <w:t>gdzie:</w:t>
      </w:r>
    </w:p>
    <w:p w:rsidR="00041AE8" w:rsidRPr="00041AE8" w:rsidRDefault="00041AE8" w:rsidP="00041AE8">
      <w:pPr>
        <w:spacing w:line="240" w:lineRule="auto"/>
        <w:rPr>
          <w:color w:val="auto"/>
        </w:rPr>
      </w:pPr>
      <w:r w:rsidRPr="00041AE8">
        <w:rPr>
          <w:i/>
          <w:color w:val="auto"/>
        </w:rPr>
        <w:t>U</w:t>
      </w:r>
      <w:r w:rsidRPr="00041AE8">
        <w:rPr>
          <w:color w:val="auto"/>
        </w:rPr>
        <w:t xml:space="preserve"> - wskaźnik różnoziarnistości,</w:t>
      </w:r>
    </w:p>
    <w:p w:rsidR="00041AE8" w:rsidRPr="00041AE8" w:rsidRDefault="00041AE8" w:rsidP="00041AE8">
      <w:pPr>
        <w:spacing w:line="240" w:lineRule="auto"/>
        <w:ind w:left="851" w:hanging="851"/>
        <w:rPr>
          <w:color w:val="auto"/>
        </w:rPr>
      </w:pPr>
      <w:r w:rsidRPr="00041AE8">
        <w:rPr>
          <w:i/>
          <w:color w:val="auto"/>
        </w:rPr>
        <w:t>d</w:t>
      </w:r>
      <w:r w:rsidRPr="00041AE8">
        <w:rPr>
          <w:color w:val="auto"/>
          <w:vertAlign w:val="subscript"/>
        </w:rPr>
        <w:t>60</w:t>
      </w:r>
      <w:r w:rsidRPr="00041AE8">
        <w:rPr>
          <w:color w:val="auto"/>
        </w:rPr>
        <w:t xml:space="preserve"> - wymiar sita, przez które przechodzi 60% kruszywa tworzącego warstwę wyrównującą,</w:t>
      </w:r>
    </w:p>
    <w:p w:rsidR="00041AE8" w:rsidRPr="00041AE8" w:rsidRDefault="00041AE8" w:rsidP="00041AE8">
      <w:pPr>
        <w:spacing w:line="240" w:lineRule="auto"/>
        <w:ind w:left="426" w:hanging="426"/>
        <w:rPr>
          <w:color w:val="auto"/>
        </w:rPr>
      </w:pPr>
      <w:r w:rsidRPr="00041AE8">
        <w:rPr>
          <w:i/>
          <w:color w:val="auto"/>
        </w:rPr>
        <w:t>d</w:t>
      </w:r>
      <w:r w:rsidRPr="00041AE8">
        <w:rPr>
          <w:color w:val="auto"/>
          <w:vertAlign w:val="subscript"/>
        </w:rPr>
        <w:t>10</w:t>
      </w:r>
      <w:r w:rsidRPr="00041AE8">
        <w:rPr>
          <w:color w:val="auto"/>
        </w:rPr>
        <w:t xml:space="preserve"> - wymiar sita, przez które przechodzi 10% kruszywa tworzącego warstwę wyrównującą.</w:t>
      </w:r>
    </w:p>
    <w:p w:rsidR="00041AE8" w:rsidRPr="00041AE8" w:rsidRDefault="00041AE8" w:rsidP="00041AE8">
      <w:pPr>
        <w:tabs>
          <w:tab w:val="left" w:pos="0"/>
        </w:tabs>
        <w:spacing w:line="240" w:lineRule="auto"/>
        <w:ind w:hanging="426"/>
        <w:rPr>
          <w:color w:val="auto"/>
        </w:rPr>
      </w:pPr>
      <w:r w:rsidRPr="00041AE8">
        <w:rPr>
          <w:color w:val="auto"/>
        </w:rPr>
        <w:tab/>
      </w:r>
      <w:r w:rsidRPr="00041AE8">
        <w:rPr>
          <w:color w:val="auto"/>
        </w:rPr>
        <w:tab/>
        <w:t>Piasek stosowany do wykonywania warstw odsączających i odcinających powinien spełniać wymagania normy PN-B-11113 [5] dla gatunku 1.</w:t>
      </w:r>
    </w:p>
    <w:p w:rsidR="00041AE8" w:rsidRPr="000C1BA9" w:rsidRDefault="00041AE8" w:rsidP="00041AE8">
      <w:pPr>
        <w:pStyle w:val="Nagwek2"/>
        <w:spacing w:line="240" w:lineRule="auto"/>
        <w:rPr>
          <w:color w:val="auto"/>
          <w:sz w:val="20"/>
          <w:szCs w:val="20"/>
        </w:rPr>
      </w:pPr>
      <w:bookmarkStart w:id="261" w:name="_Toc406913883"/>
      <w:bookmarkStart w:id="262" w:name="_Toc406914128"/>
      <w:bookmarkStart w:id="263" w:name="_Toc406914782"/>
      <w:bookmarkStart w:id="264" w:name="_Toc406914885"/>
      <w:bookmarkStart w:id="265" w:name="_Toc406915360"/>
      <w:bookmarkStart w:id="266" w:name="_Toc406984053"/>
      <w:bookmarkStart w:id="267" w:name="_Toc406984200"/>
      <w:bookmarkStart w:id="268" w:name="_Toc406984391"/>
      <w:bookmarkStart w:id="269" w:name="_Toc407069599"/>
      <w:bookmarkStart w:id="270" w:name="_Toc407081564"/>
      <w:bookmarkStart w:id="271" w:name="_Toc407081707"/>
      <w:bookmarkStart w:id="272" w:name="_Toc407083363"/>
      <w:bookmarkStart w:id="273" w:name="_Toc407084197"/>
      <w:bookmarkStart w:id="274" w:name="_Toc407085316"/>
      <w:bookmarkStart w:id="275" w:name="_Toc407085459"/>
      <w:bookmarkStart w:id="276" w:name="_Toc407085602"/>
      <w:bookmarkStart w:id="277" w:name="_Toc407086050"/>
      <w:bookmarkStart w:id="278" w:name="_Toc211214078"/>
      <w:bookmarkStart w:id="279" w:name="_Toc211214652"/>
      <w:bookmarkStart w:id="280" w:name="_Toc211220108"/>
      <w:bookmarkStart w:id="281" w:name="_Toc211235855"/>
      <w:bookmarkStart w:id="282" w:name="_Toc211236615"/>
      <w:bookmarkStart w:id="283" w:name="_Toc211239509"/>
      <w:bookmarkStart w:id="284" w:name="_Toc211239881"/>
      <w:r w:rsidRPr="000C1BA9">
        <w:rPr>
          <w:color w:val="auto"/>
          <w:sz w:val="20"/>
          <w:szCs w:val="20"/>
        </w:rPr>
        <w:lastRenderedPageBreak/>
        <w:t>3. sprzęt</w:t>
      </w:r>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
    <w:p w:rsidR="00041AE8" w:rsidRPr="000C1BA9" w:rsidRDefault="00041AE8" w:rsidP="00041AE8">
      <w:pPr>
        <w:pStyle w:val="Nagwek2"/>
        <w:spacing w:line="240" w:lineRule="auto"/>
        <w:rPr>
          <w:color w:val="auto"/>
          <w:sz w:val="20"/>
          <w:szCs w:val="20"/>
        </w:rPr>
      </w:pPr>
      <w:bookmarkStart w:id="285" w:name="_Toc406913884"/>
      <w:bookmarkStart w:id="286" w:name="_Toc406914129"/>
      <w:bookmarkStart w:id="287" w:name="_Toc406914783"/>
      <w:bookmarkStart w:id="288" w:name="_Toc406914886"/>
      <w:bookmarkStart w:id="289" w:name="_Toc406915361"/>
      <w:bookmarkStart w:id="290" w:name="_Toc406984054"/>
      <w:bookmarkStart w:id="291" w:name="_Toc406984201"/>
      <w:bookmarkStart w:id="292" w:name="_Toc406984392"/>
      <w:bookmarkStart w:id="293" w:name="_Toc407069600"/>
      <w:bookmarkStart w:id="294" w:name="_Toc407081565"/>
      <w:bookmarkStart w:id="295" w:name="_Toc407081708"/>
      <w:bookmarkStart w:id="296" w:name="_Toc407083364"/>
      <w:bookmarkStart w:id="297" w:name="_Toc407084198"/>
      <w:bookmarkStart w:id="298" w:name="_Toc407085317"/>
      <w:bookmarkStart w:id="299" w:name="_Toc407085460"/>
      <w:bookmarkStart w:id="300" w:name="_Toc407085603"/>
      <w:bookmarkStart w:id="301" w:name="_Toc407086051"/>
      <w:r w:rsidRPr="000C1BA9">
        <w:rPr>
          <w:color w:val="auto"/>
          <w:sz w:val="20"/>
          <w:szCs w:val="20"/>
        </w:rPr>
        <w:t>3.1. Ogólne wymagania dotyczące sprzętu</w:t>
      </w:r>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p w:rsidR="00041AE8" w:rsidRPr="00041AE8" w:rsidRDefault="00041AE8" w:rsidP="00041AE8">
      <w:pPr>
        <w:spacing w:line="240" w:lineRule="auto"/>
        <w:rPr>
          <w:color w:val="auto"/>
        </w:rPr>
      </w:pPr>
      <w:r w:rsidRPr="00041AE8">
        <w:rPr>
          <w:color w:val="auto"/>
        </w:rPr>
        <w:tab/>
        <w:t>Ogólne wymagania dotyczące sprzętu podano w SST D-00.00.00 „Wymagania ogólne” pkt 3.</w:t>
      </w:r>
    </w:p>
    <w:p w:rsidR="00041AE8" w:rsidRPr="000C1BA9" w:rsidRDefault="00041AE8" w:rsidP="00041AE8">
      <w:pPr>
        <w:pStyle w:val="Nagwek2"/>
        <w:spacing w:line="240" w:lineRule="auto"/>
        <w:rPr>
          <w:color w:val="auto"/>
          <w:sz w:val="20"/>
          <w:szCs w:val="20"/>
        </w:rPr>
      </w:pPr>
      <w:bookmarkStart w:id="302" w:name="_Toc406913885"/>
      <w:bookmarkStart w:id="303" w:name="_Toc406914130"/>
      <w:bookmarkStart w:id="304" w:name="_Toc406914784"/>
      <w:bookmarkStart w:id="305" w:name="_Toc406914887"/>
      <w:bookmarkStart w:id="306" w:name="_Toc406915362"/>
      <w:bookmarkStart w:id="307" w:name="_Toc406984055"/>
      <w:bookmarkStart w:id="308" w:name="_Toc406984202"/>
      <w:bookmarkStart w:id="309" w:name="_Toc406984393"/>
      <w:bookmarkStart w:id="310" w:name="_Toc407069601"/>
      <w:bookmarkStart w:id="311" w:name="_Toc407081566"/>
      <w:bookmarkStart w:id="312" w:name="_Toc407081709"/>
      <w:bookmarkStart w:id="313" w:name="_Toc407083365"/>
      <w:bookmarkStart w:id="314" w:name="_Toc407084199"/>
      <w:bookmarkStart w:id="315" w:name="_Toc407085318"/>
      <w:bookmarkStart w:id="316" w:name="_Toc407085461"/>
      <w:bookmarkStart w:id="317" w:name="_Toc407085604"/>
      <w:bookmarkStart w:id="318" w:name="_Toc407086052"/>
      <w:r w:rsidRPr="000C1BA9">
        <w:rPr>
          <w:color w:val="auto"/>
          <w:sz w:val="20"/>
          <w:szCs w:val="20"/>
        </w:rPr>
        <w:t>3.2. Sprzęt do wykonania robót</w:t>
      </w:r>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p w:rsidR="00041AE8" w:rsidRPr="00041AE8" w:rsidRDefault="00041AE8" w:rsidP="00041AE8">
      <w:pPr>
        <w:spacing w:line="240" w:lineRule="auto"/>
        <w:rPr>
          <w:color w:val="auto"/>
        </w:rPr>
      </w:pPr>
      <w:r w:rsidRPr="00041AE8">
        <w:rPr>
          <w:color w:val="auto"/>
        </w:rPr>
        <w:tab/>
        <w:t>Wykonawca winien zapewnić sprzęt dostosowany do zakresu i rodzaju prac.</w:t>
      </w:r>
    </w:p>
    <w:p w:rsidR="00041AE8" w:rsidRPr="000C1BA9" w:rsidRDefault="00041AE8" w:rsidP="00041AE8">
      <w:pPr>
        <w:pStyle w:val="Nagwek2"/>
        <w:spacing w:line="240" w:lineRule="auto"/>
        <w:rPr>
          <w:color w:val="auto"/>
          <w:sz w:val="20"/>
          <w:szCs w:val="20"/>
        </w:rPr>
      </w:pPr>
      <w:bookmarkStart w:id="319" w:name="_Toc406913886"/>
      <w:bookmarkStart w:id="320" w:name="_Toc406914131"/>
      <w:bookmarkStart w:id="321" w:name="_Toc406914785"/>
      <w:bookmarkStart w:id="322" w:name="_Toc406914888"/>
      <w:bookmarkStart w:id="323" w:name="_Toc406915363"/>
      <w:bookmarkStart w:id="324" w:name="_Toc406984056"/>
      <w:bookmarkStart w:id="325" w:name="_Toc406984203"/>
      <w:bookmarkStart w:id="326" w:name="_Toc406984394"/>
      <w:bookmarkStart w:id="327" w:name="_Toc407069602"/>
      <w:bookmarkStart w:id="328" w:name="_Toc407081567"/>
      <w:bookmarkStart w:id="329" w:name="_Toc407081710"/>
      <w:bookmarkStart w:id="330" w:name="_Toc407083366"/>
      <w:bookmarkStart w:id="331" w:name="_Toc407084200"/>
      <w:bookmarkStart w:id="332" w:name="_Toc407085319"/>
      <w:bookmarkStart w:id="333" w:name="_Toc407085462"/>
      <w:bookmarkStart w:id="334" w:name="_Toc407085605"/>
      <w:bookmarkStart w:id="335" w:name="_Toc407086053"/>
      <w:bookmarkStart w:id="336" w:name="_Toc211214079"/>
      <w:bookmarkStart w:id="337" w:name="_Toc211214653"/>
      <w:bookmarkStart w:id="338" w:name="_Toc211220109"/>
      <w:bookmarkStart w:id="339" w:name="_Toc211235856"/>
      <w:bookmarkStart w:id="340" w:name="_Toc211236616"/>
      <w:bookmarkStart w:id="341" w:name="_Toc211239510"/>
      <w:bookmarkStart w:id="342" w:name="_Toc211239882"/>
      <w:r w:rsidRPr="000C1BA9">
        <w:rPr>
          <w:color w:val="auto"/>
          <w:sz w:val="20"/>
          <w:szCs w:val="20"/>
        </w:rPr>
        <w:t>4. transport</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p>
    <w:p w:rsidR="00041AE8" w:rsidRPr="000C1BA9" w:rsidRDefault="00041AE8" w:rsidP="00041AE8">
      <w:pPr>
        <w:pStyle w:val="Nagwek2"/>
        <w:spacing w:line="240" w:lineRule="auto"/>
        <w:rPr>
          <w:color w:val="auto"/>
          <w:sz w:val="20"/>
          <w:szCs w:val="20"/>
        </w:rPr>
      </w:pPr>
      <w:bookmarkStart w:id="343" w:name="_Toc406913887"/>
      <w:bookmarkStart w:id="344" w:name="_Toc406914132"/>
      <w:bookmarkStart w:id="345" w:name="_Toc406914786"/>
      <w:bookmarkStart w:id="346" w:name="_Toc406914889"/>
      <w:bookmarkStart w:id="347" w:name="_Toc406915364"/>
      <w:bookmarkStart w:id="348" w:name="_Toc406984057"/>
      <w:bookmarkStart w:id="349" w:name="_Toc406984204"/>
      <w:bookmarkStart w:id="350" w:name="_Toc406984395"/>
      <w:bookmarkStart w:id="351" w:name="_Toc407069603"/>
      <w:bookmarkStart w:id="352" w:name="_Toc407081568"/>
      <w:bookmarkStart w:id="353" w:name="_Toc407081711"/>
      <w:bookmarkStart w:id="354" w:name="_Toc407083367"/>
      <w:bookmarkStart w:id="355" w:name="_Toc407084201"/>
      <w:bookmarkStart w:id="356" w:name="_Toc407085320"/>
      <w:bookmarkStart w:id="357" w:name="_Toc407085463"/>
      <w:bookmarkStart w:id="358" w:name="_Toc407085606"/>
      <w:bookmarkStart w:id="359" w:name="_Toc407086054"/>
      <w:r w:rsidRPr="000C1BA9">
        <w:rPr>
          <w:color w:val="auto"/>
          <w:sz w:val="20"/>
          <w:szCs w:val="20"/>
        </w:rPr>
        <w:t>4.1. Ogólne wymagania dotyczące transportu</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p>
    <w:p w:rsidR="00041AE8" w:rsidRPr="00041AE8" w:rsidRDefault="00041AE8" w:rsidP="00041AE8">
      <w:pPr>
        <w:spacing w:line="240" w:lineRule="auto"/>
        <w:rPr>
          <w:color w:val="auto"/>
        </w:rPr>
      </w:pPr>
      <w:r w:rsidRPr="00041AE8">
        <w:rPr>
          <w:color w:val="auto"/>
        </w:rPr>
        <w:tab/>
        <w:t>Ogólne wymagania dotyczące transportu podano w SST D-00.00.00 „Wymagania ogólne” pkt 4.</w:t>
      </w:r>
    </w:p>
    <w:p w:rsidR="00041AE8" w:rsidRPr="000C1BA9" w:rsidRDefault="00041AE8" w:rsidP="00041AE8">
      <w:pPr>
        <w:pStyle w:val="Nagwek2"/>
        <w:spacing w:line="240" w:lineRule="auto"/>
        <w:rPr>
          <w:color w:val="auto"/>
          <w:sz w:val="20"/>
          <w:szCs w:val="20"/>
        </w:rPr>
      </w:pPr>
      <w:bookmarkStart w:id="360" w:name="_Toc406913888"/>
      <w:bookmarkStart w:id="361" w:name="_Toc406914133"/>
      <w:bookmarkStart w:id="362" w:name="_Toc406914787"/>
      <w:bookmarkStart w:id="363" w:name="_Toc406914890"/>
      <w:bookmarkStart w:id="364" w:name="_Toc406915365"/>
      <w:bookmarkStart w:id="365" w:name="_Toc406984058"/>
      <w:bookmarkStart w:id="366" w:name="_Toc406984205"/>
      <w:bookmarkStart w:id="367" w:name="_Toc406984396"/>
      <w:bookmarkStart w:id="368" w:name="_Toc407069604"/>
      <w:bookmarkStart w:id="369" w:name="_Toc407081569"/>
      <w:bookmarkStart w:id="370" w:name="_Toc407081712"/>
      <w:bookmarkStart w:id="371" w:name="_Toc407083368"/>
      <w:bookmarkStart w:id="372" w:name="_Toc407084202"/>
      <w:bookmarkStart w:id="373" w:name="_Toc407085321"/>
      <w:bookmarkStart w:id="374" w:name="_Toc407085464"/>
      <w:bookmarkStart w:id="375" w:name="_Toc407085607"/>
      <w:bookmarkStart w:id="376" w:name="_Toc407086055"/>
      <w:r w:rsidRPr="000C1BA9">
        <w:rPr>
          <w:color w:val="auto"/>
          <w:sz w:val="20"/>
          <w:szCs w:val="20"/>
        </w:rPr>
        <w:t>4.2. Transport kruszywa</w:t>
      </w:r>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p>
    <w:p w:rsidR="00041AE8" w:rsidRPr="00041AE8" w:rsidRDefault="00041AE8" w:rsidP="00041AE8">
      <w:pPr>
        <w:spacing w:line="240" w:lineRule="auto"/>
        <w:rPr>
          <w:color w:val="auto"/>
        </w:rPr>
      </w:pPr>
      <w:r w:rsidRPr="00041AE8">
        <w:rPr>
          <w:color w:val="auto"/>
        </w:rPr>
        <w:tab/>
        <w:t>Kruszywa można przewozić dowolnymi środkami transportu w warunkach zabezpieczających je przed zanieczyszczeniem, zmieszaniem z innymi materiałami, nadmiernym wysuszeniem i zawilgoceniem.</w:t>
      </w:r>
    </w:p>
    <w:p w:rsidR="00041AE8" w:rsidRPr="000C1BA9" w:rsidRDefault="00041AE8" w:rsidP="00041AE8">
      <w:pPr>
        <w:pStyle w:val="Nagwek2"/>
        <w:spacing w:line="240" w:lineRule="auto"/>
        <w:rPr>
          <w:color w:val="auto"/>
          <w:sz w:val="20"/>
          <w:szCs w:val="20"/>
        </w:rPr>
      </w:pPr>
      <w:bookmarkStart w:id="377" w:name="_Toc406913890"/>
      <w:bookmarkStart w:id="378" w:name="_Toc406914135"/>
      <w:bookmarkStart w:id="379" w:name="_Toc406914789"/>
      <w:bookmarkStart w:id="380" w:name="_Toc406914892"/>
      <w:bookmarkStart w:id="381" w:name="_Toc406915367"/>
      <w:bookmarkStart w:id="382" w:name="_Toc406984060"/>
      <w:bookmarkStart w:id="383" w:name="_Toc406984207"/>
      <w:bookmarkStart w:id="384" w:name="_Toc406984398"/>
      <w:bookmarkStart w:id="385" w:name="_Toc407069606"/>
      <w:bookmarkStart w:id="386" w:name="_Toc407081571"/>
      <w:bookmarkStart w:id="387" w:name="_Toc407081714"/>
      <w:bookmarkStart w:id="388" w:name="_Toc407083370"/>
      <w:bookmarkStart w:id="389" w:name="_Toc407084204"/>
      <w:bookmarkStart w:id="390" w:name="_Toc407085323"/>
      <w:bookmarkStart w:id="391" w:name="_Toc407085466"/>
      <w:bookmarkStart w:id="392" w:name="_Toc407085609"/>
      <w:bookmarkStart w:id="393" w:name="_Toc407086057"/>
      <w:bookmarkStart w:id="394" w:name="_Toc211214080"/>
      <w:bookmarkStart w:id="395" w:name="_Toc211214654"/>
      <w:bookmarkStart w:id="396" w:name="_Toc211220110"/>
      <w:bookmarkStart w:id="397" w:name="_Toc211235857"/>
      <w:bookmarkStart w:id="398" w:name="_Toc211236617"/>
      <w:bookmarkStart w:id="399" w:name="_Toc211239511"/>
      <w:bookmarkStart w:id="400" w:name="_Toc211239883"/>
      <w:r w:rsidRPr="000C1BA9">
        <w:rPr>
          <w:color w:val="auto"/>
          <w:sz w:val="20"/>
          <w:szCs w:val="20"/>
        </w:rPr>
        <w:t>5. wykonanie robót</w:t>
      </w:r>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p>
    <w:p w:rsidR="00041AE8" w:rsidRPr="000C1BA9" w:rsidRDefault="00041AE8" w:rsidP="00041AE8">
      <w:pPr>
        <w:pStyle w:val="Nagwek2"/>
        <w:spacing w:line="240" w:lineRule="auto"/>
        <w:rPr>
          <w:color w:val="auto"/>
          <w:sz w:val="20"/>
          <w:szCs w:val="20"/>
        </w:rPr>
      </w:pPr>
      <w:bookmarkStart w:id="401" w:name="_Toc406913891"/>
      <w:bookmarkStart w:id="402" w:name="_Toc406914136"/>
      <w:bookmarkStart w:id="403" w:name="_Toc406914790"/>
      <w:bookmarkStart w:id="404" w:name="_Toc406914893"/>
      <w:bookmarkStart w:id="405" w:name="_Toc406915368"/>
      <w:bookmarkStart w:id="406" w:name="_Toc406984061"/>
      <w:bookmarkStart w:id="407" w:name="_Toc406984208"/>
      <w:bookmarkStart w:id="408" w:name="_Toc406984399"/>
      <w:bookmarkStart w:id="409" w:name="_Toc407069607"/>
      <w:bookmarkStart w:id="410" w:name="_Toc407081572"/>
      <w:bookmarkStart w:id="411" w:name="_Toc407081715"/>
      <w:bookmarkStart w:id="412" w:name="_Toc407083371"/>
      <w:bookmarkStart w:id="413" w:name="_Toc407084205"/>
      <w:bookmarkStart w:id="414" w:name="_Toc407085324"/>
      <w:bookmarkStart w:id="415" w:name="_Toc407085467"/>
      <w:bookmarkStart w:id="416" w:name="_Toc407085610"/>
      <w:bookmarkStart w:id="417" w:name="_Toc407086058"/>
      <w:r w:rsidRPr="000C1BA9">
        <w:rPr>
          <w:color w:val="auto"/>
          <w:sz w:val="20"/>
          <w:szCs w:val="20"/>
        </w:rPr>
        <w:t>5.1. Ogólne zasady wykonania robót</w:t>
      </w:r>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rsidR="00041AE8" w:rsidRPr="00041AE8" w:rsidRDefault="00041AE8" w:rsidP="00041AE8">
      <w:pPr>
        <w:spacing w:line="240" w:lineRule="auto"/>
        <w:rPr>
          <w:color w:val="auto"/>
        </w:rPr>
      </w:pPr>
      <w:r w:rsidRPr="00041AE8">
        <w:rPr>
          <w:color w:val="auto"/>
        </w:rPr>
        <w:tab/>
        <w:t>Ogólne zasady wykonania robót podano w SST D-00.00.00 „Wymagania ogólne” pkt 5.</w:t>
      </w:r>
    </w:p>
    <w:p w:rsidR="00041AE8" w:rsidRPr="000C1BA9" w:rsidRDefault="00041AE8" w:rsidP="00041AE8">
      <w:pPr>
        <w:pStyle w:val="Nagwek2"/>
        <w:spacing w:line="240" w:lineRule="auto"/>
        <w:rPr>
          <w:color w:val="auto"/>
          <w:sz w:val="20"/>
          <w:szCs w:val="20"/>
        </w:rPr>
      </w:pPr>
      <w:bookmarkStart w:id="418" w:name="_Toc406913892"/>
      <w:bookmarkStart w:id="419" w:name="_Toc406914137"/>
      <w:bookmarkStart w:id="420" w:name="_Toc406914791"/>
      <w:bookmarkStart w:id="421" w:name="_Toc406914894"/>
      <w:bookmarkStart w:id="422" w:name="_Toc406915369"/>
      <w:bookmarkStart w:id="423" w:name="_Toc406984062"/>
      <w:bookmarkStart w:id="424" w:name="_Toc406984209"/>
      <w:bookmarkStart w:id="425" w:name="_Toc406984400"/>
      <w:bookmarkStart w:id="426" w:name="_Toc407069608"/>
      <w:bookmarkStart w:id="427" w:name="_Toc407081573"/>
      <w:bookmarkStart w:id="428" w:name="_Toc407081716"/>
      <w:bookmarkStart w:id="429" w:name="_Toc407083372"/>
      <w:bookmarkStart w:id="430" w:name="_Toc407084206"/>
      <w:bookmarkStart w:id="431" w:name="_Toc407085325"/>
      <w:bookmarkStart w:id="432" w:name="_Toc407085468"/>
      <w:bookmarkStart w:id="433" w:name="_Toc407085611"/>
      <w:bookmarkStart w:id="434" w:name="_Toc407086059"/>
      <w:r w:rsidRPr="000C1BA9">
        <w:rPr>
          <w:color w:val="auto"/>
          <w:sz w:val="20"/>
          <w:szCs w:val="20"/>
        </w:rPr>
        <w:t>5.2. Przygotowanie podłoża</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p>
    <w:p w:rsidR="00041AE8" w:rsidRPr="00041AE8" w:rsidRDefault="00041AE8" w:rsidP="00041AE8">
      <w:pPr>
        <w:spacing w:line="240" w:lineRule="auto"/>
        <w:rPr>
          <w:color w:val="auto"/>
        </w:rPr>
      </w:pPr>
      <w:r w:rsidRPr="00041AE8">
        <w:rPr>
          <w:color w:val="auto"/>
        </w:rPr>
        <w:tab/>
        <w:t>Podłoże gruntowe powinno spełniać wymagania określone w SST D-04.01.01 „Koryto wraz z profilowaniem i zagęszczaniem podłoża”.</w:t>
      </w:r>
    </w:p>
    <w:p w:rsidR="00041AE8" w:rsidRPr="00041AE8" w:rsidRDefault="00041AE8" w:rsidP="00041AE8">
      <w:pPr>
        <w:spacing w:line="240" w:lineRule="auto"/>
        <w:rPr>
          <w:color w:val="auto"/>
        </w:rPr>
      </w:pPr>
      <w:r w:rsidRPr="00041AE8">
        <w:rPr>
          <w:color w:val="auto"/>
        </w:rPr>
        <w:tab/>
        <w:t>Warstwa wyrównująca powinna być wytyczona w sposób umożliwiający wykonanie jej zgodnie z dokumentacją projektową, z tolerancjami określonymi w niniejszych specyfikacjach.</w:t>
      </w:r>
    </w:p>
    <w:p w:rsidR="00041AE8" w:rsidRPr="000C1BA9" w:rsidRDefault="00041AE8" w:rsidP="00041AE8">
      <w:pPr>
        <w:pStyle w:val="Nagwek2"/>
        <w:spacing w:line="240" w:lineRule="auto"/>
        <w:rPr>
          <w:color w:val="auto"/>
          <w:sz w:val="20"/>
          <w:szCs w:val="20"/>
        </w:rPr>
      </w:pPr>
      <w:bookmarkStart w:id="435" w:name="_Toc406913893"/>
      <w:bookmarkStart w:id="436" w:name="_Toc406914138"/>
      <w:bookmarkStart w:id="437" w:name="_Toc406914792"/>
      <w:bookmarkStart w:id="438" w:name="_Toc406914895"/>
      <w:bookmarkStart w:id="439" w:name="_Toc406915370"/>
      <w:bookmarkStart w:id="440" w:name="_Toc406984063"/>
      <w:bookmarkStart w:id="441" w:name="_Toc406984210"/>
      <w:bookmarkStart w:id="442" w:name="_Toc406984401"/>
      <w:bookmarkStart w:id="443" w:name="_Toc407069609"/>
      <w:bookmarkStart w:id="444" w:name="_Toc407081574"/>
      <w:bookmarkStart w:id="445" w:name="_Toc407081717"/>
      <w:bookmarkStart w:id="446" w:name="_Toc407083373"/>
      <w:bookmarkStart w:id="447" w:name="_Toc407084207"/>
      <w:bookmarkStart w:id="448" w:name="_Toc407085326"/>
      <w:bookmarkStart w:id="449" w:name="_Toc407085469"/>
      <w:bookmarkStart w:id="450" w:name="_Toc407085612"/>
      <w:bookmarkStart w:id="451" w:name="_Toc407086060"/>
      <w:r w:rsidRPr="000C1BA9">
        <w:rPr>
          <w:color w:val="auto"/>
          <w:sz w:val="20"/>
          <w:szCs w:val="20"/>
        </w:rPr>
        <w:t>5.3. Wbudowanie i zagęszczanie kruszywa</w:t>
      </w:r>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p>
    <w:p w:rsidR="00041AE8" w:rsidRPr="00041AE8" w:rsidRDefault="00041AE8" w:rsidP="00041AE8">
      <w:pPr>
        <w:spacing w:line="240" w:lineRule="auto"/>
        <w:rPr>
          <w:color w:val="auto"/>
        </w:rPr>
      </w:pPr>
      <w:r w:rsidRPr="00041AE8">
        <w:rPr>
          <w:color w:val="auto"/>
        </w:rPr>
        <w:tab/>
        <w:t>Kruszywo powinno być rozkładane w warstwie o wymaganej grubości ustalonej w dokumentacji projektowej. Grubość rozłożonej warstwy luźnego kruszywa powinna być taka, aby po jej zagęszczeniu osiągnięto grubość projektowaną.</w:t>
      </w:r>
    </w:p>
    <w:p w:rsidR="00041AE8" w:rsidRPr="000C1BA9" w:rsidRDefault="00041AE8" w:rsidP="00041AE8">
      <w:pPr>
        <w:pStyle w:val="Nagwek2"/>
        <w:spacing w:line="240" w:lineRule="auto"/>
        <w:rPr>
          <w:color w:val="auto"/>
          <w:sz w:val="20"/>
          <w:szCs w:val="20"/>
        </w:rPr>
      </w:pPr>
      <w:bookmarkStart w:id="452" w:name="_Toc406913894"/>
      <w:bookmarkStart w:id="453" w:name="_Toc406914139"/>
      <w:bookmarkStart w:id="454" w:name="_Toc406914793"/>
      <w:bookmarkStart w:id="455" w:name="_Toc406914896"/>
      <w:bookmarkStart w:id="456" w:name="_Toc406915371"/>
      <w:bookmarkStart w:id="457" w:name="_Toc406984064"/>
      <w:bookmarkStart w:id="458" w:name="_Toc406984211"/>
      <w:bookmarkStart w:id="459" w:name="_Toc406984402"/>
      <w:bookmarkStart w:id="460" w:name="_Toc407069610"/>
      <w:bookmarkStart w:id="461" w:name="_Toc407081575"/>
      <w:bookmarkStart w:id="462" w:name="_Toc407081718"/>
      <w:bookmarkStart w:id="463" w:name="_Toc407083374"/>
      <w:bookmarkStart w:id="464" w:name="_Toc407084208"/>
      <w:bookmarkStart w:id="465" w:name="_Toc407085327"/>
      <w:bookmarkStart w:id="466" w:name="_Toc407085470"/>
      <w:bookmarkStart w:id="467" w:name="_Toc407085613"/>
      <w:bookmarkStart w:id="468" w:name="_Toc407086061"/>
      <w:r w:rsidRPr="000C1BA9">
        <w:rPr>
          <w:color w:val="auto"/>
          <w:sz w:val="20"/>
          <w:szCs w:val="20"/>
        </w:rPr>
        <w:t>5.4. Odcinek próbny</w:t>
      </w:r>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p>
    <w:p w:rsidR="00041AE8" w:rsidRPr="00041AE8" w:rsidRDefault="00041AE8" w:rsidP="00041AE8">
      <w:pPr>
        <w:spacing w:line="240" w:lineRule="auto"/>
        <w:rPr>
          <w:color w:val="auto"/>
        </w:rPr>
      </w:pPr>
      <w:r w:rsidRPr="00041AE8">
        <w:rPr>
          <w:color w:val="auto"/>
        </w:rPr>
        <w:tab/>
        <w:t>Nie dotyczy</w:t>
      </w:r>
    </w:p>
    <w:p w:rsidR="00041AE8" w:rsidRPr="000C1BA9" w:rsidRDefault="00041AE8" w:rsidP="00041AE8">
      <w:pPr>
        <w:pStyle w:val="Nagwek2"/>
        <w:spacing w:line="240" w:lineRule="auto"/>
        <w:rPr>
          <w:color w:val="auto"/>
          <w:sz w:val="20"/>
          <w:szCs w:val="20"/>
        </w:rPr>
      </w:pPr>
      <w:bookmarkStart w:id="469" w:name="_Toc406913897"/>
      <w:bookmarkStart w:id="470" w:name="_Toc406914142"/>
      <w:bookmarkStart w:id="471" w:name="_Toc406914796"/>
      <w:bookmarkStart w:id="472" w:name="_Toc406914899"/>
      <w:bookmarkStart w:id="473" w:name="_Toc406915374"/>
      <w:bookmarkStart w:id="474" w:name="_Toc406984067"/>
      <w:bookmarkStart w:id="475" w:name="_Toc406984214"/>
      <w:bookmarkStart w:id="476" w:name="_Toc406984405"/>
      <w:bookmarkStart w:id="477" w:name="_Toc407069613"/>
      <w:bookmarkStart w:id="478" w:name="_Toc407081578"/>
      <w:bookmarkStart w:id="479" w:name="_Toc407081721"/>
      <w:bookmarkStart w:id="480" w:name="_Toc407083377"/>
      <w:bookmarkStart w:id="481" w:name="_Toc407084211"/>
      <w:bookmarkStart w:id="482" w:name="_Toc407085330"/>
      <w:bookmarkStart w:id="483" w:name="_Toc407085473"/>
      <w:bookmarkStart w:id="484" w:name="_Toc407085616"/>
      <w:bookmarkStart w:id="485" w:name="_Toc407086064"/>
      <w:r w:rsidRPr="000C1BA9">
        <w:rPr>
          <w:color w:val="auto"/>
          <w:sz w:val="20"/>
          <w:szCs w:val="20"/>
        </w:rPr>
        <w:t xml:space="preserve">5.7. Utrzymanie warstwy odsączającej </w:t>
      </w:r>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p>
    <w:p w:rsidR="00041AE8" w:rsidRPr="00041AE8" w:rsidRDefault="00041AE8" w:rsidP="00041AE8">
      <w:pPr>
        <w:spacing w:line="240" w:lineRule="auto"/>
        <w:rPr>
          <w:color w:val="auto"/>
        </w:rPr>
      </w:pPr>
      <w:r w:rsidRPr="00041AE8">
        <w:rPr>
          <w:color w:val="auto"/>
        </w:rPr>
        <w:t>Warstwa wyrównująca po wykonaniu, a przed ułożeniem następnej warstwy powinny być utrzymywane w dobrym stanie.</w:t>
      </w:r>
    </w:p>
    <w:p w:rsidR="00041AE8" w:rsidRPr="00041AE8" w:rsidRDefault="00041AE8" w:rsidP="00041AE8">
      <w:pPr>
        <w:spacing w:line="240" w:lineRule="auto"/>
        <w:rPr>
          <w:color w:val="auto"/>
        </w:rPr>
      </w:pPr>
      <w:r w:rsidRPr="00041AE8">
        <w:rPr>
          <w:color w:val="auto"/>
        </w:rPr>
        <w:t>W przypadku warstwy z kruszywa dopuszcza się ruch pojazdów koniecznych dla wykonania wyżej leżącej warstwy nawierzchni.</w:t>
      </w:r>
    </w:p>
    <w:p w:rsidR="00041AE8" w:rsidRPr="00041AE8" w:rsidRDefault="00041AE8" w:rsidP="00041AE8">
      <w:pPr>
        <w:spacing w:after="120" w:line="240" w:lineRule="auto"/>
        <w:rPr>
          <w:color w:val="auto"/>
        </w:rPr>
      </w:pPr>
      <w:r w:rsidRPr="00041AE8">
        <w:rPr>
          <w:color w:val="auto"/>
        </w:rPr>
        <w:t>Koszt napraw wynikłych z niewłaściwego utrzymania warstwy obciąża Wykonawcę robót.</w:t>
      </w:r>
    </w:p>
    <w:p w:rsidR="00041AE8" w:rsidRPr="00AF3D16" w:rsidRDefault="00041AE8" w:rsidP="00041AE8">
      <w:pPr>
        <w:pStyle w:val="Nagwek2"/>
        <w:spacing w:line="240" w:lineRule="auto"/>
        <w:rPr>
          <w:color w:val="auto"/>
          <w:sz w:val="20"/>
          <w:szCs w:val="20"/>
        </w:rPr>
      </w:pPr>
      <w:bookmarkStart w:id="486" w:name="_Toc406913898"/>
      <w:bookmarkStart w:id="487" w:name="_Toc406914143"/>
      <w:bookmarkStart w:id="488" w:name="_Toc406914797"/>
      <w:bookmarkStart w:id="489" w:name="_Toc406914900"/>
      <w:bookmarkStart w:id="490" w:name="_Toc406915375"/>
      <w:bookmarkStart w:id="491" w:name="_Toc406984068"/>
      <w:bookmarkStart w:id="492" w:name="_Toc406984215"/>
      <w:bookmarkStart w:id="493" w:name="_Toc406984406"/>
      <w:bookmarkStart w:id="494" w:name="_Toc407069614"/>
      <w:bookmarkStart w:id="495" w:name="_Toc407081579"/>
      <w:bookmarkStart w:id="496" w:name="_Toc407081722"/>
      <w:bookmarkStart w:id="497" w:name="_Toc407083378"/>
      <w:bookmarkStart w:id="498" w:name="_Toc407084212"/>
      <w:bookmarkStart w:id="499" w:name="_Toc407085331"/>
      <w:bookmarkStart w:id="500" w:name="_Toc407085474"/>
      <w:bookmarkStart w:id="501" w:name="_Toc407085617"/>
      <w:bookmarkStart w:id="502" w:name="_Toc407086065"/>
      <w:bookmarkStart w:id="503" w:name="_Toc211214081"/>
      <w:bookmarkStart w:id="504" w:name="_Toc211214655"/>
      <w:bookmarkStart w:id="505" w:name="_Toc211220111"/>
      <w:bookmarkStart w:id="506" w:name="_Toc211235858"/>
      <w:bookmarkStart w:id="507" w:name="_Toc211236618"/>
      <w:bookmarkStart w:id="508" w:name="_Toc211239512"/>
      <w:bookmarkStart w:id="509" w:name="_Toc211239884"/>
      <w:r w:rsidRPr="00AF3D16">
        <w:rPr>
          <w:color w:val="auto"/>
          <w:sz w:val="20"/>
          <w:szCs w:val="20"/>
        </w:rPr>
        <w:t>6. kontrola jakości robót</w:t>
      </w:r>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rsidR="00041AE8" w:rsidRPr="00AF3D16" w:rsidRDefault="00041AE8" w:rsidP="00041AE8">
      <w:pPr>
        <w:pStyle w:val="Nagwek2"/>
        <w:spacing w:line="240" w:lineRule="auto"/>
        <w:rPr>
          <w:color w:val="auto"/>
          <w:sz w:val="20"/>
          <w:szCs w:val="20"/>
        </w:rPr>
      </w:pPr>
      <w:bookmarkStart w:id="510" w:name="_Toc406913899"/>
      <w:bookmarkStart w:id="511" w:name="_Toc406914144"/>
      <w:bookmarkStart w:id="512" w:name="_Toc406914798"/>
      <w:bookmarkStart w:id="513" w:name="_Toc406914901"/>
      <w:bookmarkStart w:id="514" w:name="_Toc406915376"/>
      <w:bookmarkStart w:id="515" w:name="_Toc406984069"/>
      <w:bookmarkStart w:id="516" w:name="_Toc406984216"/>
      <w:bookmarkStart w:id="517" w:name="_Toc406984407"/>
      <w:bookmarkStart w:id="518" w:name="_Toc407069615"/>
      <w:bookmarkStart w:id="519" w:name="_Toc407081580"/>
      <w:bookmarkStart w:id="520" w:name="_Toc407081723"/>
      <w:bookmarkStart w:id="521" w:name="_Toc407083379"/>
      <w:bookmarkStart w:id="522" w:name="_Toc407084213"/>
      <w:bookmarkStart w:id="523" w:name="_Toc407085332"/>
      <w:bookmarkStart w:id="524" w:name="_Toc407085475"/>
      <w:bookmarkStart w:id="525" w:name="_Toc407085618"/>
      <w:bookmarkStart w:id="526" w:name="_Toc407086066"/>
      <w:r w:rsidRPr="00AF3D16">
        <w:rPr>
          <w:color w:val="auto"/>
          <w:sz w:val="20"/>
          <w:szCs w:val="20"/>
        </w:rPr>
        <w:t>6.1. Ogólne zasady kontroli jakości robót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041AE8" w:rsidRPr="00041AE8" w:rsidRDefault="00041AE8" w:rsidP="00041AE8">
      <w:pPr>
        <w:spacing w:line="240" w:lineRule="auto"/>
        <w:rPr>
          <w:color w:val="auto"/>
        </w:rPr>
      </w:pPr>
      <w:r w:rsidRPr="00041AE8">
        <w:rPr>
          <w:color w:val="auto"/>
        </w:rPr>
        <w:tab/>
        <w:t>Ogólne zasady kontroli jakości robót podano w SST D-00.00.00 „Wymagania ogólne” pkt 6.</w:t>
      </w:r>
    </w:p>
    <w:p w:rsidR="00041AE8" w:rsidRPr="00AF3D16" w:rsidRDefault="00041AE8" w:rsidP="00041AE8">
      <w:pPr>
        <w:pStyle w:val="Nagwek2"/>
        <w:spacing w:line="240" w:lineRule="auto"/>
        <w:rPr>
          <w:color w:val="auto"/>
          <w:sz w:val="20"/>
          <w:szCs w:val="20"/>
        </w:rPr>
      </w:pPr>
      <w:bookmarkStart w:id="527" w:name="_Toc406913900"/>
      <w:bookmarkStart w:id="528" w:name="_Toc406914145"/>
      <w:bookmarkStart w:id="529" w:name="_Toc406914799"/>
      <w:bookmarkStart w:id="530" w:name="_Toc406914902"/>
      <w:bookmarkStart w:id="531" w:name="_Toc406915377"/>
      <w:bookmarkStart w:id="532" w:name="_Toc406984070"/>
      <w:bookmarkStart w:id="533" w:name="_Toc406984217"/>
      <w:bookmarkStart w:id="534" w:name="_Toc406984408"/>
      <w:bookmarkStart w:id="535" w:name="_Toc407069616"/>
      <w:bookmarkStart w:id="536" w:name="_Toc407081581"/>
      <w:bookmarkStart w:id="537" w:name="_Toc407081724"/>
      <w:bookmarkStart w:id="538" w:name="_Toc407083380"/>
      <w:bookmarkStart w:id="539" w:name="_Toc407084214"/>
      <w:bookmarkStart w:id="540" w:name="_Toc407085333"/>
      <w:bookmarkStart w:id="541" w:name="_Toc407085476"/>
      <w:bookmarkStart w:id="542" w:name="_Toc407085619"/>
      <w:bookmarkStart w:id="543" w:name="_Toc407086067"/>
      <w:r w:rsidRPr="00AF3D16">
        <w:rPr>
          <w:color w:val="auto"/>
          <w:sz w:val="20"/>
          <w:szCs w:val="20"/>
        </w:rPr>
        <w:t>6.2. Badania przed przystąpieniem do robót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p>
    <w:p w:rsidR="00041AE8" w:rsidRPr="00041AE8" w:rsidRDefault="00041AE8" w:rsidP="00041AE8">
      <w:pPr>
        <w:spacing w:line="240" w:lineRule="auto"/>
        <w:rPr>
          <w:color w:val="auto"/>
        </w:rPr>
      </w:pPr>
      <w:r w:rsidRPr="00041AE8">
        <w:rPr>
          <w:color w:val="auto"/>
        </w:rPr>
        <w:tab/>
        <w:t>Przed przystąpieniem do robót Wykonawca powinien wykonać badania kruszyw przeznaczonych  do wykonania robót i przedstawić wyniki tych badań Inżynierowi. Badania te powinny obejmować wszystkie właściwości kruszywa określone w p. 2.3.</w:t>
      </w:r>
      <w:bookmarkStart w:id="544" w:name="_Toc406913901"/>
      <w:bookmarkStart w:id="545" w:name="_Toc406914146"/>
      <w:bookmarkStart w:id="546" w:name="_Toc406914800"/>
      <w:bookmarkStart w:id="547" w:name="_Toc406914903"/>
      <w:bookmarkStart w:id="548" w:name="_Toc406915378"/>
      <w:bookmarkStart w:id="549" w:name="_Toc406984071"/>
      <w:bookmarkStart w:id="550" w:name="_Toc406984218"/>
      <w:bookmarkStart w:id="551" w:name="_Toc406984409"/>
      <w:bookmarkStart w:id="552" w:name="_Toc407069617"/>
      <w:bookmarkStart w:id="553" w:name="_Toc407081582"/>
      <w:bookmarkStart w:id="554" w:name="_Toc407081725"/>
      <w:bookmarkStart w:id="555" w:name="_Toc407083381"/>
      <w:bookmarkStart w:id="556" w:name="_Toc407084215"/>
      <w:bookmarkStart w:id="557" w:name="_Toc407085334"/>
      <w:bookmarkStart w:id="558" w:name="_Toc407085477"/>
      <w:bookmarkStart w:id="559" w:name="_Toc407085620"/>
      <w:bookmarkStart w:id="560" w:name="_Toc407086068"/>
    </w:p>
    <w:p w:rsidR="00041AE8" w:rsidRPr="00AF3D16" w:rsidRDefault="00041AE8" w:rsidP="00041AE8">
      <w:pPr>
        <w:pStyle w:val="Nagwek2"/>
        <w:spacing w:line="240" w:lineRule="auto"/>
        <w:rPr>
          <w:color w:val="auto"/>
          <w:sz w:val="20"/>
          <w:szCs w:val="20"/>
        </w:rPr>
      </w:pPr>
      <w:r w:rsidRPr="00AF3D16">
        <w:rPr>
          <w:color w:val="auto"/>
          <w:sz w:val="20"/>
          <w:szCs w:val="20"/>
        </w:rPr>
        <w:t>6.3. Badania w czasie robót</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p w:rsidR="00041AE8" w:rsidRPr="00041AE8" w:rsidRDefault="00041AE8" w:rsidP="00041AE8">
      <w:pPr>
        <w:spacing w:after="120" w:line="240" w:lineRule="auto"/>
        <w:rPr>
          <w:color w:val="auto"/>
        </w:rPr>
      </w:pPr>
      <w:r w:rsidRPr="00041AE8">
        <w:rPr>
          <w:b/>
          <w:color w:val="auto"/>
        </w:rPr>
        <w:t xml:space="preserve">6.3.1. </w:t>
      </w:r>
      <w:r w:rsidRPr="00041AE8">
        <w:rPr>
          <w:color w:val="auto"/>
        </w:rPr>
        <w:t>Częstotliwość oraz zakres badań i pomiarów</w:t>
      </w:r>
    </w:p>
    <w:p w:rsidR="00041AE8" w:rsidRPr="00041AE8" w:rsidRDefault="00041AE8" w:rsidP="00041AE8">
      <w:pPr>
        <w:spacing w:line="240" w:lineRule="auto"/>
        <w:rPr>
          <w:color w:val="auto"/>
        </w:rPr>
      </w:pPr>
      <w:r w:rsidRPr="00041AE8">
        <w:rPr>
          <w:color w:val="auto"/>
        </w:rPr>
        <w:tab/>
        <w:t>Częstotliwość oraz zakres badań i pomiarów dotyczących cech geometrycznych i zagęszczenia warstwy wyrównującą podaje tablica 1.</w:t>
      </w:r>
    </w:p>
    <w:p w:rsidR="00041AE8" w:rsidRPr="00041AE8" w:rsidRDefault="00041AE8" w:rsidP="00041AE8">
      <w:pPr>
        <w:keepNext/>
        <w:spacing w:before="120" w:after="120" w:line="240" w:lineRule="auto"/>
        <w:rPr>
          <w:color w:val="auto"/>
        </w:rPr>
      </w:pPr>
      <w:r w:rsidRPr="00041AE8">
        <w:rPr>
          <w:color w:val="auto"/>
        </w:rPr>
        <w:t>Tablica 1. Częstotliwość oraz zakres badań i pomiarów warstwy odsączającej i odcinającej</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2223"/>
        <w:gridCol w:w="4791"/>
      </w:tblGrid>
      <w:tr w:rsidR="00041AE8" w:rsidRPr="00041AE8" w:rsidTr="00C35996">
        <w:tc>
          <w:tcPr>
            <w:tcW w:w="496" w:type="dxa"/>
            <w:tcBorders>
              <w:bottom w:val="double" w:sz="6" w:space="0" w:color="auto"/>
            </w:tcBorders>
          </w:tcPr>
          <w:p w:rsidR="00041AE8" w:rsidRPr="00041AE8" w:rsidRDefault="00041AE8" w:rsidP="00041AE8">
            <w:pPr>
              <w:spacing w:before="120" w:line="240" w:lineRule="auto"/>
              <w:jc w:val="center"/>
              <w:rPr>
                <w:color w:val="auto"/>
              </w:rPr>
            </w:pPr>
            <w:r w:rsidRPr="00041AE8">
              <w:rPr>
                <w:color w:val="auto"/>
              </w:rPr>
              <w:t>Lp.</w:t>
            </w:r>
          </w:p>
        </w:tc>
        <w:tc>
          <w:tcPr>
            <w:tcW w:w="2223" w:type="dxa"/>
            <w:tcBorders>
              <w:bottom w:val="double" w:sz="6" w:space="0" w:color="auto"/>
            </w:tcBorders>
          </w:tcPr>
          <w:p w:rsidR="00041AE8" w:rsidRPr="00041AE8" w:rsidRDefault="00041AE8" w:rsidP="00041AE8">
            <w:pPr>
              <w:spacing w:before="60" w:line="240" w:lineRule="auto"/>
              <w:ind w:left="215" w:right="312"/>
              <w:jc w:val="center"/>
              <w:rPr>
                <w:color w:val="auto"/>
              </w:rPr>
            </w:pPr>
            <w:r w:rsidRPr="00041AE8">
              <w:rPr>
                <w:color w:val="auto"/>
              </w:rPr>
              <w:t>Wyszczególnienie badań i pomiarów</w:t>
            </w:r>
          </w:p>
        </w:tc>
        <w:tc>
          <w:tcPr>
            <w:tcW w:w="4791" w:type="dxa"/>
            <w:tcBorders>
              <w:bottom w:val="double" w:sz="6" w:space="0" w:color="auto"/>
            </w:tcBorders>
          </w:tcPr>
          <w:p w:rsidR="00041AE8" w:rsidRPr="00041AE8" w:rsidRDefault="00041AE8" w:rsidP="00041AE8">
            <w:pPr>
              <w:spacing w:before="60" w:line="240" w:lineRule="auto"/>
              <w:ind w:left="822" w:right="851"/>
              <w:jc w:val="center"/>
              <w:rPr>
                <w:color w:val="auto"/>
              </w:rPr>
            </w:pPr>
            <w:r w:rsidRPr="00041AE8">
              <w:rPr>
                <w:color w:val="auto"/>
              </w:rPr>
              <w:t>Minimalna częstotliwość badań i pomiarów</w:t>
            </w:r>
          </w:p>
        </w:tc>
      </w:tr>
      <w:tr w:rsidR="00041AE8" w:rsidRPr="00041AE8" w:rsidTr="00C35996">
        <w:tc>
          <w:tcPr>
            <w:tcW w:w="496" w:type="dxa"/>
            <w:tcBorders>
              <w:top w:val="nil"/>
            </w:tcBorders>
          </w:tcPr>
          <w:p w:rsidR="00041AE8" w:rsidRPr="00041AE8" w:rsidRDefault="00041AE8" w:rsidP="00041AE8">
            <w:pPr>
              <w:spacing w:before="60" w:after="60" w:line="240" w:lineRule="auto"/>
              <w:jc w:val="center"/>
              <w:rPr>
                <w:color w:val="auto"/>
              </w:rPr>
            </w:pPr>
            <w:r w:rsidRPr="00041AE8">
              <w:rPr>
                <w:color w:val="auto"/>
              </w:rPr>
              <w:t>1</w:t>
            </w:r>
          </w:p>
        </w:tc>
        <w:tc>
          <w:tcPr>
            <w:tcW w:w="2223" w:type="dxa"/>
            <w:tcBorders>
              <w:top w:val="nil"/>
            </w:tcBorders>
          </w:tcPr>
          <w:p w:rsidR="00041AE8" w:rsidRPr="00041AE8" w:rsidRDefault="00041AE8" w:rsidP="00041AE8">
            <w:pPr>
              <w:spacing w:before="60" w:after="60" w:line="240" w:lineRule="auto"/>
              <w:rPr>
                <w:color w:val="auto"/>
              </w:rPr>
            </w:pPr>
            <w:r w:rsidRPr="00041AE8">
              <w:rPr>
                <w:color w:val="auto"/>
              </w:rPr>
              <w:t>Szerokość warstwy</w:t>
            </w:r>
          </w:p>
        </w:tc>
        <w:tc>
          <w:tcPr>
            <w:tcW w:w="4791" w:type="dxa"/>
            <w:tcBorders>
              <w:top w:val="nil"/>
            </w:tcBorders>
          </w:tcPr>
          <w:p w:rsidR="00041AE8" w:rsidRPr="00041AE8" w:rsidRDefault="00041AE8" w:rsidP="00041AE8">
            <w:pPr>
              <w:spacing w:before="60" w:after="60" w:line="240" w:lineRule="auto"/>
              <w:rPr>
                <w:color w:val="auto"/>
              </w:rPr>
            </w:pPr>
            <w:r w:rsidRPr="00041AE8">
              <w:rPr>
                <w:color w:val="auto"/>
              </w:rPr>
              <w:t>co 100 m</w:t>
            </w:r>
          </w:p>
        </w:tc>
      </w:tr>
      <w:tr w:rsidR="00041AE8" w:rsidRPr="00041AE8" w:rsidTr="00C35996">
        <w:tc>
          <w:tcPr>
            <w:tcW w:w="496" w:type="dxa"/>
          </w:tcPr>
          <w:p w:rsidR="00041AE8" w:rsidRPr="00041AE8" w:rsidRDefault="00041AE8" w:rsidP="00041AE8">
            <w:pPr>
              <w:spacing w:before="60" w:line="240" w:lineRule="auto"/>
              <w:jc w:val="center"/>
              <w:rPr>
                <w:color w:val="auto"/>
              </w:rPr>
            </w:pPr>
            <w:r w:rsidRPr="00041AE8">
              <w:rPr>
                <w:color w:val="auto"/>
              </w:rPr>
              <w:t>2</w:t>
            </w:r>
          </w:p>
        </w:tc>
        <w:tc>
          <w:tcPr>
            <w:tcW w:w="2223" w:type="dxa"/>
          </w:tcPr>
          <w:p w:rsidR="00041AE8" w:rsidRPr="00041AE8" w:rsidRDefault="00041AE8" w:rsidP="00041AE8">
            <w:pPr>
              <w:spacing w:before="60" w:line="240" w:lineRule="auto"/>
              <w:rPr>
                <w:color w:val="auto"/>
              </w:rPr>
            </w:pPr>
            <w:r w:rsidRPr="00041AE8">
              <w:rPr>
                <w:color w:val="auto"/>
              </w:rPr>
              <w:t>Grubość warstwy</w:t>
            </w:r>
          </w:p>
        </w:tc>
        <w:tc>
          <w:tcPr>
            <w:tcW w:w="4791" w:type="dxa"/>
          </w:tcPr>
          <w:p w:rsidR="00041AE8" w:rsidRPr="00041AE8" w:rsidRDefault="00041AE8" w:rsidP="00041AE8">
            <w:pPr>
              <w:spacing w:after="60" w:line="240" w:lineRule="auto"/>
              <w:rPr>
                <w:color w:val="auto"/>
              </w:rPr>
            </w:pPr>
            <w:r w:rsidRPr="00041AE8">
              <w:rPr>
                <w:color w:val="auto"/>
              </w:rPr>
              <w:t>co 100 m</w:t>
            </w:r>
          </w:p>
        </w:tc>
      </w:tr>
    </w:tbl>
    <w:p w:rsidR="00041AE8" w:rsidRPr="00041AE8" w:rsidRDefault="00041AE8" w:rsidP="00041AE8">
      <w:pPr>
        <w:spacing w:before="120" w:line="240" w:lineRule="auto"/>
        <w:rPr>
          <w:color w:val="auto"/>
        </w:rPr>
      </w:pPr>
      <w:r w:rsidRPr="00041AE8">
        <w:rPr>
          <w:color w:val="auto"/>
        </w:rPr>
        <w:lastRenderedPageBreak/>
        <w:t>*) Dodatkowe pomiary spadków poprzecznych i ukształtowania osi w planie należy wykonać w punktach głównych łuków poziomych.</w:t>
      </w:r>
    </w:p>
    <w:p w:rsidR="00041AE8" w:rsidRPr="00041AE8" w:rsidRDefault="00041AE8" w:rsidP="00041AE8">
      <w:pPr>
        <w:keepNext/>
        <w:spacing w:before="120" w:after="120" w:line="240" w:lineRule="auto"/>
        <w:rPr>
          <w:color w:val="auto"/>
        </w:rPr>
      </w:pPr>
      <w:r w:rsidRPr="00041AE8">
        <w:rPr>
          <w:b/>
          <w:color w:val="auto"/>
        </w:rPr>
        <w:t xml:space="preserve">6.3.2. </w:t>
      </w:r>
      <w:r w:rsidRPr="00041AE8">
        <w:rPr>
          <w:color w:val="auto"/>
        </w:rPr>
        <w:t>Szerokość warstwy</w:t>
      </w:r>
    </w:p>
    <w:p w:rsidR="00041AE8" w:rsidRPr="00041AE8" w:rsidRDefault="00041AE8" w:rsidP="00041AE8">
      <w:pPr>
        <w:spacing w:line="240" w:lineRule="auto"/>
        <w:rPr>
          <w:color w:val="auto"/>
        </w:rPr>
      </w:pPr>
      <w:r w:rsidRPr="00041AE8">
        <w:rPr>
          <w:color w:val="auto"/>
        </w:rPr>
        <w:tab/>
        <w:t>Szerokość warstwy nie może się różnić od szerokości projektowanej o więcej niż +10 cm, -5 cm.</w:t>
      </w:r>
    </w:p>
    <w:p w:rsidR="00041AE8" w:rsidRPr="00041AE8" w:rsidRDefault="00041AE8" w:rsidP="00041AE8">
      <w:pPr>
        <w:spacing w:before="120" w:after="120" w:line="240" w:lineRule="auto"/>
        <w:rPr>
          <w:color w:val="auto"/>
        </w:rPr>
      </w:pPr>
      <w:r w:rsidRPr="00041AE8">
        <w:rPr>
          <w:b/>
          <w:color w:val="auto"/>
        </w:rPr>
        <w:t xml:space="preserve">6.3.3. </w:t>
      </w:r>
      <w:r w:rsidRPr="00041AE8">
        <w:rPr>
          <w:color w:val="auto"/>
        </w:rPr>
        <w:t>Grubość warstwy</w:t>
      </w:r>
    </w:p>
    <w:p w:rsidR="00041AE8" w:rsidRPr="00041AE8" w:rsidRDefault="00041AE8" w:rsidP="00041AE8">
      <w:pPr>
        <w:spacing w:line="240" w:lineRule="auto"/>
        <w:rPr>
          <w:color w:val="auto"/>
        </w:rPr>
      </w:pPr>
      <w:r w:rsidRPr="00041AE8">
        <w:rPr>
          <w:color w:val="auto"/>
        </w:rPr>
        <w:t>Grubość warstwy powinna być zgodna z określoną w dokumentacji projektowej z tolerancją 2 cm; - 1 cm.</w:t>
      </w:r>
    </w:p>
    <w:p w:rsidR="00041AE8" w:rsidRPr="00041AE8" w:rsidRDefault="00041AE8" w:rsidP="00041AE8">
      <w:pPr>
        <w:spacing w:line="240" w:lineRule="auto"/>
        <w:rPr>
          <w:color w:val="auto"/>
        </w:rPr>
      </w:pPr>
      <w:r w:rsidRPr="00041AE8">
        <w:rPr>
          <w:color w:val="auto"/>
        </w:rPr>
        <w:tab/>
        <w:t>Jeżeli warstwa, ze względów technologicznych, została wykonana w dwóch warstwach, należy mierzyć łączną grubość tych warstw.</w:t>
      </w:r>
    </w:p>
    <w:p w:rsidR="00041AE8" w:rsidRPr="00041AE8" w:rsidRDefault="00041AE8" w:rsidP="00041AE8">
      <w:pPr>
        <w:spacing w:line="240" w:lineRule="auto"/>
        <w:rPr>
          <w:color w:val="auto"/>
        </w:rPr>
      </w:pPr>
      <w:r w:rsidRPr="00041AE8">
        <w:rPr>
          <w:color w:val="auto"/>
        </w:rPr>
        <w:tab/>
        <w:t>Na wszystkich powierzchniach wadliwych pod względem grubości Wykonawca wykona naprawę warstwy przez spulchnienie warstwy na głębokość co najmniej 10 cm, uzupełnienie nowym materiałem o odpowiednich właściwościach, wyrównanie i ponowne zagęszczenie.</w:t>
      </w:r>
    </w:p>
    <w:p w:rsidR="00041AE8" w:rsidRPr="00041AE8" w:rsidRDefault="00041AE8" w:rsidP="00041AE8">
      <w:pPr>
        <w:spacing w:line="240" w:lineRule="auto"/>
        <w:rPr>
          <w:color w:val="auto"/>
        </w:rPr>
      </w:pPr>
      <w:r w:rsidRPr="00041AE8">
        <w:rPr>
          <w:color w:val="auto"/>
        </w:rPr>
        <w:tab/>
        <w:t>Roboty te Wykonawca wykona na własny koszt. Po wykonaniu tych robót nastąpi ponowny pomiar i ocena grubości warstwy, według wyżej podanych zasad na koszt Wykonawcy.</w:t>
      </w:r>
    </w:p>
    <w:p w:rsidR="00041AE8" w:rsidRPr="00AF3D16" w:rsidRDefault="00041AE8" w:rsidP="00041AE8">
      <w:pPr>
        <w:pStyle w:val="Nagwek2"/>
        <w:spacing w:line="240" w:lineRule="auto"/>
        <w:rPr>
          <w:color w:val="auto"/>
          <w:sz w:val="20"/>
          <w:szCs w:val="20"/>
        </w:rPr>
      </w:pPr>
      <w:bookmarkStart w:id="561" w:name="_Toc406913902"/>
      <w:bookmarkStart w:id="562" w:name="_Toc406914147"/>
      <w:bookmarkStart w:id="563" w:name="_Toc406914801"/>
      <w:bookmarkStart w:id="564" w:name="_Toc406914904"/>
      <w:bookmarkStart w:id="565" w:name="_Toc406915379"/>
      <w:bookmarkStart w:id="566" w:name="_Toc406984072"/>
      <w:bookmarkStart w:id="567" w:name="_Toc406984219"/>
      <w:bookmarkStart w:id="568" w:name="_Toc406984410"/>
      <w:bookmarkStart w:id="569" w:name="_Toc407069618"/>
      <w:bookmarkStart w:id="570" w:name="_Toc407081583"/>
      <w:bookmarkStart w:id="571" w:name="_Toc407081726"/>
      <w:bookmarkStart w:id="572" w:name="_Toc407083382"/>
      <w:bookmarkStart w:id="573" w:name="_Toc407084216"/>
      <w:bookmarkStart w:id="574" w:name="_Toc407085335"/>
      <w:bookmarkStart w:id="575" w:name="_Toc407085478"/>
      <w:bookmarkStart w:id="576" w:name="_Toc407085621"/>
      <w:bookmarkStart w:id="577" w:name="_Toc407086069"/>
      <w:r w:rsidRPr="00AF3D16">
        <w:rPr>
          <w:color w:val="auto"/>
          <w:sz w:val="20"/>
          <w:szCs w:val="20"/>
        </w:rPr>
        <w:t>6.4. Zasady postępowania z odcinkami wadliwie wykonanymi</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p>
    <w:p w:rsidR="00041AE8" w:rsidRPr="00041AE8" w:rsidRDefault="00041AE8" w:rsidP="00041AE8">
      <w:pPr>
        <w:spacing w:line="240" w:lineRule="auto"/>
        <w:rPr>
          <w:color w:val="auto"/>
        </w:rPr>
      </w:pPr>
      <w:r w:rsidRPr="00041AE8">
        <w:rPr>
          <w:color w:val="auto"/>
        </w:rPr>
        <w:tab/>
        <w:t>Wszystkie powierzchnie, które wykazują większe odchylenia cech geometrycznych od określonych w p. 6.3, powinny być naprawione przez spulchnienie do głębokości co najmniej 10 cm, wyrównane i powtórnie zagęszczone. Dodanie nowego materiału bez spulchnienia wykonanej warstwy jest niedopuszczalne.</w:t>
      </w:r>
    </w:p>
    <w:p w:rsidR="00041AE8" w:rsidRPr="00AF3D16" w:rsidRDefault="00041AE8" w:rsidP="00041AE8">
      <w:pPr>
        <w:pStyle w:val="Nagwek2"/>
        <w:spacing w:line="240" w:lineRule="auto"/>
        <w:rPr>
          <w:color w:val="auto"/>
          <w:sz w:val="20"/>
          <w:szCs w:val="20"/>
        </w:rPr>
      </w:pPr>
      <w:bookmarkStart w:id="578" w:name="_Toc406913903"/>
      <w:bookmarkStart w:id="579" w:name="_Toc406914148"/>
      <w:bookmarkStart w:id="580" w:name="_Toc406914802"/>
      <w:bookmarkStart w:id="581" w:name="_Toc406914905"/>
      <w:bookmarkStart w:id="582" w:name="_Toc406915380"/>
      <w:bookmarkStart w:id="583" w:name="_Toc406984073"/>
      <w:bookmarkStart w:id="584" w:name="_Toc406984220"/>
      <w:bookmarkStart w:id="585" w:name="_Toc406984411"/>
      <w:bookmarkStart w:id="586" w:name="_Toc407069619"/>
      <w:bookmarkStart w:id="587" w:name="_Toc407081584"/>
      <w:bookmarkStart w:id="588" w:name="_Toc407081727"/>
      <w:bookmarkStart w:id="589" w:name="_Toc407083383"/>
      <w:bookmarkStart w:id="590" w:name="_Toc407084217"/>
      <w:bookmarkStart w:id="591" w:name="_Toc407085336"/>
      <w:bookmarkStart w:id="592" w:name="_Toc407085479"/>
      <w:bookmarkStart w:id="593" w:name="_Toc407085622"/>
      <w:bookmarkStart w:id="594" w:name="_Toc407086070"/>
      <w:bookmarkStart w:id="595" w:name="_Toc211214082"/>
      <w:bookmarkStart w:id="596" w:name="_Toc211214656"/>
      <w:bookmarkStart w:id="597" w:name="_Toc211220112"/>
      <w:bookmarkStart w:id="598" w:name="_Toc211235859"/>
      <w:bookmarkStart w:id="599" w:name="_Toc211236619"/>
      <w:bookmarkStart w:id="600" w:name="_Toc211239513"/>
      <w:bookmarkStart w:id="601" w:name="_Toc211239885"/>
      <w:r w:rsidRPr="00AF3D16">
        <w:rPr>
          <w:color w:val="auto"/>
          <w:sz w:val="20"/>
          <w:szCs w:val="20"/>
        </w:rPr>
        <w:t>7. obmiar robót</w:t>
      </w:r>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p>
    <w:p w:rsidR="00041AE8" w:rsidRPr="00AF3D16" w:rsidRDefault="00041AE8" w:rsidP="00041AE8">
      <w:pPr>
        <w:pStyle w:val="Nagwek2"/>
        <w:spacing w:line="240" w:lineRule="auto"/>
        <w:rPr>
          <w:color w:val="auto"/>
          <w:sz w:val="20"/>
          <w:szCs w:val="20"/>
        </w:rPr>
      </w:pPr>
      <w:bookmarkStart w:id="602" w:name="_Toc406913904"/>
      <w:bookmarkStart w:id="603" w:name="_Toc406914149"/>
      <w:bookmarkStart w:id="604" w:name="_Toc406914803"/>
      <w:bookmarkStart w:id="605" w:name="_Toc406914906"/>
      <w:bookmarkStart w:id="606" w:name="_Toc406915381"/>
      <w:bookmarkStart w:id="607" w:name="_Toc406984074"/>
      <w:bookmarkStart w:id="608" w:name="_Toc406984221"/>
      <w:bookmarkStart w:id="609" w:name="_Toc406984412"/>
      <w:bookmarkStart w:id="610" w:name="_Toc407069620"/>
      <w:bookmarkStart w:id="611" w:name="_Toc407081585"/>
      <w:bookmarkStart w:id="612" w:name="_Toc407081728"/>
      <w:bookmarkStart w:id="613" w:name="_Toc407083384"/>
      <w:bookmarkStart w:id="614" w:name="_Toc407084218"/>
      <w:bookmarkStart w:id="615" w:name="_Toc407085337"/>
      <w:bookmarkStart w:id="616" w:name="_Toc407085480"/>
      <w:bookmarkStart w:id="617" w:name="_Toc407085623"/>
      <w:bookmarkStart w:id="618" w:name="_Toc407086071"/>
      <w:r w:rsidRPr="00AF3D16">
        <w:rPr>
          <w:color w:val="auto"/>
          <w:sz w:val="20"/>
          <w:szCs w:val="20"/>
        </w:rPr>
        <w:t>7.1. Ogólne zasady obmiaru robót</w:t>
      </w:r>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p w:rsidR="00041AE8" w:rsidRPr="00041AE8" w:rsidRDefault="00041AE8" w:rsidP="00041AE8">
      <w:pPr>
        <w:spacing w:line="240" w:lineRule="auto"/>
        <w:rPr>
          <w:color w:val="auto"/>
        </w:rPr>
      </w:pPr>
      <w:r w:rsidRPr="00041AE8">
        <w:rPr>
          <w:color w:val="auto"/>
        </w:rPr>
        <w:tab/>
        <w:t>Ogólne zasady obmiaru robót podano w SST D-00.00.00 „Wymagania ogólne” pkt 7.</w:t>
      </w:r>
    </w:p>
    <w:p w:rsidR="00041AE8" w:rsidRPr="00AF3D16" w:rsidRDefault="00041AE8" w:rsidP="00041AE8">
      <w:pPr>
        <w:pStyle w:val="Nagwek2"/>
        <w:spacing w:line="240" w:lineRule="auto"/>
        <w:rPr>
          <w:color w:val="auto"/>
          <w:sz w:val="20"/>
          <w:szCs w:val="20"/>
        </w:rPr>
      </w:pPr>
      <w:bookmarkStart w:id="619" w:name="_Toc406913905"/>
      <w:bookmarkStart w:id="620" w:name="_Toc406914150"/>
      <w:bookmarkStart w:id="621" w:name="_Toc406914804"/>
      <w:bookmarkStart w:id="622" w:name="_Toc406914907"/>
      <w:bookmarkStart w:id="623" w:name="_Toc406915382"/>
      <w:bookmarkStart w:id="624" w:name="_Toc406984075"/>
      <w:bookmarkStart w:id="625" w:name="_Toc406984222"/>
      <w:bookmarkStart w:id="626" w:name="_Toc406984413"/>
      <w:bookmarkStart w:id="627" w:name="_Toc407069621"/>
      <w:bookmarkStart w:id="628" w:name="_Toc407081586"/>
      <w:bookmarkStart w:id="629" w:name="_Toc407081729"/>
      <w:bookmarkStart w:id="630" w:name="_Toc407083385"/>
      <w:bookmarkStart w:id="631" w:name="_Toc407084219"/>
      <w:bookmarkStart w:id="632" w:name="_Toc407085338"/>
      <w:bookmarkStart w:id="633" w:name="_Toc407085481"/>
      <w:bookmarkStart w:id="634" w:name="_Toc407085624"/>
      <w:bookmarkStart w:id="635" w:name="_Toc407086072"/>
      <w:r w:rsidRPr="00AF3D16">
        <w:rPr>
          <w:color w:val="auto"/>
          <w:sz w:val="20"/>
          <w:szCs w:val="20"/>
        </w:rPr>
        <w:t>7.2. Jednostka obmiarowa</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p>
    <w:p w:rsidR="00041AE8" w:rsidRPr="00041AE8" w:rsidRDefault="00041AE8" w:rsidP="00041AE8">
      <w:pPr>
        <w:spacing w:line="240" w:lineRule="auto"/>
        <w:rPr>
          <w:color w:val="auto"/>
        </w:rPr>
      </w:pPr>
      <w:r w:rsidRPr="00041AE8">
        <w:rPr>
          <w:color w:val="auto"/>
        </w:rPr>
        <w:tab/>
        <w:t>Jednostką obmiarową jest m</w:t>
      </w:r>
      <w:r w:rsidRPr="00041AE8">
        <w:rPr>
          <w:color w:val="auto"/>
          <w:vertAlign w:val="superscript"/>
        </w:rPr>
        <w:t>3</w:t>
      </w:r>
      <w:r w:rsidRPr="00041AE8">
        <w:rPr>
          <w:color w:val="auto"/>
        </w:rPr>
        <w:t xml:space="preserve"> (metr </w:t>
      </w:r>
      <w:proofErr w:type="spellStart"/>
      <w:r w:rsidRPr="00041AE8">
        <w:rPr>
          <w:color w:val="auto"/>
        </w:rPr>
        <w:t>sześćcienny</w:t>
      </w:r>
      <w:proofErr w:type="spellEnd"/>
      <w:r w:rsidRPr="00041AE8">
        <w:rPr>
          <w:color w:val="auto"/>
        </w:rPr>
        <w:t>).</w:t>
      </w:r>
    </w:p>
    <w:p w:rsidR="00041AE8" w:rsidRPr="00AF3D16" w:rsidRDefault="00041AE8" w:rsidP="00041AE8">
      <w:pPr>
        <w:pStyle w:val="Nagwek2"/>
        <w:spacing w:line="240" w:lineRule="auto"/>
        <w:rPr>
          <w:color w:val="auto"/>
          <w:sz w:val="20"/>
          <w:szCs w:val="20"/>
        </w:rPr>
      </w:pPr>
      <w:bookmarkStart w:id="636" w:name="_Toc406913906"/>
      <w:bookmarkStart w:id="637" w:name="_Toc406914151"/>
      <w:bookmarkStart w:id="638" w:name="_Toc406914805"/>
      <w:bookmarkStart w:id="639" w:name="_Toc406914908"/>
      <w:bookmarkStart w:id="640" w:name="_Toc406915383"/>
      <w:bookmarkStart w:id="641" w:name="_Toc406984076"/>
      <w:bookmarkStart w:id="642" w:name="_Toc406984223"/>
      <w:bookmarkStart w:id="643" w:name="_Toc406984414"/>
      <w:bookmarkStart w:id="644" w:name="_Toc407069622"/>
      <w:bookmarkStart w:id="645" w:name="_Toc407081587"/>
      <w:bookmarkStart w:id="646" w:name="_Toc407081730"/>
      <w:bookmarkStart w:id="647" w:name="_Toc407083386"/>
      <w:bookmarkStart w:id="648" w:name="_Toc407084220"/>
      <w:bookmarkStart w:id="649" w:name="_Toc407085339"/>
      <w:bookmarkStart w:id="650" w:name="_Toc407085482"/>
      <w:bookmarkStart w:id="651" w:name="_Toc407085625"/>
      <w:bookmarkStart w:id="652" w:name="_Toc407086073"/>
      <w:bookmarkStart w:id="653" w:name="_Toc211214083"/>
      <w:bookmarkStart w:id="654" w:name="_Toc211214657"/>
      <w:bookmarkStart w:id="655" w:name="_Toc211220113"/>
      <w:bookmarkStart w:id="656" w:name="_Toc211235860"/>
      <w:bookmarkStart w:id="657" w:name="_Toc211236620"/>
      <w:bookmarkStart w:id="658" w:name="_Toc211239514"/>
      <w:bookmarkStart w:id="659" w:name="_Toc211239886"/>
      <w:r w:rsidRPr="00AF3D16">
        <w:rPr>
          <w:color w:val="auto"/>
          <w:sz w:val="20"/>
          <w:szCs w:val="20"/>
        </w:rPr>
        <w:t>8. odbiór robót</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p>
    <w:p w:rsidR="00041AE8" w:rsidRPr="00041AE8" w:rsidRDefault="00041AE8" w:rsidP="00041AE8">
      <w:pPr>
        <w:spacing w:line="240" w:lineRule="auto"/>
        <w:rPr>
          <w:color w:val="auto"/>
        </w:rPr>
      </w:pPr>
      <w:r w:rsidRPr="00041AE8">
        <w:rPr>
          <w:color w:val="auto"/>
        </w:rPr>
        <w:tab/>
        <w:t>Ogólne zasady odbioru robót podano w SST D-00.00.00 „Wymagania ogólne” pkt 8.</w:t>
      </w:r>
    </w:p>
    <w:p w:rsidR="00041AE8" w:rsidRPr="00041AE8" w:rsidRDefault="00041AE8" w:rsidP="00041AE8">
      <w:pPr>
        <w:spacing w:after="120" w:line="240" w:lineRule="auto"/>
        <w:rPr>
          <w:color w:val="auto"/>
        </w:rPr>
      </w:pPr>
      <w:r w:rsidRPr="00041AE8">
        <w:rPr>
          <w:color w:val="auto"/>
        </w:rPr>
        <w:tab/>
        <w:t>Roboty uznaje się za wykonane zgodnie z dokumentacją projektową, ST i wymaganiami Inżyniera, jeżeli wszystkie pomiary i badania z zachowaniem tolerancji wg pkt 6 dały wyniki pozytywne.</w:t>
      </w:r>
    </w:p>
    <w:p w:rsidR="00041AE8" w:rsidRPr="00AF3D16" w:rsidRDefault="00041AE8" w:rsidP="00041AE8">
      <w:pPr>
        <w:pStyle w:val="Nagwek2"/>
        <w:spacing w:line="240" w:lineRule="auto"/>
        <w:rPr>
          <w:color w:val="auto"/>
          <w:sz w:val="20"/>
          <w:szCs w:val="20"/>
        </w:rPr>
      </w:pPr>
      <w:bookmarkStart w:id="660" w:name="_Toc406913907"/>
      <w:bookmarkStart w:id="661" w:name="_Toc406914152"/>
      <w:bookmarkStart w:id="662" w:name="_Toc406914806"/>
      <w:bookmarkStart w:id="663" w:name="_Toc406914909"/>
      <w:bookmarkStart w:id="664" w:name="_Toc406915384"/>
      <w:bookmarkStart w:id="665" w:name="_Toc406984077"/>
      <w:bookmarkStart w:id="666" w:name="_Toc406984224"/>
      <w:bookmarkStart w:id="667" w:name="_Toc406984415"/>
      <w:bookmarkStart w:id="668" w:name="_Toc407069623"/>
      <w:bookmarkStart w:id="669" w:name="_Toc407081588"/>
      <w:bookmarkStart w:id="670" w:name="_Toc407081731"/>
      <w:bookmarkStart w:id="671" w:name="_Toc407083387"/>
      <w:bookmarkStart w:id="672" w:name="_Toc407084221"/>
      <w:bookmarkStart w:id="673" w:name="_Toc407085340"/>
      <w:bookmarkStart w:id="674" w:name="_Toc407085483"/>
      <w:bookmarkStart w:id="675" w:name="_Toc407085626"/>
      <w:bookmarkStart w:id="676" w:name="_Toc407086074"/>
      <w:bookmarkStart w:id="677" w:name="_Toc211214084"/>
      <w:bookmarkStart w:id="678" w:name="_Toc211214658"/>
      <w:bookmarkStart w:id="679" w:name="_Toc211220114"/>
      <w:bookmarkStart w:id="680" w:name="_Toc211235861"/>
      <w:bookmarkStart w:id="681" w:name="_Toc211236621"/>
      <w:bookmarkStart w:id="682" w:name="_Toc211239515"/>
      <w:bookmarkStart w:id="683" w:name="_Toc211239887"/>
      <w:r w:rsidRPr="00AF3D16">
        <w:rPr>
          <w:color w:val="auto"/>
          <w:sz w:val="20"/>
          <w:szCs w:val="20"/>
        </w:rPr>
        <w:t>9. podstawa płatności</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p>
    <w:p w:rsidR="00041AE8" w:rsidRPr="00AF3D16" w:rsidRDefault="00041AE8" w:rsidP="00041AE8">
      <w:pPr>
        <w:pStyle w:val="Nagwek2"/>
        <w:spacing w:line="240" w:lineRule="auto"/>
        <w:rPr>
          <w:color w:val="auto"/>
          <w:sz w:val="20"/>
          <w:szCs w:val="20"/>
        </w:rPr>
      </w:pPr>
      <w:bookmarkStart w:id="684" w:name="_Toc406913908"/>
      <w:bookmarkStart w:id="685" w:name="_Toc406914153"/>
      <w:bookmarkStart w:id="686" w:name="_Toc406914807"/>
      <w:bookmarkStart w:id="687" w:name="_Toc406914910"/>
      <w:bookmarkStart w:id="688" w:name="_Toc406915385"/>
      <w:bookmarkStart w:id="689" w:name="_Toc406984078"/>
      <w:bookmarkStart w:id="690" w:name="_Toc406984225"/>
      <w:bookmarkStart w:id="691" w:name="_Toc406984416"/>
      <w:bookmarkStart w:id="692" w:name="_Toc407069624"/>
      <w:bookmarkStart w:id="693" w:name="_Toc407081589"/>
      <w:bookmarkStart w:id="694" w:name="_Toc407081732"/>
      <w:bookmarkStart w:id="695" w:name="_Toc407083388"/>
      <w:bookmarkStart w:id="696" w:name="_Toc407084222"/>
      <w:bookmarkStart w:id="697" w:name="_Toc407085341"/>
      <w:bookmarkStart w:id="698" w:name="_Toc407085484"/>
      <w:bookmarkStart w:id="699" w:name="_Toc407085627"/>
      <w:bookmarkStart w:id="700" w:name="_Toc407086075"/>
      <w:r w:rsidRPr="00AF3D16">
        <w:rPr>
          <w:color w:val="auto"/>
          <w:sz w:val="20"/>
          <w:szCs w:val="20"/>
        </w:rPr>
        <w:t>9.1. Ogólne ustalenia dotyczące podstawy płatności</w:t>
      </w:r>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041AE8" w:rsidRPr="00041AE8" w:rsidRDefault="00041AE8" w:rsidP="00041AE8">
      <w:pPr>
        <w:spacing w:line="240" w:lineRule="auto"/>
        <w:rPr>
          <w:color w:val="auto"/>
        </w:rPr>
      </w:pPr>
      <w:r w:rsidRPr="00041AE8">
        <w:rPr>
          <w:color w:val="auto"/>
        </w:rPr>
        <w:tab/>
        <w:t>Ogólne ustalenia dotyczące podstawy płatności podano w SST D-00.00.00 „Wymagania ogólne” pkt 9.</w:t>
      </w:r>
    </w:p>
    <w:p w:rsidR="00041AE8" w:rsidRPr="00AF3D16" w:rsidRDefault="00041AE8" w:rsidP="00041AE8">
      <w:pPr>
        <w:pStyle w:val="Nagwek2"/>
        <w:spacing w:line="240" w:lineRule="auto"/>
        <w:rPr>
          <w:color w:val="auto"/>
          <w:sz w:val="20"/>
          <w:szCs w:val="20"/>
        </w:rPr>
      </w:pPr>
      <w:bookmarkStart w:id="701" w:name="_Toc406913909"/>
      <w:bookmarkStart w:id="702" w:name="_Toc406914154"/>
      <w:bookmarkStart w:id="703" w:name="_Toc406914808"/>
      <w:bookmarkStart w:id="704" w:name="_Toc406914911"/>
      <w:bookmarkStart w:id="705" w:name="_Toc406915386"/>
      <w:bookmarkStart w:id="706" w:name="_Toc406984079"/>
      <w:bookmarkStart w:id="707" w:name="_Toc406984226"/>
      <w:bookmarkStart w:id="708" w:name="_Toc406984417"/>
      <w:bookmarkStart w:id="709" w:name="_Toc407069625"/>
      <w:bookmarkStart w:id="710" w:name="_Toc407081590"/>
      <w:bookmarkStart w:id="711" w:name="_Toc407081733"/>
      <w:bookmarkStart w:id="712" w:name="_Toc407083389"/>
      <w:bookmarkStart w:id="713" w:name="_Toc407084223"/>
      <w:bookmarkStart w:id="714" w:name="_Toc407085342"/>
      <w:bookmarkStart w:id="715" w:name="_Toc407085485"/>
      <w:bookmarkStart w:id="716" w:name="_Toc407085628"/>
      <w:bookmarkStart w:id="717" w:name="_Toc407086076"/>
      <w:r w:rsidRPr="00AF3D16">
        <w:rPr>
          <w:color w:val="auto"/>
          <w:sz w:val="20"/>
          <w:szCs w:val="20"/>
        </w:rPr>
        <w:t>9.2. Cena jednostki obmiarowej</w:t>
      </w:r>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p>
    <w:p w:rsidR="00041AE8" w:rsidRPr="00041AE8" w:rsidRDefault="00041AE8" w:rsidP="00041AE8">
      <w:pPr>
        <w:spacing w:line="240" w:lineRule="auto"/>
        <w:rPr>
          <w:color w:val="auto"/>
        </w:rPr>
      </w:pPr>
      <w:r w:rsidRPr="00041AE8">
        <w:rPr>
          <w:color w:val="auto"/>
        </w:rPr>
        <w:tab/>
        <w:t>Cena wykonania 1m</w:t>
      </w:r>
      <w:r w:rsidRPr="00041AE8">
        <w:rPr>
          <w:color w:val="auto"/>
          <w:vertAlign w:val="superscript"/>
        </w:rPr>
        <w:t>2</w:t>
      </w:r>
      <w:r w:rsidRPr="00041AE8">
        <w:rPr>
          <w:color w:val="auto"/>
        </w:rPr>
        <w:t xml:space="preserve"> warstwy wyrównującej z kruszywa obejmuje:</w:t>
      </w:r>
    </w:p>
    <w:p w:rsidR="00041AE8" w:rsidRPr="00041AE8" w:rsidRDefault="00041AE8" w:rsidP="00041AE8">
      <w:pPr>
        <w:numPr>
          <w:ilvl w:val="0"/>
          <w:numId w:val="1"/>
        </w:numPr>
        <w:overflowPunct w:val="0"/>
        <w:autoSpaceDE w:val="0"/>
        <w:autoSpaceDN w:val="0"/>
        <w:adjustRightInd w:val="0"/>
        <w:spacing w:after="0" w:line="240" w:lineRule="auto"/>
        <w:jc w:val="both"/>
        <w:textAlignment w:val="baseline"/>
        <w:rPr>
          <w:color w:val="auto"/>
        </w:rPr>
      </w:pPr>
      <w:r w:rsidRPr="00041AE8">
        <w:rPr>
          <w:color w:val="auto"/>
        </w:rPr>
        <w:t>prace pomiarowe,</w:t>
      </w:r>
    </w:p>
    <w:p w:rsidR="00041AE8" w:rsidRPr="00041AE8" w:rsidRDefault="00041AE8" w:rsidP="00041AE8">
      <w:pPr>
        <w:numPr>
          <w:ilvl w:val="0"/>
          <w:numId w:val="1"/>
        </w:numPr>
        <w:overflowPunct w:val="0"/>
        <w:autoSpaceDE w:val="0"/>
        <w:autoSpaceDN w:val="0"/>
        <w:adjustRightInd w:val="0"/>
        <w:spacing w:after="0" w:line="240" w:lineRule="auto"/>
        <w:jc w:val="both"/>
        <w:textAlignment w:val="baseline"/>
        <w:rPr>
          <w:color w:val="auto"/>
        </w:rPr>
      </w:pPr>
      <w:r w:rsidRPr="00041AE8">
        <w:rPr>
          <w:color w:val="auto"/>
        </w:rPr>
        <w:t>dostarczenie i rozłożenie na uprzednio przygotowanym podłożu warstwy materiału o grubości i jakości określonej w dokumentacji projektowej i specyfikacji technicznej,</w:t>
      </w:r>
    </w:p>
    <w:p w:rsidR="00041AE8" w:rsidRPr="00041AE8" w:rsidRDefault="00041AE8" w:rsidP="00041AE8">
      <w:pPr>
        <w:numPr>
          <w:ilvl w:val="0"/>
          <w:numId w:val="1"/>
        </w:numPr>
        <w:overflowPunct w:val="0"/>
        <w:autoSpaceDE w:val="0"/>
        <w:autoSpaceDN w:val="0"/>
        <w:adjustRightInd w:val="0"/>
        <w:spacing w:after="0" w:line="240" w:lineRule="auto"/>
        <w:jc w:val="both"/>
        <w:textAlignment w:val="baseline"/>
        <w:rPr>
          <w:color w:val="auto"/>
        </w:rPr>
      </w:pPr>
      <w:r w:rsidRPr="00041AE8">
        <w:rPr>
          <w:color w:val="auto"/>
        </w:rPr>
        <w:t>wyrównanie ułożonej warstwy do wymaganego profilu,</w:t>
      </w:r>
    </w:p>
    <w:p w:rsidR="00041AE8" w:rsidRPr="00041AE8" w:rsidRDefault="00041AE8" w:rsidP="00041AE8">
      <w:pPr>
        <w:numPr>
          <w:ilvl w:val="0"/>
          <w:numId w:val="1"/>
        </w:numPr>
        <w:overflowPunct w:val="0"/>
        <w:autoSpaceDE w:val="0"/>
        <w:autoSpaceDN w:val="0"/>
        <w:adjustRightInd w:val="0"/>
        <w:spacing w:after="0" w:line="240" w:lineRule="auto"/>
        <w:jc w:val="both"/>
        <w:textAlignment w:val="baseline"/>
        <w:rPr>
          <w:color w:val="auto"/>
        </w:rPr>
      </w:pPr>
      <w:r w:rsidRPr="00041AE8">
        <w:rPr>
          <w:color w:val="auto"/>
        </w:rPr>
        <w:t>zagęszczenie wyprofilowanej warstwy,</w:t>
      </w:r>
    </w:p>
    <w:p w:rsidR="00041AE8" w:rsidRPr="00041AE8" w:rsidRDefault="00041AE8" w:rsidP="00041AE8">
      <w:pPr>
        <w:numPr>
          <w:ilvl w:val="0"/>
          <w:numId w:val="1"/>
        </w:numPr>
        <w:overflowPunct w:val="0"/>
        <w:autoSpaceDE w:val="0"/>
        <w:autoSpaceDN w:val="0"/>
        <w:adjustRightInd w:val="0"/>
        <w:spacing w:after="0" w:line="240" w:lineRule="auto"/>
        <w:jc w:val="both"/>
        <w:textAlignment w:val="baseline"/>
        <w:rPr>
          <w:color w:val="auto"/>
        </w:rPr>
      </w:pPr>
      <w:r w:rsidRPr="00041AE8">
        <w:rPr>
          <w:color w:val="auto"/>
        </w:rPr>
        <w:t>przeprowadzenie pomiarów i badań laboratoryjnych wymaganych w specyfikacji technicznej,</w:t>
      </w:r>
    </w:p>
    <w:p w:rsidR="00041AE8" w:rsidRPr="00041AE8" w:rsidRDefault="00041AE8" w:rsidP="00041AE8">
      <w:pPr>
        <w:numPr>
          <w:ilvl w:val="0"/>
          <w:numId w:val="1"/>
        </w:numPr>
        <w:overflowPunct w:val="0"/>
        <w:autoSpaceDE w:val="0"/>
        <w:autoSpaceDN w:val="0"/>
        <w:adjustRightInd w:val="0"/>
        <w:spacing w:after="0" w:line="240" w:lineRule="auto"/>
        <w:jc w:val="both"/>
        <w:textAlignment w:val="baseline"/>
        <w:rPr>
          <w:color w:val="auto"/>
        </w:rPr>
      </w:pPr>
      <w:r w:rsidRPr="00041AE8">
        <w:rPr>
          <w:color w:val="auto"/>
        </w:rPr>
        <w:t>utrzymanie warstwy.</w:t>
      </w:r>
    </w:p>
    <w:p w:rsidR="00041AE8" w:rsidRPr="00AF3D16" w:rsidRDefault="00041AE8" w:rsidP="00041AE8">
      <w:pPr>
        <w:pStyle w:val="Nagwek2"/>
        <w:spacing w:line="240" w:lineRule="auto"/>
        <w:rPr>
          <w:color w:val="auto"/>
          <w:sz w:val="20"/>
          <w:szCs w:val="20"/>
        </w:rPr>
      </w:pPr>
      <w:bookmarkStart w:id="718" w:name="_Toc406913910"/>
      <w:bookmarkStart w:id="719" w:name="_Toc406914155"/>
      <w:bookmarkStart w:id="720" w:name="_Toc406914809"/>
      <w:bookmarkStart w:id="721" w:name="_Toc406914912"/>
      <w:bookmarkStart w:id="722" w:name="_Toc406915387"/>
      <w:bookmarkStart w:id="723" w:name="_Toc406984080"/>
      <w:bookmarkStart w:id="724" w:name="_Toc406984227"/>
      <w:bookmarkStart w:id="725" w:name="_Toc406984418"/>
      <w:bookmarkStart w:id="726" w:name="_Toc407069626"/>
      <w:bookmarkStart w:id="727" w:name="_Toc407081591"/>
      <w:bookmarkStart w:id="728" w:name="_Toc407081734"/>
      <w:bookmarkStart w:id="729" w:name="_Toc407083390"/>
      <w:bookmarkStart w:id="730" w:name="_Toc407084224"/>
      <w:bookmarkStart w:id="731" w:name="_Toc407085343"/>
      <w:bookmarkStart w:id="732" w:name="_Toc407085486"/>
      <w:bookmarkStart w:id="733" w:name="_Toc407085629"/>
      <w:bookmarkStart w:id="734" w:name="_Toc407086077"/>
      <w:bookmarkStart w:id="735" w:name="_Toc211214085"/>
      <w:bookmarkStart w:id="736" w:name="_Toc211214659"/>
      <w:bookmarkStart w:id="737" w:name="_Toc211220115"/>
      <w:bookmarkStart w:id="738" w:name="_Toc211235862"/>
      <w:bookmarkStart w:id="739" w:name="_Toc211236622"/>
      <w:bookmarkStart w:id="740" w:name="_Toc211239516"/>
      <w:bookmarkStart w:id="741" w:name="_Toc211239888"/>
      <w:r w:rsidRPr="00AF3D16">
        <w:rPr>
          <w:color w:val="auto"/>
          <w:sz w:val="20"/>
          <w:szCs w:val="20"/>
        </w:rPr>
        <w:t>10. przepisy związane</w:t>
      </w:r>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p>
    <w:p w:rsidR="00041AE8" w:rsidRPr="00AF3D16" w:rsidRDefault="00041AE8" w:rsidP="00041AE8">
      <w:pPr>
        <w:pStyle w:val="Nagwek2"/>
        <w:spacing w:line="240" w:lineRule="auto"/>
        <w:rPr>
          <w:color w:val="auto"/>
          <w:sz w:val="20"/>
          <w:szCs w:val="20"/>
        </w:rPr>
      </w:pPr>
      <w:bookmarkStart w:id="742" w:name="_Toc406913911"/>
      <w:bookmarkStart w:id="743" w:name="_Toc406914156"/>
      <w:bookmarkStart w:id="744" w:name="_Toc406914810"/>
      <w:bookmarkStart w:id="745" w:name="_Toc406914913"/>
      <w:bookmarkStart w:id="746" w:name="_Toc406915388"/>
      <w:bookmarkStart w:id="747" w:name="_Toc406984081"/>
      <w:bookmarkStart w:id="748" w:name="_Toc406984228"/>
      <w:bookmarkStart w:id="749" w:name="_Toc406984419"/>
      <w:bookmarkStart w:id="750" w:name="_Toc407069627"/>
      <w:bookmarkStart w:id="751" w:name="_Toc407081592"/>
      <w:bookmarkStart w:id="752" w:name="_Toc407081735"/>
      <w:bookmarkStart w:id="753" w:name="_Toc407083391"/>
      <w:bookmarkStart w:id="754" w:name="_Toc407084225"/>
      <w:bookmarkStart w:id="755" w:name="_Toc407085344"/>
      <w:bookmarkStart w:id="756" w:name="_Toc407085487"/>
      <w:bookmarkStart w:id="757" w:name="_Toc407085630"/>
      <w:bookmarkStart w:id="758" w:name="_Toc407086078"/>
      <w:r w:rsidRPr="00AF3D16">
        <w:rPr>
          <w:color w:val="auto"/>
          <w:sz w:val="20"/>
          <w:szCs w:val="20"/>
        </w:rPr>
        <w:t>10.1. Normy</w:t>
      </w:r>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tbl>
      <w:tblPr>
        <w:tblW w:w="0" w:type="auto"/>
        <w:tblLayout w:type="fixed"/>
        <w:tblCellMar>
          <w:left w:w="70" w:type="dxa"/>
          <w:right w:w="70" w:type="dxa"/>
        </w:tblCellMar>
        <w:tblLook w:val="0000" w:firstRow="0" w:lastRow="0" w:firstColumn="0" w:lastColumn="0" w:noHBand="0" w:noVBand="0"/>
      </w:tblPr>
      <w:tblGrid>
        <w:gridCol w:w="496"/>
        <w:gridCol w:w="1984"/>
        <w:gridCol w:w="5030"/>
      </w:tblGrid>
      <w:tr w:rsidR="00041AE8" w:rsidRPr="00041AE8" w:rsidTr="00C35996">
        <w:tc>
          <w:tcPr>
            <w:tcW w:w="496" w:type="dxa"/>
          </w:tcPr>
          <w:p w:rsidR="00041AE8" w:rsidRPr="00041AE8" w:rsidRDefault="00041AE8" w:rsidP="00041AE8">
            <w:pPr>
              <w:spacing w:line="240" w:lineRule="auto"/>
              <w:jc w:val="center"/>
              <w:rPr>
                <w:color w:val="auto"/>
              </w:rPr>
            </w:pPr>
            <w:r w:rsidRPr="00041AE8">
              <w:rPr>
                <w:color w:val="auto"/>
              </w:rPr>
              <w:t>1.</w:t>
            </w:r>
          </w:p>
        </w:tc>
        <w:tc>
          <w:tcPr>
            <w:tcW w:w="1984" w:type="dxa"/>
          </w:tcPr>
          <w:p w:rsidR="00041AE8" w:rsidRPr="00041AE8" w:rsidRDefault="00041AE8" w:rsidP="00041AE8">
            <w:pPr>
              <w:spacing w:line="240" w:lineRule="auto"/>
              <w:rPr>
                <w:color w:val="auto"/>
              </w:rPr>
            </w:pPr>
            <w:r w:rsidRPr="00041AE8">
              <w:rPr>
                <w:color w:val="auto"/>
              </w:rPr>
              <w:t>PN-B-04481</w:t>
            </w:r>
          </w:p>
        </w:tc>
        <w:tc>
          <w:tcPr>
            <w:tcW w:w="5030" w:type="dxa"/>
          </w:tcPr>
          <w:p w:rsidR="00041AE8" w:rsidRPr="00041AE8" w:rsidRDefault="00041AE8" w:rsidP="00041AE8">
            <w:pPr>
              <w:spacing w:line="240" w:lineRule="auto"/>
              <w:rPr>
                <w:color w:val="auto"/>
              </w:rPr>
            </w:pPr>
            <w:r w:rsidRPr="00041AE8">
              <w:rPr>
                <w:color w:val="auto"/>
              </w:rPr>
              <w:t>Grunty budowlane. Badania próbek gruntu</w:t>
            </w:r>
          </w:p>
        </w:tc>
      </w:tr>
      <w:tr w:rsidR="00041AE8" w:rsidRPr="00041AE8" w:rsidTr="00C35996">
        <w:tc>
          <w:tcPr>
            <w:tcW w:w="496" w:type="dxa"/>
          </w:tcPr>
          <w:p w:rsidR="00041AE8" w:rsidRPr="00041AE8" w:rsidRDefault="00041AE8" w:rsidP="00041AE8">
            <w:pPr>
              <w:spacing w:line="240" w:lineRule="auto"/>
              <w:jc w:val="center"/>
              <w:rPr>
                <w:color w:val="auto"/>
              </w:rPr>
            </w:pPr>
            <w:r w:rsidRPr="00041AE8">
              <w:rPr>
                <w:color w:val="auto"/>
              </w:rPr>
              <w:t>2.</w:t>
            </w:r>
          </w:p>
        </w:tc>
        <w:tc>
          <w:tcPr>
            <w:tcW w:w="1984" w:type="dxa"/>
          </w:tcPr>
          <w:p w:rsidR="00041AE8" w:rsidRPr="00041AE8" w:rsidRDefault="00041AE8" w:rsidP="00041AE8">
            <w:pPr>
              <w:spacing w:line="240" w:lineRule="auto"/>
              <w:rPr>
                <w:color w:val="auto"/>
              </w:rPr>
            </w:pPr>
            <w:r w:rsidRPr="00041AE8">
              <w:rPr>
                <w:color w:val="auto"/>
              </w:rPr>
              <w:t>PN-B-06714-17</w:t>
            </w:r>
          </w:p>
        </w:tc>
        <w:tc>
          <w:tcPr>
            <w:tcW w:w="5030" w:type="dxa"/>
          </w:tcPr>
          <w:p w:rsidR="00041AE8" w:rsidRPr="00041AE8" w:rsidRDefault="00041AE8" w:rsidP="00041AE8">
            <w:pPr>
              <w:spacing w:line="240" w:lineRule="auto"/>
              <w:rPr>
                <w:color w:val="auto"/>
              </w:rPr>
            </w:pPr>
            <w:r w:rsidRPr="00041AE8">
              <w:rPr>
                <w:color w:val="auto"/>
              </w:rPr>
              <w:t>Kruszywa mineralne. Badania. Oznaczanie wilgotności</w:t>
            </w:r>
          </w:p>
        </w:tc>
      </w:tr>
      <w:tr w:rsidR="00041AE8" w:rsidRPr="00041AE8" w:rsidTr="00C35996">
        <w:tc>
          <w:tcPr>
            <w:tcW w:w="496" w:type="dxa"/>
          </w:tcPr>
          <w:p w:rsidR="00041AE8" w:rsidRPr="00041AE8" w:rsidRDefault="00041AE8" w:rsidP="00041AE8">
            <w:pPr>
              <w:spacing w:line="240" w:lineRule="auto"/>
              <w:jc w:val="center"/>
              <w:rPr>
                <w:color w:val="auto"/>
              </w:rPr>
            </w:pPr>
            <w:r w:rsidRPr="00041AE8">
              <w:rPr>
                <w:color w:val="auto"/>
              </w:rPr>
              <w:t>3.</w:t>
            </w:r>
          </w:p>
        </w:tc>
        <w:tc>
          <w:tcPr>
            <w:tcW w:w="1984" w:type="dxa"/>
          </w:tcPr>
          <w:p w:rsidR="00041AE8" w:rsidRPr="00041AE8" w:rsidRDefault="00041AE8" w:rsidP="00041AE8">
            <w:pPr>
              <w:spacing w:line="240" w:lineRule="auto"/>
              <w:rPr>
                <w:color w:val="auto"/>
              </w:rPr>
            </w:pPr>
            <w:r w:rsidRPr="00041AE8">
              <w:rPr>
                <w:color w:val="auto"/>
              </w:rPr>
              <w:t>PN-B-11111</w:t>
            </w:r>
          </w:p>
        </w:tc>
        <w:tc>
          <w:tcPr>
            <w:tcW w:w="5030" w:type="dxa"/>
          </w:tcPr>
          <w:p w:rsidR="00041AE8" w:rsidRPr="00041AE8" w:rsidRDefault="00041AE8" w:rsidP="00041AE8">
            <w:pPr>
              <w:spacing w:line="240" w:lineRule="auto"/>
              <w:rPr>
                <w:color w:val="auto"/>
              </w:rPr>
            </w:pPr>
            <w:r w:rsidRPr="00041AE8">
              <w:rPr>
                <w:color w:val="auto"/>
              </w:rPr>
              <w:t>Kruszywo mineralne. Kruszywo naturalne do nawierzchni drogowych . Żwir i mieszanka</w:t>
            </w:r>
          </w:p>
        </w:tc>
      </w:tr>
      <w:tr w:rsidR="00041AE8" w:rsidRPr="00041AE8" w:rsidTr="00C35996">
        <w:tc>
          <w:tcPr>
            <w:tcW w:w="496" w:type="dxa"/>
          </w:tcPr>
          <w:p w:rsidR="00041AE8" w:rsidRPr="00041AE8" w:rsidRDefault="00041AE8" w:rsidP="00041AE8">
            <w:pPr>
              <w:spacing w:line="240" w:lineRule="auto"/>
              <w:jc w:val="center"/>
              <w:rPr>
                <w:color w:val="auto"/>
              </w:rPr>
            </w:pPr>
            <w:r w:rsidRPr="00041AE8">
              <w:rPr>
                <w:color w:val="auto"/>
              </w:rPr>
              <w:t>4.</w:t>
            </w:r>
          </w:p>
        </w:tc>
        <w:tc>
          <w:tcPr>
            <w:tcW w:w="1984" w:type="dxa"/>
          </w:tcPr>
          <w:p w:rsidR="00041AE8" w:rsidRPr="00041AE8" w:rsidRDefault="00041AE8" w:rsidP="00041AE8">
            <w:pPr>
              <w:spacing w:line="240" w:lineRule="auto"/>
              <w:rPr>
                <w:color w:val="auto"/>
              </w:rPr>
            </w:pPr>
            <w:r w:rsidRPr="00041AE8">
              <w:rPr>
                <w:color w:val="auto"/>
              </w:rPr>
              <w:t>PN-B-11112</w:t>
            </w:r>
          </w:p>
        </w:tc>
        <w:tc>
          <w:tcPr>
            <w:tcW w:w="5030" w:type="dxa"/>
          </w:tcPr>
          <w:p w:rsidR="00041AE8" w:rsidRPr="00041AE8" w:rsidRDefault="00041AE8" w:rsidP="00041AE8">
            <w:pPr>
              <w:spacing w:line="240" w:lineRule="auto"/>
              <w:rPr>
                <w:color w:val="auto"/>
              </w:rPr>
            </w:pPr>
            <w:r w:rsidRPr="00041AE8">
              <w:rPr>
                <w:color w:val="auto"/>
              </w:rPr>
              <w:t>Kruszywo mineralne. Kruszywo łamane do nawierzchni drogowych</w:t>
            </w:r>
          </w:p>
        </w:tc>
      </w:tr>
      <w:tr w:rsidR="00041AE8" w:rsidRPr="00041AE8" w:rsidTr="00C35996">
        <w:tc>
          <w:tcPr>
            <w:tcW w:w="496" w:type="dxa"/>
          </w:tcPr>
          <w:p w:rsidR="00041AE8" w:rsidRPr="00041AE8" w:rsidRDefault="00041AE8" w:rsidP="00041AE8">
            <w:pPr>
              <w:spacing w:line="240" w:lineRule="auto"/>
              <w:jc w:val="center"/>
              <w:rPr>
                <w:color w:val="auto"/>
              </w:rPr>
            </w:pPr>
            <w:r w:rsidRPr="00041AE8">
              <w:rPr>
                <w:color w:val="auto"/>
              </w:rPr>
              <w:t>5.</w:t>
            </w:r>
          </w:p>
        </w:tc>
        <w:tc>
          <w:tcPr>
            <w:tcW w:w="1984" w:type="dxa"/>
          </w:tcPr>
          <w:p w:rsidR="00041AE8" w:rsidRPr="00041AE8" w:rsidRDefault="00041AE8" w:rsidP="00041AE8">
            <w:pPr>
              <w:spacing w:line="240" w:lineRule="auto"/>
              <w:rPr>
                <w:color w:val="auto"/>
              </w:rPr>
            </w:pPr>
            <w:r w:rsidRPr="00041AE8">
              <w:rPr>
                <w:color w:val="auto"/>
              </w:rPr>
              <w:t>PN-B-11113</w:t>
            </w:r>
          </w:p>
        </w:tc>
        <w:tc>
          <w:tcPr>
            <w:tcW w:w="5030" w:type="dxa"/>
          </w:tcPr>
          <w:p w:rsidR="00041AE8" w:rsidRPr="00041AE8" w:rsidRDefault="00041AE8" w:rsidP="00041AE8">
            <w:pPr>
              <w:spacing w:line="240" w:lineRule="auto"/>
              <w:rPr>
                <w:color w:val="auto"/>
              </w:rPr>
            </w:pPr>
            <w:r w:rsidRPr="00041AE8">
              <w:rPr>
                <w:color w:val="auto"/>
              </w:rPr>
              <w:t xml:space="preserve">Kruszywa mineralne. Kruszywo naturalne do nawierzchni </w:t>
            </w:r>
            <w:r w:rsidRPr="00041AE8">
              <w:rPr>
                <w:color w:val="auto"/>
              </w:rPr>
              <w:lastRenderedPageBreak/>
              <w:t>drogowych. Piasek</w:t>
            </w:r>
          </w:p>
        </w:tc>
      </w:tr>
      <w:tr w:rsidR="00041AE8" w:rsidRPr="00041AE8" w:rsidTr="00C35996">
        <w:tc>
          <w:tcPr>
            <w:tcW w:w="496" w:type="dxa"/>
          </w:tcPr>
          <w:p w:rsidR="00041AE8" w:rsidRPr="00041AE8" w:rsidRDefault="00041AE8" w:rsidP="00041AE8">
            <w:pPr>
              <w:spacing w:line="240" w:lineRule="auto"/>
              <w:jc w:val="center"/>
              <w:rPr>
                <w:color w:val="auto"/>
              </w:rPr>
            </w:pPr>
            <w:r w:rsidRPr="00041AE8">
              <w:rPr>
                <w:color w:val="auto"/>
              </w:rPr>
              <w:lastRenderedPageBreak/>
              <w:t>6.</w:t>
            </w:r>
          </w:p>
        </w:tc>
        <w:tc>
          <w:tcPr>
            <w:tcW w:w="1984" w:type="dxa"/>
          </w:tcPr>
          <w:p w:rsidR="00041AE8" w:rsidRPr="00041AE8" w:rsidRDefault="00041AE8" w:rsidP="00041AE8">
            <w:pPr>
              <w:spacing w:line="240" w:lineRule="auto"/>
              <w:rPr>
                <w:color w:val="auto"/>
              </w:rPr>
            </w:pPr>
            <w:r w:rsidRPr="00041AE8">
              <w:rPr>
                <w:color w:val="auto"/>
              </w:rPr>
              <w:t>BN-64/8931-02</w:t>
            </w:r>
          </w:p>
        </w:tc>
        <w:tc>
          <w:tcPr>
            <w:tcW w:w="5030" w:type="dxa"/>
          </w:tcPr>
          <w:p w:rsidR="00041AE8" w:rsidRPr="00041AE8" w:rsidRDefault="00041AE8" w:rsidP="00041AE8">
            <w:pPr>
              <w:spacing w:line="240" w:lineRule="auto"/>
              <w:rPr>
                <w:color w:val="auto"/>
              </w:rPr>
            </w:pPr>
            <w:r w:rsidRPr="00041AE8">
              <w:rPr>
                <w:color w:val="auto"/>
              </w:rPr>
              <w:t>Drogi samochodowe. Oznaczanie modułu odkształcenia nawierzchni podatnych i podłoża przez obciążenie płytą</w:t>
            </w:r>
          </w:p>
        </w:tc>
      </w:tr>
      <w:tr w:rsidR="00041AE8" w:rsidRPr="00041AE8" w:rsidTr="00C35996">
        <w:tc>
          <w:tcPr>
            <w:tcW w:w="496" w:type="dxa"/>
          </w:tcPr>
          <w:p w:rsidR="00041AE8" w:rsidRPr="00041AE8" w:rsidRDefault="00041AE8" w:rsidP="00041AE8">
            <w:pPr>
              <w:spacing w:line="240" w:lineRule="auto"/>
              <w:jc w:val="center"/>
              <w:rPr>
                <w:color w:val="auto"/>
              </w:rPr>
            </w:pPr>
            <w:r w:rsidRPr="00041AE8">
              <w:rPr>
                <w:color w:val="auto"/>
              </w:rPr>
              <w:t>7.</w:t>
            </w:r>
          </w:p>
        </w:tc>
        <w:tc>
          <w:tcPr>
            <w:tcW w:w="1984" w:type="dxa"/>
          </w:tcPr>
          <w:p w:rsidR="00041AE8" w:rsidRPr="00041AE8" w:rsidRDefault="00041AE8" w:rsidP="00041AE8">
            <w:pPr>
              <w:spacing w:line="240" w:lineRule="auto"/>
              <w:rPr>
                <w:color w:val="auto"/>
              </w:rPr>
            </w:pPr>
            <w:r w:rsidRPr="00041AE8">
              <w:rPr>
                <w:color w:val="auto"/>
              </w:rPr>
              <w:t>BN-68/8931-04</w:t>
            </w:r>
          </w:p>
        </w:tc>
        <w:tc>
          <w:tcPr>
            <w:tcW w:w="5030" w:type="dxa"/>
          </w:tcPr>
          <w:p w:rsidR="00041AE8" w:rsidRPr="00041AE8" w:rsidRDefault="00041AE8" w:rsidP="00041AE8">
            <w:pPr>
              <w:spacing w:line="240" w:lineRule="auto"/>
              <w:rPr>
                <w:color w:val="auto"/>
              </w:rPr>
            </w:pPr>
            <w:r w:rsidRPr="00041AE8">
              <w:rPr>
                <w:color w:val="auto"/>
              </w:rPr>
              <w:t xml:space="preserve">Drogi samochodowe. Pomiar równości nawierzchni </w:t>
            </w:r>
            <w:proofErr w:type="spellStart"/>
            <w:r w:rsidRPr="00041AE8">
              <w:rPr>
                <w:color w:val="auto"/>
              </w:rPr>
              <w:t>planografem</w:t>
            </w:r>
            <w:proofErr w:type="spellEnd"/>
            <w:r w:rsidRPr="00041AE8">
              <w:rPr>
                <w:color w:val="auto"/>
              </w:rPr>
              <w:t xml:space="preserve"> i łatą</w:t>
            </w:r>
          </w:p>
        </w:tc>
      </w:tr>
      <w:tr w:rsidR="00041AE8" w:rsidRPr="00041AE8" w:rsidTr="00C35996">
        <w:tc>
          <w:tcPr>
            <w:tcW w:w="496" w:type="dxa"/>
          </w:tcPr>
          <w:p w:rsidR="00041AE8" w:rsidRPr="00041AE8" w:rsidRDefault="00041AE8" w:rsidP="00041AE8">
            <w:pPr>
              <w:spacing w:line="240" w:lineRule="auto"/>
              <w:jc w:val="center"/>
              <w:rPr>
                <w:color w:val="auto"/>
              </w:rPr>
            </w:pPr>
            <w:r w:rsidRPr="00041AE8">
              <w:rPr>
                <w:color w:val="auto"/>
              </w:rPr>
              <w:t>8.</w:t>
            </w:r>
          </w:p>
        </w:tc>
        <w:tc>
          <w:tcPr>
            <w:tcW w:w="1984" w:type="dxa"/>
          </w:tcPr>
          <w:p w:rsidR="00041AE8" w:rsidRPr="00041AE8" w:rsidRDefault="00041AE8" w:rsidP="00041AE8">
            <w:pPr>
              <w:spacing w:line="240" w:lineRule="auto"/>
              <w:rPr>
                <w:color w:val="auto"/>
              </w:rPr>
            </w:pPr>
            <w:r w:rsidRPr="00041AE8">
              <w:rPr>
                <w:color w:val="auto"/>
              </w:rPr>
              <w:t>BN-77/8931-12</w:t>
            </w:r>
          </w:p>
        </w:tc>
        <w:tc>
          <w:tcPr>
            <w:tcW w:w="5030" w:type="dxa"/>
          </w:tcPr>
          <w:p w:rsidR="00041AE8" w:rsidRPr="00041AE8" w:rsidRDefault="00041AE8" w:rsidP="00041AE8">
            <w:pPr>
              <w:spacing w:line="240" w:lineRule="auto"/>
              <w:rPr>
                <w:color w:val="auto"/>
              </w:rPr>
            </w:pPr>
            <w:r w:rsidRPr="00041AE8">
              <w:rPr>
                <w:color w:val="auto"/>
              </w:rPr>
              <w:t>Oznaczanie wskaźnika zagęszczenia gruntu</w:t>
            </w:r>
          </w:p>
        </w:tc>
      </w:tr>
    </w:tbl>
    <w:p w:rsidR="00041AE8" w:rsidRPr="00041AE8" w:rsidRDefault="00041AE8" w:rsidP="00041AE8">
      <w:pPr>
        <w:spacing w:line="240" w:lineRule="auto"/>
        <w:rPr>
          <w:rFonts w:eastAsia="TimesNewRomanPS-BoldMT"/>
          <w:color w:val="auto"/>
        </w:rPr>
      </w:pPr>
    </w:p>
    <w:p w:rsidR="00A90CAE" w:rsidRPr="00041AE8" w:rsidRDefault="00A90CAE" w:rsidP="00041AE8">
      <w:pPr>
        <w:spacing w:line="240" w:lineRule="auto"/>
        <w:rPr>
          <w:color w:val="auto"/>
        </w:rPr>
      </w:pPr>
    </w:p>
    <w:sectPr w:rsidR="00A90CAE" w:rsidRPr="00041AE8" w:rsidSect="00473EA4">
      <w:pgSz w:w="11906" w:h="16838"/>
      <w:pgMar w:top="567" w:right="567" w:bottom="567"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Regular">
    <w:altName w:val="Times New Roman"/>
    <w:charset w:val="00"/>
    <w:family w:val="roman"/>
    <w:pitch w:val="default"/>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Open Sans">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TimesNewRomanPS-BoldMT">
    <w:charset w:val="EE"/>
    <w:family w:val="auto"/>
    <w:pitch w:val="default"/>
  </w:font>
  <w:font w:name="TimesNewRomanPSMT">
    <w:altName w:val="Times New Roman"/>
    <w:panose1 w:val="00000000000000000000"/>
    <w:charset w:val="00"/>
    <w:family w:val="roman"/>
    <w:notTrueType/>
    <w:pitch w:val="default"/>
    <w:sig w:usb0="00000007" w:usb1="00000000" w:usb2="00000000" w:usb3="00000000" w:csb0="00000003" w:csb1="00000000"/>
  </w:font>
  <w:font w:name="TimesNewRomanPS-ItalicMT">
    <w:charset w:val="EE"/>
    <w:family w:val="script"/>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0B0D8AC"/>
    <w:styleLink w:val="111111213"/>
    <w:lvl w:ilvl="0">
      <w:numFmt w:val="bullet"/>
      <w:lvlText w:val="*"/>
      <w:lvlJc w:val="left"/>
    </w:lvl>
  </w:abstractNum>
  <w:abstractNum w:abstractNumId="1">
    <w:nsid w:val="00000001"/>
    <w:multiLevelType w:val="singleLevel"/>
    <w:tmpl w:val="00000001"/>
    <w:name w:val="WW8Num1"/>
    <w:lvl w:ilvl="0">
      <w:numFmt w:val="bullet"/>
      <w:lvlText w:val="-"/>
      <w:lvlJc w:val="left"/>
      <w:pPr>
        <w:tabs>
          <w:tab w:val="num" w:pos="717"/>
        </w:tabs>
        <w:ind w:left="567" w:hanging="210"/>
      </w:pPr>
      <w:rPr>
        <w:rFonts w:ascii="Wingdings-Regular" w:hAnsi="Wingdings-Regular" w:cs="Times New Roman"/>
      </w:rPr>
    </w:lvl>
  </w:abstractNum>
  <w:abstractNum w:abstractNumId="2">
    <w:nsid w:val="00000002"/>
    <w:multiLevelType w:val="singleLevel"/>
    <w:tmpl w:val="00000002"/>
    <w:name w:val="WW8Num2"/>
    <w:lvl w:ilvl="0">
      <w:start w:val="1"/>
      <w:numFmt w:val="lowerLetter"/>
      <w:lvlText w:val="%1)"/>
      <w:lvlJc w:val="left"/>
      <w:pPr>
        <w:tabs>
          <w:tab w:val="num" w:pos="360"/>
        </w:tabs>
        <w:ind w:left="360" w:hanging="360"/>
      </w:pPr>
      <w:rPr>
        <w:rFonts w:ascii="Times New Roman" w:hAnsi="Times New Roman" w:cs="Lucida Sans Unicode"/>
      </w:rPr>
    </w:lvl>
  </w:abstractNum>
  <w:abstractNum w:abstractNumId="3">
    <w:nsid w:val="00000003"/>
    <w:multiLevelType w:val="singleLevel"/>
    <w:tmpl w:val="00000003"/>
    <w:name w:val="WW8Num3"/>
    <w:lvl w:ilvl="0">
      <w:start w:val="1"/>
      <w:numFmt w:val="lowerLetter"/>
      <w:lvlText w:val="%1)"/>
      <w:lvlJc w:val="left"/>
      <w:pPr>
        <w:tabs>
          <w:tab w:val="num" w:pos="360"/>
        </w:tabs>
        <w:ind w:left="360" w:hanging="360"/>
      </w:pPr>
      <w:rPr>
        <w:rFonts w:ascii="Times New Roman" w:hAnsi="Times New Roman" w:cs="Lucida Sans Unicode"/>
      </w:rPr>
    </w:lvl>
  </w:abstractNum>
  <w:abstractNum w:abstractNumId="4">
    <w:nsid w:val="0C792282"/>
    <w:multiLevelType w:val="singleLevel"/>
    <w:tmpl w:val="1688A13E"/>
    <w:lvl w:ilvl="0">
      <w:start w:val="1"/>
      <w:numFmt w:val="lowerLetter"/>
      <w:lvlText w:val="%1)"/>
      <w:legacy w:legacy="1" w:legacySpace="0" w:legacyIndent="283"/>
      <w:lvlJc w:val="left"/>
      <w:pPr>
        <w:ind w:left="283" w:hanging="283"/>
      </w:pPr>
    </w:lvl>
  </w:abstractNum>
  <w:abstractNum w:abstractNumId="5">
    <w:nsid w:val="151F6F7A"/>
    <w:multiLevelType w:val="singleLevel"/>
    <w:tmpl w:val="F460D256"/>
    <w:lvl w:ilvl="0">
      <w:start w:val="1"/>
      <w:numFmt w:val="lowerLetter"/>
      <w:lvlText w:val="%1)"/>
      <w:legacy w:legacy="1" w:legacySpace="0" w:legacyIndent="283"/>
      <w:lvlJc w:val="left"/>
      <w:pPr>
        <w:ind w:left="283" w:hanging="283"/>
      </w:pPr>
    </w:lvl>
  </w:abstractNum>
  <w:abstractNum w:abstractNumId="6">
    <w:nsid w:val="18886029"/>
    <w:multiLevelType w:val="singleLevel"/>
    <w:tmpl w:val="02B8CD5E"/>
    <w:lvl w:ilvl="0">
      <w:start w:val="1"/>
      <w:numFmt w:val="none"/>
      <w:lvlText w:val=""/>
      <w:legacy w:legacy="1" w:legacySpace="0" w:legacyIndent="283"/>
      <w:lvlJc w:val="left"/>
      <w:pPr>
        <w:ind w:left="283" w:hanging="283"/>
      </w:pPr>
      <w:rPr>
        <w:rFonts w:ascii="Symbol" w:hAnsi="Symbol" w:hint="default"/>
        <w:sz w:val="20"/>
      </w:rPr>
    </w:lvl>
  </w:abstractNum>
  <w:abstractNum w:abstractNumId="7">
    <w:nsid w:val="1EAB3355"/>
    <w:multiLevelType w:val="singleLevel"/>
    <w:tmpl w:val="02B8CD5E"/>
    <w:lvl w:ilvl="0">
      <w:start w:val="1"/>
      <w:numFmt w:val="none"/>
      <w:lvlText w:val=""/>
      <w:legacy w:legacy="1" w:legacySpace="0" w:legacyIndent="283"/>
      <w:lvlJc w:val="left"/>
      <w:pPr>
        <w:ind w:left="283" w:hanging="283"/>
      </w:pPr>
      <w:rPr>
        <w:rFonts w:ascii="Symbol" w:hAnsi="Symbol" w:hint="default"/>
        <w:sz w:val="20"/>
      </w:rPr>
    </w:lvl>
  </w:abstractNum>
  <w:abstractNum w:abstractNumId="8">
    <w:nsid w:val="22802E64"/>
    <w:multiLevelType w:val="singleLevel"/>
    <w:tmpl w:val="02B8CD5E"/>
    <w:lvl w:ilvl="0">
      <w:start w:val="1"/>
      <w:numFmt w:val="none"/>
      <w:lvlText w:val=""/>
      <w:legacy w:legacy="1" w:legacySpace="0" w:legacyIndent="283"/>
      <w:lvlJc w:val="left"/>
      <w:pPr>
        <w:ind w:left="283" w:hanging="283"/>
      </w:pPr>
      <w:rPr>
        <w:rFonts w:ascii="Symbol" w:hAnsi="Symbol" w:hint="default"/>
        <w:sz w:val="20"/>
      </w:rPr>
    </w:lvl>
  </w:abstractNum>
  <w:abstractNum w:abstractNumId="9">
    <w:nsid w:val="293C17B9"/>
    <w:multiLevelType w:val="singleLevel"/>
    <w:tmpl w:val="02B8CD5E"/>
    <w:lvl w:ilvl="0">
      <w:start w:val="1"/>
      <w:numFmt w:val="none"/>
      <w:lvlText w:val=""/>
      <w:legacy w:legacy="1" w:legacySpace="0" w:legacyIndent="283"/>
      <w:lvlJc w:val="left"/>
      <w:pPr>
        <w:ind w:left="283" w:hanging="283"/>
      </w:pPr>
      <w:rPr>
        <w:rFonts w:ascii="Symbol" w:hAnsi="Symbol" w:hint="default"/>
        <w:sz w:val="20"/>
      </w:rPr>
    </w:lvl>
  </w:abstractNum>
  <w:abstractNum w:abstractNumId="10">
    <w:nsid w:val="2DF308A4"/>
    <w:multiLevelType w:val="singleLevel"/>
    <w:tmpl w:val="02B8CD5E"/>
    <w:lvl w:ilvl="0">
      <w:start w:val="1"/>
      <w:numFmt w:val="none"/>
      <w:lvlText w:val=""/>
      <w:legacy w:legacy="1" w:legacySpace="0" w:legacyIndent="283"/>
      <w:lvlJc w:val="left"/>
      <w:pPr>
        <w:ind w:left="283" w:hanging="283"/>
      </w:pPr>
      <w:rPr>
        <w:rFonts w:ascii="Symbol" w:hAnsi="Symbol" w:hint="default"/>
        <w:sz w:val="20"/>
      </w:rPr>
    </w:lvl>
  </w:abstractNum>
  <w:abstractNum w:abstractNumId="11">
    <w:nsid w:val="30364A8A"/>
    <w:multiLevelType w:val="singleLevel"/>
    <w:tmpl w:val="8B50F07E"/>
    <w:lvl w:ilvl="0">
      <w:start w:val="9"/>
      <w:numFmt w:val="decimal"/>
      <w:lvlText w:val="%1."/>
      <w:legacy w:legacy="1" w:legacySpace="170" w:legacyIndent="227"/>
      <w:lvlJc w:val="right"/>
      <w:pPr>
        <w:ind w:left="227" w:hanging="227"/>
      </w:pPr>
    </w:lvl>
  </w:abstractNum>
  <w:abstractNum w:abstractNumId="12">
    <w:nsid w:val="48B46406"/>
    <w:multiLevelType w:val="singleLevel"/>
    <w:tmpl w:val="02B8CD5E"/>
    <w:lvl w:ilvl="0">
      <w:start w:val="1"/>
      <w:numFmt w:val="none"/>
      <w:lvlText w:val=""/>
      <w:legacy w:legacy="1" w:legacySpace="0" w:legacyIndent="283"/>
      <w:lvlJc w:val="left"/>
      <w:pPr>
        <w:ind w:left="283" w:hanging="283"/>
      </w:pPr>
      <w:rPr>
        <w:rFonts w:ascii="Symbol" w:hAnsi="Symbol" w:hint="default"/>
        <w:sz w:val="20"/>
      </w:rPr>
    </w:lvl>
  </w:abstractNum>
  <w:abstractNum w:abstractNumId="13">
    <w:nsid w:val="48F64BC7"/>
    <w:multiLevelType w:val="singleLevel"/>
    <w:tmpl w:val="02B8CD5E"/>
    <w:lvl w:ilvl="0">
      <w:start w:val="1"/>
      <w:numFmt w:val="none"/>
      <w:lvlText w:val=""/>
      <w:legacy w:legacy="1" w:legacySpace="0" w:legacyIndent="283"/>
      <w:lvlJc w:val="left"/>
      <w:pPr>
        <w:ind w:left="283" w:hanging="283"/>
      </w:pPr>
      <w:rPr>
        <w:rFonts w:ascii="Symbol" w:hAnsi="Symbol" w:hint="default"/>
        <w:sz w:val="20"/>
      </w:rPr>
    </w:lvl>
  </w:abstractNum>
  <w:abstractNum w:abstractNumId="14">
    <w:nsid w:val="49993241"/>
    <w:multiLevelType w:val="singleLevel"/>
    <w:tmpl w:val="02B8CD5E"/>
    <w:lvl w:ilvl="0">
      <w:start w:val="1"/>
      <w:numFmt w:val="none"/>
      <w:lvlText w:val=""/>
      <w:legacy w:legacy="1" w:legacySpace="0" w:legacyIndent="283"/>
      <w:lvlJc w:val="left"/>
      <w:pPr>
        <w:ind w:left="283" w:hanging="283"/>
      </w:pPr>
      <w:rPr>
        <w:rFonts w:ascii="Symbol" w:hAnsi="Symbol" w:hint="default"/>
        <w:sz w:val="20"/>
      </w:rPr>
    </w:lvl>
  </w:abstractNum>
  <w:abstractNum w:abstractNumId="15">
    <w:nsid w:val="53F362CE"/>
    <w:multiLevelType w:val="multilevel"/>
    <w:tmpl w:val="87C2C048"/>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142"/>
        </w:tabs>
        <w:ind w:left="142" w:firstLine="0"/>
      </w:pPr>
      <w:rPr>
        <w:rFonts w:ascii="Times New Roman" w:hAnsi="Times New Roman" w:cs="Times New Roman" w:hint="default"/>
        <w:b/>
        <w:i w:val="0"/>
        <w:sz w:val="20"/>
      </w:rPr>
    </w:lvl>
    <w:lvl w:ilvl="2">
      <w:start w:val="1"/>
      <w:numFmt w:val="decimal"/>
      <w:lvlText w:val="%1.%2.%3."/>
      <w:lvlJc w:val="left"/>
      <w:pPr>
        <w:tabs>
          <w:tab w:val="num" w:pos="360"/>
        </w:tabs>
        <w:ind w:left="0" w:firstLine="0"/>
      </w:pPr>
      <w:rPr>
        <w:rFonts w:ascii="Times New Roman" w:hAnsi="Times New Roman" w:cs="Times New Roman" w:hint="default"/>
        <w:b/>
        <w:i w:val="0"/>
        <w:sz w:val="20"/>
      </w:rPr>
    </w:lvl>
    <w:lvl w:ilvl="3">
      <w:start w:val="1"/>
      <w:numFmt w:val="decimal"/>
      <w:lvlText w:val="%1.%2.%3.%4."/>
      <w:lvlJc w:val="left"/>
      <w:pPr>
        <w:tabs>
          <w:tab w:val="num" w:pos="928"/>
        </w:tabs>
        <w:ind w:left="568" w:firstLine="0"/>
      </w:pPr>
      <w:rPr>
        <w:rFonts w:ascii="Times New Roman" w:hAnsi="Times New Roman" w:cs="Times New Roman" w:hint="default"/>
        <w:b w:val="0"/>
        <w:i w:val="0"/>
        <w:sz w:val="20"/>
      </w:rPr>
    </w:lvl>
    <w:lvl w:ilvl="4">
      <w:start w:val="1"/>
      <w:numFmt w:val="decimal"/>
      <w:lvlText w:val="%1.%2.%3.%4.%5."/>
      <w:lvlJc w:val="left"/>
      <w:pPr>
        <w:tabs>
          <w:tab w:val="num" w:pos="720"/>
        </w:tabs>
        <w:ind w:left="-360" w:firstLine="0"/>
      </w:pPr>
      <w:rPr>
        <w:rFonts w:ascii="Times New Roman" w:hAnsi="Times New Roman" w:cs="Times New Roman" w:hint="default"/>
        <w:b w:val="0"/>
        <w:i/>
        <w:strike w:val="0"/>
        <w:dstrike w:val="0"/>
        <w:sz w:val="20"/>
        <w:u w:val="none"/>
        <w:effect w:val="none"/>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16">
    <w:nsid w:val="5A54013B"/>
    <w:multiLevelType w:val="singleLevel"/>
    <w:tmpl w:val="02B8CD5E"/>
    <w:lvl w:ilvl="0">
      <w:start w:val="1"/>
      <w:numFmt w:val="none"/>
      <w:lvlText w:val=""/>
      <w:legacy w:legacy="1" w:legacySpace="0" w:legacyIndent="283"/>
      <w:lvlJc w:val="left"/>
      <w:pPr>
        <w:ind w:left="283" w:hanging="283"/>
      </w:pPr>
      <w:rPr>
        <w:rFonts w:ascii="Symbol" w:hAnsi="Symbol" w:hint="default"/>
        <w:sz w:val="20"/>
      </w:rPr>
    </w:lvl>
  </w:abstractNum>
  <w:abstractNum w:abstractNumId="17">
    <w:nsid w:val="5BA478D1"/>
    <w:multiLevelType w:val="singleLevel"/>
    <w:tmpl w:val="02B8CD5E"/>
    <w:lvl w:ilvl="0">
      <w:start w:val="1"/>
      <w:numFmt w:val="none"/>
      <w:lvlText w:val=""/>
      <w:legacy w:legacy="1" w:legacySpace="0" w:legacyIndent="283"/>
      <w:lvlJc w:val="left"/>
      <w:pPr>
        <w:ind w:left="283" w:hanging="283"/>
      </w:pPr>
      <w:rPr>
        <w:rFonts w:ascii="Symbol" w:hAnsi="Symbol" w:hint="default"/>
        <w:sz w:val="20"/>
      </w:rPr>
    </w:lvl>
  </w:abstractNum>
  <w:abstractNum w:abstractNumId="18">
    <w:nsid w:val="5EB63EF1"/>
    <w:multiLevelType w:val="singleLevel"/>
    <w:tmpl w:val="02B8CD5E"/>
    <w:lvl w:ilvl="0">
      <w:start w:val="1"/>
      <w:numFmt w:val="none"/>
      <w:lvlText w:val=""/>
      <w:legacy w:legacy="1" w:legacySpace="0" w:legacyIndent="283"/>
      <w:lvlJc w:val="left"/>
      <w:pPr>
        <w:ind w:left="283" w:hanging="283"/>
      </w:pPr>
      <w:rPr>
        <w:rFonts w:ascii="Symbol" w:hAnsi="Symbol" w:hint="default"/>
        <w:sz w:val="20"/>
      </w:rPr>
    </w:lvl>
  </w:abstractNum>
  <w:abstractNum w:abstractNumId="19">
    <w:nsid w:val="612B72CA"/>
    <w:multiLevelType w:val="singleLevel"/>
    <w:tmpl w:val="02B8CD5E"/>
    <w:lvl w:ilvl="0">
      <w:start w:val="1"/>
      <w:numFmt w:val="none"/>
      <w:lvlText w:val=""/>
      <w:legacy w:legacy="1" w:legacySpace="0" w:legacyIndent="283"/>
      <w:lvlJc w:val="left"/>
      <w:pPr>
        <w:ind w:left="283" w:hanging="283"/>
      </w:pPr>
      <w:rPr>
        <w:rFonts w:ascii="Symbol" w:hAnsi="Symbol" w:hint="default"/>
        <w:sz w:val="20"/>
      </w:rPr>
    </w:lvl>
  </w:abstractNum>
  <w:abstractNum w:abstractNumId="20">
    <w:nsid w:val="72D478E7"/>
    <w:multiLevelType w:val="singleLevel"/>
    <w:tmpl w:val="02B8CD5E"/>
    <w:lvl w:ilvl="0">
      <w:start w:val="1"/>
      <w:numFmt w:val="none"/>
      <w:lvlText w:val=""/>
      <w:legacy w:legacy="1" w:legacySpace="0" w:legacyIndent="283"/>
      <w:lvlJc w:val="left"/>
      <w:pPr>
        <w:ind w:left="283" w:hanging="283"/>
      </w:pPr>
      <w:rPr>
        <w:rFonts w:ascii="Symbol" w:hAnsi="Symbol" w:hint="default"/>
        <w:sz w:val="20"/>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120" w:legacyIndent="360"/>
        <w:lvlJc w:val="left"/>
        <w:pPr>
          <w:ind w:left="360" w:hanging="360"/>
        </w:pPr>
        <w:rPr>
          <w:rFonts w:ascii="Symbol" w:hAnsi="Symbol" w:hint="default"/>
          <w:sz w:val="20"/>
        </w:rPr>
      </w:lvl>
    </w:lvlOverride>
  </w:num>
  <w:num w:numId="3">
    <w:abstractNumId w:val="4"/>
  </w:num>
  <w:num w:numId="4">
    <w:abstractNumId w:val="5"/>
  </w:num>
  <w:num w:numId="5">
    <w:abstractNumId w:val="0"/>
  </w:num>
  <w:num w:numId="6">
    <w:abstractNumId w:val="9"/>
  </w:num>
  <w:num w:numId="7">
    <w:abstractNumId w:val="8"/>
  </w:num>
  <w:num w:numId="8">
    <w:abstractNumId w:val="13"/>
  </w:num>
  <w:num w:numId="9">
    <w:abstractNumId w:val="12"/>
  </w:num>
  <w:num w:numId="10">
    <w:abstractNumId w:val="17"/>
  </w:num>
  <w:num w:numId="11">
    <w:abstractNumId w:val="7"/>
  </w:num>
  <w:num w:numId="12">
    <w:abstractNumId w:val="6"/>
  </w:num>
  <w:num w:numId="13">
    <w:abstractNumId w:val="20"/>
  </w:num>
  <w:num w:numId="14">
    <w:abstractNumId w:val="16"/>
  </w:num>
  <w:num w:numId="15">
    <w:abstractNumId w:val="18"/>
  </w:num>
  <w:num w:numId="16">
    <w:abstractNumId w:val="14"/>
  </w:num>
  <w:num w:numId="17">
    <w:abstractNumId w:val="10"/>
  </w:num>
  <w:num w:numId="18">
    <w:abstractNumId w:val="19"/>
  </w:num>
  <w:num w:numId="19">
    <w:abstractNumId w:val="1"/>
  </w:num>
  <w:num w:numId="20">
    <w:abstractNumId w:val="15"/>
  </w:num>
  <w:num w:numId="21">
    <w:abstractNumId w:val="3"/>
  </w:num>
  <w:num w:numId="22">
    <w:abstractNumId w:val="2"/>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00"/>
  <w:displayHorizontalDrawingGridEvery w:val="2"/>
  <w:characterSpacingControl w:val="doNotCompress"/>
  <w:compat>
    <w:compatSetting w:name="compatibilityMode" w:uri="http://schemas.microsoft.com/office/word" w:val="12"/>
  </w:compat>
  <w:rsids>
    <w:rsidRoot w:val="00581A14"/>
    <w:rsid w:val="00041AE8"/>
    <w:rsid w:val="000970A4"/>
    <w:rsid w:val="000A2CD7"/>
    <w:rsid w:val="000C1BA9"/>
    <w:rsid w:val="002B6BAD"/>
    <w:rsid w:val="00400E2C"/>
    <w:rsid w:val="00473EA4"/>
    <w:rsid w:val="00581A14"/>
    <w:rsid w:val="00984CBB"/>
    <w:rsid w:val="009C5BBD"/>
    <w:rsid w:val="00A90CAE"/>
    <w:rsid w:val="00AB16F6"/>
    <w:rsid w:val="00AB3796"/>
    <w:rsid w:val="00AF3D16"/>
    <w:rsid w:val="00C359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Open Sans" w:eastAsiaTheme="minorHAnsi" w:hAnsi="Open Sans" w:cstheme="minorBidi"/>
        <w:color w:val="333333"/>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90CAE"/>
  </w:style>
  <w:style w:type="paragraph" w:styleId="Nagwek1">
    <w:name w:val="heading 1"/>
    <w:aliases w:val="Title 1,Nazwa specyfikacji"/>
    <w:basedOn w:val="Normalny"/>
    <w:next w:val="Normalny"/>
    <w:link w:val="Nagwek1Znak"/>
    <w:qFormat/>
    <w:rsid w:val="00581A14"/>
    <w:pPr>
      <w:keepNext/>
      <w:keepLines/>
      <w:suppressAutoHyphens/>
      <w:overflowPunct w:val="0"/>
      <w:autoSpaceDE w:val="0"/>
      <w:autoSpaceDN w:val="0"/>
      <w:adjustRightInd w:val="0"/>
      <w:spacing w:before="120" w:after="120" w:line="240" w:lineRule="auto"/>
      <w:jc w:val="both"/>
      <w:textAlignment w:val="baseline"/>
      <w:outlineLvl w:val="0"/>
    </w:pPr>
    <w:rPr>
      <w:rFonts w:ascii="Times New Roman" w:eastAsia="Times New Roman" w:hAnsi="Times New Roman" w:cs="Times New Roman"/>
      <w:b/>
      <w:caps/>
      <w:color w:val="auto"/>
      <w:kern w:val="28"/>
      <w:lang w:eastAsia="pl-PL"/>
    </w:rPr>
  </w:style>
  <w:style w:type="paragraph" w:styleId="Nagwek2">
    <w:name w:val="heading 2"/>
    <w:basedOn w:val="Normalny"/>
    <w:next w:val="Normalny"/>
    <w:link w:val="Nagwek2Znak"/>
    <w:uiPriority w:val="9"/>
    <w:semiHidden/>
    <w:unhideWhenUsed/>
    <w:qFormat/>
    <w:rsid w:val="00400E2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Nazwa specyfikacji Znak"/>
    <w:basedOn w:val="Domylnaczcionkaakapitu"/>
    <w:link w:val="Nagwek1"/>
    <w:rsid w:val="00581A14"/>
    <w:rPr>
      <w:rFonts w:ascii="Times New Roman" w:eastAsia="Times New Roman" w:hAnsi="Times New Roman" w:cs="Times New Roman"/>
      <w:b/>
      <w:caps/>
      <w:color w:val="auto"/>
      <w:kern w:val="28"/>
      <w:lang w:eastAsia="pl-PL"/>
    </w:rPr>
  </w:style>
  <w:style w:type="paragraph" w:customStyle="1" w:styleId="tekstost">
    <w:name w:val="tekst ost"/>
    <w:basedOn w:val="Normalny"/>
    <w:rsid w:val="00581A14"/>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auto"/>
      <w:lang w:eastAsia="pl-PL"/>
    </w:rPr>
  </w:style>
  <w:style w:type="paragraph" w:styleId="Tekstpodstawowy3">
    <w:name w:val="Body Text 3"/>
    <w:aliases w:val="Znak1"/>
    <w:basedOn w:val="Normalny"/>
    <w:link w:val="Tekstpodstawowy3Znak"/>
    <w:rsid w:val="00581A14"/>
    <w:pPr>
      <w:overflowPunct w:val="0"/>
      <w:autoSpaceDE w:val="0"/>
      <w:autoSpaceDN w:val="0"/>
      <w:adjustRightInd w:val="0"/>
      <w:spacing w:after="0" w:line="240" w:lineRule="auto"/>
      <w:jc w:val="both"/>
      <w:textAlignment w:val="baseline"/>
    </w:pPr>
    <w:rPr>
      <w:rFonts w:ascii="Times New Roman" w:eastAsia="Times New Roman" w:hAnsi="Times New Roman" w:cs="Times New Roman"/>
      <w:b/>
      <w:color w:val="auto"/>
      <w:sz w:val="24"/>
      <w:lang w:eastAsia="pl-PL"/>
    </w:rPr>
  </w:style>
  <w:style w:type="character" w:customStyle="1" w:styleId="Tekstpodstawowy3Znak">
    <w:name w:val="Tekst podstawowy 3 Znak"/>
    <w:aliases w:val="Znak1 Znak"/>
    <w:basedOn w:val="Domylnaczcionkaakapitu"/>
    <w:link w:val="Tekstpodstawowy3"/>
    <w:rsid w:val="00581A14"/>
    <w:rPr>
      <w:rFonts w:ascii="Times New Roman" w:eastAsia="Times New Roman" w:hAnsi="Times New Roman" w:cs="Times New Roman"/>
      <w:b/>
      <w:color w:val="auto"/>
      <w:sz w:val="24"/>
      <w:lang w:eastAsia="pl-PL"/>
    </w:rPr>
  </w:style>
  <w:style w:type="character" w:customStyle="1" w:styleId="Nagwek2Znak">
    <w:name w:val="Nagłówek 2 Znak"/>
    <w:basedOn w:val="Domylnaczcionkaakapitu"/>
    <w:link w:val="Nagwek2"/>
    <w:uiPriority w:val="9"/>
    <w:semiHidden/>
    <w:rsid w:val="00400E2C"/>
    <w:rPr>
      <w:rFonts w:asciiTheme="majorHAnsi" w:eastAsiaTheme="majorEastAsia" w:hAnsiTheme="majorHAnsi" w:cstheme="majorBidi"/>
      <w:b/>
      <w:bCs/>
      <w:color w:val="4F81BD" w:themeColor="accent1"/>
      <w:sz w:val="26"/>
      <w:szCs w:val="26"/>
    </w:rPr>
  </w:style>
  <w:style w:type="paragraph" w:styleId="Tekstprzypisudolnego">
    <w:name w:val="footnote text"/>
    <w:basedOn w:val="Normalny"/>
    <w:link w:val="TekstprzypisudolnegoZnak"/>
    <w:rsid w:val="00400E2C"/>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auto"/>
      <w:lang w:eastAsia="pl-PL"/>
    </w:rPr>
  </w:style>
  <w:style w:type="character" w:customStyle="1" w:styleId="TekstprzypisudolnegoZnak">
    <w:name w:val="Tekst przypisu dolnego Znak"/>
    <w:basedOn w:val="Domylnaczcionkaakapitu"/>
    <w:link w:val="Tekstprzypisudolnego"/>
    <w:rsid w:val="00400E2C"/>
    <w:rPr>
      <w:rFonts w:ascii="Times New Roman" w:eastAsia="Times New Roman" w:hAnsi="Times New Roman" w:cs="Times New Roman"/>
      <w:color w:val="auto"/>
      <w:lang w:eastAsia="pl-PL"/>
    </w:rPr>
  </w:style>
  <w:style w:type="numbering" w:customStyle="1" w:styleId="111111213">
    <w:name w:val="1 / 1.1 / 1.1.1213"/>
    <w:basedOn w:val="Bezlisty"/>
    <w:next w:val="111111"/>
    <w:rsid w:val="00400E2C"/>
    <w:pPr>
      <w:numPr>
        <w:numId w:val="5"/>
      </w:numPr>
    </w:pPr>
  </w:style>
  <w:style w:type="numbering" w:styleId="111111">
    <w:name w:val="Outline List 2"/>
    <w:basedOn w:val="Bezlisty"/>
    <w:uiPriority w:val="99"/>
    <w:semiHidden/>
    <w:unhideWhenUsed/>
    <w:rsid w:val="00400E2C"/>
  </w:style>
  <w:style w:type="paragraph" w:styleId="Tekstdymka">
    <w:name w:val="Balloon Text"/>
    <w:basedOn w:val="Normalny"/>
    <w:link w:val="TekstdymkaZnak"/>
    <w:uiPriority w:val="99"/>
    <w:semiHidden/>
    <w:unhideWhenUsed/>
    <w:rsid w:val="00400E2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00E2C"/>
    <w:rPr>
      <w:rFonts w:ascii="Tahoma" w:hAnsi="Tahoma" w:cs="Tahoma"/>
      <w:sz w:val="16"/>
      <w:szCs w:val="16"/>
    </w:rPr>
  </w:style>
  <w:style w:type="paragraph" w:customStyle="1" w:styleId="Standardowytekst">
    <w:name w:val="Standardowy.tekst"/>
    <w:rsid w:val="00041AE8"/>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auto"/>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Nagwek1Znak">
    <w:name w:val="111111213"/>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4.png"/><Relationship Id="rId18" Type="http://schemas.openxmlformats.org/officeDocument/2006/relationships/oleObject" Target="embeddings/oleObject6.bin"/><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image" Target="media/image3.emf"/><Relationship Id="rId17" Type="http://schemas.openxmlformats.org/officeDocument/2006/relationships/image" Target="media/image7.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4.bin"/><Relationship Id="rId5" Type="http://schemas.openxmlformats.org/officeDocument/2006/relationships/webSettings" Target="webSettings.xml"/><Relationship Id="rId15" Type="http://schemas.openxmlformats.org/officeDocument/2006/relationships/image" Target="media/image6.wmf"/><Relationship Id="rId10" Type="http://schemas.openxmlformats.org/officeDocument/2006/relationships/oleObject" Target="embeddings/oleObject3.bin"/><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40</Pages>
  <Words>18736</Words>
  <Characters>112416</Characters>
  <Application>Microsoft Office Word</Application>
  <DocSecurity>0</DocSecurity>
  <Lines>936</Lines>
  <Paragraphs>261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biurojanuszraczynski@gmail.com</dc:creator>
  <cp:lastModifiedBy>Użytkownik systemu Windows</cp:lastModifiedBy>
  <cp:revision>3</cp:revision>
  <cp:lastPrinted>2020-06-14T17:08:00Z</cp:lastPrinted>
  <dcterms:created xsi:type="dcterms:W3CDTF">2020-05-26T12:20:00Z</dcterms:created>
  <dcterms:modified xsi:type="dcterms:W3CDTF">2020-06-14T18:16:00Z</dcterms:modified>
</cp:coreProperties>
</file>